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96B0F" w14:textId="77777777" w:rsidR="00BD467E" w:rsidRPr="006C26B7" w:rsidRDefault="00BD467E" w:rsidP="004077D2">
      <w:pPr>
        <w:widowControl w:val="0"/>
        <w:spacing w:after="0" w:line="240" w:lineRule="auto"/>
        <w:jc w:val="center"/>
        <w:rPr>
          <w:rFonts w:ascii="Arial" w:hAnsi="Arial" w:cs="Arial"/>
          <w:i/>
          <w:iCs/>
        </w:rPr>
      </w:pPr>
      <w:r w:rsidRPr="006C26B7">
        <w:rPr>
          <w:rFonts w:ascii="Arial" w:hAnsi="Arial" w:cs="Arial"/>
          <w:b/>
          <w:sz w:val="24"/>
          <w:szCs w:val="24"/>
        </w:rPr>
        <w:t>SMLOUVA O DÍLO VČETNĚ SOUVISEJÍCÍCH ČINNOSTÍ</w:t>
      </w:r>
    </w:p>
    <w:p w14:paraId="186CBDC6" w14:textId="77777777" w:rsidR="00BD467E" w:rsidRPr="006C26B7" w:rsidRDefault="00BD467E" w:rsidP="004077D2">
      <w:pPr>
        <w:widowControl w:val="0"/>
        <w:spacing w:after="0" w:line="240" w:lineRule="auto"/>
        <w:jc w:val="center"/>
        <w:rPr>
          <w:rFonts w:ascii="Arial" w:hAnsi="Arial" w:cs="Arial"/>
          <w:b/>
          <w:i/>
          <w:iCs/>
        </w:rPr>
      </w:pPr>
      <w:r w:rsidRPr="006C26B7">
        <w:rPr>
          <w:rFonts w:ascii="Arial" w:hAnsi="Arial" w:cs="Arial"/>
          <w:i/>
          <w:iCs/>
        </w:rPr>
        <w:t>uzavřená Smluvními stranami podle § 2586 a násl. a § 2430 a násl. občanského zákoníku, ve znění pozdějších předpisů (dále jen „OZ“)</w:t>
      </w:r>
    </w:p>
    <w:p w14:paraId="1EB9058F" w14:textId="77777777" w:rsidR="00BD467E" w:rsidRPr="006C26B7" w:rsidRDefault="00BD467E" w:rsidP="004077D2">
      <w:pPr>
        <w:widowControl w:val="0"/>
        <w:spacing w:after="0" w:line="240" w:lineRule="auto"/>
        <w:jc w:val="center"/>
        <w:rPr>
          <w:rFonts w:ascii="Arial" w:hAnsi="Arial" w:cs="Arial"/>
          <w:b/>
          <w:i/>
          <w:iCs/>
          <w:color w:val="FF0000"/>
        </w:rPr>
      </w:pPr>
    </w:p>
    <w:p w14:paraId="3B17145E" w14:textId="77777777" w:rsidR="00BD467E" w:rsidRPr="006C26B7" w:rsidRDefault="00BD467E" w:rsidP="004077D2">
      <w:pPr>
        <w:widowControl w:val="0"/>
        <w:spacing w:after="0" w:line="240" w:lineRule="auto"/>
        <w:jc w:val="center"/>
        <w:rPr>
          <w:rFonts w:ascii="Arial" w:hAnsi="Arial" w:cs="Arial"/>
          <w:b/>
          <w:color w:val="FF0000"/>
        </w:rPr>
      </w:pPr>
    </w:p>
    <w:p w14:paraId="7F7536AE" w14:textId="77777777" w:rsidR="00BD467E" w:rsidRPr="006C26B7" w:rsidRDefault="00BD467E" w:rsidP="004077D2">
      <w:pPr>
        <w:widowControl w:val="0"/>
        <w:spacing w:after="0" w:line="240" w:lineRule="auto"/>
        <w:ind w:left="426"/>
        <w:jc w:val="both"/>
        <w:rPr>
          <w:rFonts w:ascii="Arial" w:hAnsi="Arial" w:cs="Arial"/>
          <w:b/>
        </w:rPr>
      </w:pPr>
      <w:r w:rsidRPr="006C26B7">
        <w:rPr>
          <w:rFonts w:ascii="Arial" w:hAnsi="Arial" w:cs="Arial"/>
          <w:b/>
          <w:u w:val="single"/>
        </w:rPr>
        <w:t>Objednatel:</w:t>
      </w:r>
    </w:p>
    <w:p w14:paraId="4EBFBDED" w14:textId="77777777" w:rsidR="00BD467E" w:rsidRPr="006C26B7" w:rsidRDefault="00BD467E" w:rsidP="004077D2">
      <w:pPr>
        <w:widowControl w:val="0"/>
        <w:spacing w:after="0" w:line="240" w:lineRule="auto"/>
        <w:ind w:left="426"/>
        <w:jc w:val="both"/>
        <w:rPr>
          <w:rFonts w:ascii="Arial" w:hAnsi="Arial" w:cs="Arial"/>
          <w:b/>
          <w:color w:val="FF0000"/>
        </w:rPr>
      </w:pPr>
    </w:p>
    <w:p w14:paraId="2CE60BBC" w14:textId="77777777" w:rsidR="00BD467E" w:rsidRPr="006C26B7" w:rsidRDefault="00BD467E" w:rsidP="004077D2">
      <w:pPr>
        <w:widowControl w:val="0"/>
        <w:tabs>
          <w:tab w:val="left" w:pos="3402"/>
        </w:tabs>
        <w:spacing w:after="0" w:line="240" w:lineRule="auto"/>
        <w:ind w:left="425"/>
        <w:jc w:val="both"/>
        <w:rPr>
          <w:rFonts w:ascii="Arial" w:hAnsi="Arial" w:cs="Arial"/>
        </w:rPr>
      </w:pPr>
      <w:r w:rsidRPr="006C26B7">
        <w:rPr>
          <w:rFonts w:ascii="Arial" w:hAnsi="Arial" w:cs="Arial"/>
        </w:rPr>
        <w:t>Název:</w:t>
      </w:r>
      <w:r w:rsidRPr="006C26B7">
        <w:rPr>
          <w:rFonts w:ascii="Arial" w:hAnsi="Arial" w:cs="Arial"/>
        </w:rPr>
        <w:tab/>
      </w:r>
      <w:r w:rsidRPr="006C26B7">
        <w:rPr>
          <w:rFonts w:ascii="Arial" w:hAnsi="Arial" w:cs="Arial"/>
          <w:b/>
        </w:rPr>
        <w:t xml:space="preserve">Městská část Praha </w:t>
      </w:r>
      <w:r w:rsidR="006C26B7" w:rsidRPr="006C26B7">
        <w:rPr>
          <w:rFonts w:ascii="Arial" w:hAnsi="Arial" w:cs="Arial"/>
          <w:b/>
        </w:rPr>
        <w:t>12</w:t>
      </w:r>
    </w:p>
    <w:p w14:paraId="105CEE96" w14:textId="77777777" w:rsidR="00BD467E" w:rsidRPr="006C26B7" w:rsidRDefault="00BD467E" w:rsidP="004077D2">
      <w:pPr>
        <w:widowControl w:val="0"/>
        <w:tabs>
          <w:tab w:val="left" w:pos="3402"/>
        </w:tabs>
        <w:spacing w:after="0" w:line="240" w:lineRule="auto"/>
        <w:ind w:left="425"/>
        <w:jc w:val="both"/>
        <w:rPr>
          <w:rFonts w:ascii="Arial" w:hAnsi="Arial" w:cs="Arial"/>
        </w:rPr>
      </w:pPr>
      <w:r w:rsidRPr="006C26B7">
        <w:rPr>
          <w:rFonts w:ascii="Arial" w:hAnsi="Arial" w:cs="Arial"/>
        </w:rPr>
        <w:t>Sídlo:</w:t>
      </w:r>
      <w:r w:rsidRPr="006C26B7">
        <w:rPr>
          <w:rFonts w:ascii="Arial" w:hAnsi="Arial" w:cs="Arial"/>
        </w:rPr>
        <w:tab/>
      </w:r>
      <w:r w:rsidR="006C26B7" w:rsidRPr="006C26B7">
        <w:rPr>
          <w:rFonts w:ascii="Arial" w:hAnsi="Arial" w:cs="Arial"/>
        </w:rPr>
        <w:t>Písková 830/25, 143 00 Praha 12 - Modřany</w:t>
      </w:r>
    </w:p>
    <w:p w14:paraId="5839A850" w14:textId="77777777" w:rsidR="00BD467E" w:rsidRPr="006C26B7" w:rsidRDefault="00BD467E" w:rsidP="004077D2">
      <w:pPr>
        <w:widowControl w:val="0"/>
        <w:tabs>
          <w:tab w:val="left" w:pos="3402"/>
        </w:tabs>
        <w:spacing w:after="0" w:line="240" w:lineRule="auto"/>
        <w:ind w:left="425"/>
        <w:jc w:val="both"/>
        <w:rPr>
          <w:rFonts w:ascii="Arial" w:hAnsi="Arial" w:cs="Arial"/>
        </w:rPr>
      </w:pPr>
      <w:r w:rsidRPr="006C26B7">
        <w:rPr>
          <w:rFonts w:ascii="Arial" w:hAnsi="Arial" w:cs="Arial"/>
        </w:rPr>
        <w:t>IČ:</w:t>
      </w:r>
      <w:r w:rsidRPr="006C26B7">
        <w:rPr>
          <w:rFonts w:ascii="Arial" w:hAnsi="Arial" w:cs="Arial"/>
        </w:rPr>
        <w:tab/>
      </w:r>
      <w:r w:rsidR="006C26B7" w:rsidRPr="006C26B7">
        <w:rPr>
          <w:rFonts w:ascii="Arial" w:hAnsi="Arial" w:cs="Arial"/>
        </w:rPr>
        <w:t>00231151</w:t>
      </w:r>
    </w:p>
    <w:p w14:paraId="36FAEB44" w14:textId="77777777" w:rsidR="00BD467E" w:rsidRPr="006C26B7" w:rsidRDefault="00BD467E" w:rsidP="004077D2">
      <w:pPr>
        <w:widowControl w:val="0"/>
        <w:tabs>
          <w:tab w:val="left" w:pos="3402"/>
        </w:tabs>
        <w:spacing w:after="0" w:line="240" w:lineRule="auto"/>
        <w:ind w:left="425"/>
        <w:jc w:val="both"/>
        <w:rPr>
          <w:rFonts w:ascii="Arial" w:hAnsi="Arial" w:cs="Arial"/>
          <w:color w:val="FF0000"/>
        </w:rPr>
      </w:pPr>
      <w:r w:rsidRPr="006C26B7">
        <w:rPr>
          <w:rFonts w:ascii="Arial" w:hAnsi="Arial" w:cs="Arial"/>
        </w:rPr>
        <w:t>DIČ:</w:t>
      </w:r>
      <w:r w:rsidRPr="006C26B7">
        <w:rPr>
          <w:rFonts w:ascii="Arial" w:hAnsi="Arial" w:cs="Arial"/>
        </w:rPr>
        <w:tab/>
      </w:r>
      <w:r w:rsidR="006C26B7" w:rsidRPr="006C26B7">
        <w:rPr>
          <w:rFonts w:ascii="Arial" w:hAnsi="Arial" w:cs="Arial"/>
        </w:rPr>
        <w:t>CZ00231151</w:t>
      </w:r>
      <w:r w:rsidRPr="006C26B7">
        <w:rPr>
          <w:rFonts w:ascii="Arial" w:hAnsi="Arial" w:cs="Arial"/>
          <w:color w:val="FF0000"/>
        </w:rPr>
        <w:tab/>
      </w:r>
    </w:p>
    <w:p w14:paraId="53206040" w14:textId="77777777" w:rsidR="00BD467E" w:rsidRPr="006C26B7" w:rsidRDefault="00BD467E" w:rsidP="004077D2">
      <w:pPr>
        <w:widowControl w:val="0"/>
        <w:tabs>
          <w:tab w:val="left" w:pos="3402"/>
        </w:tabs>
        <w:spacing w:after="0" w:line="240" w:lineRule="auto"/>
        <w:ind w:left="425"/>
        <w:jc w:val="both"/>
        <w:rPr>
          <w:rFonts w:ascii="Arial" w:hAnsi="Arial" w:cs="Arial"/>
        </w:rPr>
      </w:pPr>
      <w:r w:rsidRPr="006C26B7">
        <w:rPr>
          <w:rFonts w:ascii="Arial" w:hAnsi="Arial" w:cs="Arial"/>
        </w:rPr>
        <w:t>Zastoupen:</w:t>
      </w:r>
      <w:r w:rsidRPr="006C26B7">
        <w:rPr>
          <w:rFonts w:ascii="Arial" w:hAnsi="Arial" w:cs="Arial"/>
        </w:rPr>
        <w:tab/>
        <w:t>Mgr. J</w:t>
      </w:r>
      <w:r w:rsidR="006C26B7" w:rsidRPr="006C26B7">
        <w:rPr>
          <w:rFonts w:ascii="Arial" w:hAnsi="Arial" w:cs="Arial"/>
        </w:rPr>
        <w:t>an Adamec</w:t>
      </w:r>
    </w:p>
    <w:p w14:paraId="1C195B35" w14:textId="77777777" w:rsidR="006C26B7" w:rsidRPr="00C541E9" w:rsidRDefault="00796040" w:rsidP="004077D2">
      <w:pPr>
        <w:widowControl w:val="0"/>
        <w:tabs>
          <w:tab w:val="left" w:pos="3402"/>
        </w:tabs>
        <w:spacing w:after="0" w:line="240" w:lineRule="auto"/>
        <w:ind w:left="3402" w:hanging="2977"/>
        <w:jc w:val="both"/>
        <w:rPr>
          <w:rFonts w:ascii="Arial" w:hAnsi="Arial" w:cs="Arial"/>
        </w:rPr>
      </w:pPr>
      <w:r w:rsidRPr="006C26B7">
        <w:rPr>
          <w:rFonts w:ascii="Arial" w:hAnsi="Arial" w:cs="Arial"/>
        </w:rPr>
        <w:t>Kontaktní osoby:</w:t>
      </w:r>
      <w:r w:rsidRPr="006C26B7">
        <w:rPr>
          <w:rFonts w:ascii="Arial" w:hAnsi="Arial" w:cs="Arial"/>
        </w:rPr>
        <w:tab/>
      </w:r>
      <w:r w:rsidR="006C26B7" w:rsidRPr="00C541E9">
        <w:rPr>
          <w:rFonts w:ascii="Arial" w:hAnsi="Arial" w:cs="Arial"/>
        </w:rPr>
        <w:t>…………</w:t>
      </w:r>
      <w:proofErr w:type="gramStart"/>
      <w:r w:rsidR="006C26B7" w:rsidRPr="00C541E9">
        <w:rPr>
          <w:rFonts w:ascii="Arial" w:hAnsi="Arial" w:cs="Arial"/>
        </w:rPr>
        <w:t>…….</w:t>
      </w:r>
      <w:proofErr w:type="gramEnd"/>
      <w:r w:rsidR="006C26B7" w:rsidRPr="00C541E9">
        <w:rPr>
          <w:rFonts w:ascii="Arial" w:hAnsi="Arial" w:cs="Arial"/>
        </w:rPr>
        <w:t>.</w:t>
      </w:r>
    </w:p>
    <w:p w14:paraId="13CCBF92" w14:textId="77777777" w:rsidR="006C26B7" w:rsidRPr="00C541E9" w:rsidRDefault="006C26B7" w:rsidP="004077D2">
      <w:pPr>
        <w:widowControl w:val="0"/>
        <w:tabs>
          <w:tab w:val="left" w:pos="3402"/>
        </w:tabs>
        <w:spacing w:after="0" w:line="240" w:lineRule="auto"/>
        <w:ind w:left="3402" w:hanging="2977"/>
        <w:jc w:val="both"/>
        <w:rPr>
          <w:rFonts w:ascii="Arial" w:hAnsi="Arial" w:cs="Arial"/>
        </w:rPr>
      </w:pPr>
      <w:r w:rsidRPr="00C541E9">
        <w:rPr>
          <w:rFonts w:ascii="Arial" w:hAnsi="Arial" w:cs="Arial"/>
        </w:rPr>
        <w:tab/>
      </w:r>
      <w:r w:rsidR="00BD467E" w:rsidRPr="00C541E9">
        <w:rPr>
          <w:rFonts w:ascii="Arial" w:hAnsi="Arial" w:cs="Arial"/>
        </w:rPr>
        <w:t xml:space="preserve">tel. </w:t>
      </w:r>
      <w:r w:rsidRPr="00C541E9">
        <w:rPr>
          <w:rFonts w:ascii="Arial" w:hAnsi="Arial" w:cs="Arial"/>
        </w:rPr>
        <w:t>………</w:t>
      </w:r>
      <w:proofErr w:type="gramStart"/>
      <w:r w:rsidRPr="00C541E9">
        <w:rPr>
          <w:rFonts w:ascii="Arial" w:hAnsi="Arial" w:cs="Arial"/>
        </w:rPr>
        <w:t>…….</w:t>
      </w:r>
      <w:proofErr w:type="gramEnd"/>
      <w:r w:rsidRPr="00C541E9">
        <w:rPr>
          <w:rFonts w:ascii="Arial" w:hAnsi="Arial" w:cs="Arial"/>
        </w:rPr>
        <w:t>.</w:t>
      </w:r>
      <w:r w:rsidR="00BD467E" w:rsidRPr="00C541E9">
        <w:rPr>
          <w:rFonts w:ascii="Arial" w:hAnsi="Arial" w:cs="Arial"/>
        </w:rPr>
        <w:t xml:space="preserve">  </w:t>
      </w:r>
    </w:p>
    <w:p w14:paraId="30DE0A2C" w14:textId="77777777" w:rsidR="00BD467E" w:rsidRPr="00C541E9" w:rsidRDefault="006C26B7" w:rsidP="004077D2">
      <w:pPr>
        <w:widowControl w:val="0"/>
        <w:tabs>
          <w:tab w:val="left" w:pos="3402"/>
        </w:tabs>
        <w:spacing w:after="0" w:line="240" w:lineRule="auto"/>
        <w:ind w:left="3402" w:hanging="2977"/>
        <w:jc w:val="both"/>
        <w:rPr>
          <w:rFonts w:ascii="Arial" w:hAnsi="Arial" w:cs="Arial"/>
        </w:rPr>
      </w:pPr>
      <w:r w:rsidRPr="00C541E9">
        <w:rPr>
          <w:rFonts w:ascii="Arial" w:hAnsi="Arial" w:cs="Arial"/>
        </w:rPr>
        <w:tab/>
      </w:r>
      <w:r w:rsidR="00BD467E" w:rsidRPr="00C541E9">
        <w:rPr>
          <w:rFonts w:ascii="Arial" w:hAnsi="Arial" w:cs="Arial"/>
        </w:rPr>
        <w:t>e-mail:</w:t>
      </w:r>
      <w:r w:rsidRPr="00C541E9">
        <w:rPr>
          <w:rFonts w:ascii="Arial" w:hAnsi="Arial" w:cs="Arial"/>
        </w:rPr>
        <w:t xml:space="preserve"> ………………………</w:t>
      </w:r>
    </w:p>
    <w:p w14:paraId="5139146C" w14:textId="77777777" w:rsidR="00BD467E" w:rsidRPr="00C541E9" w:rsidRDefault="00BD467E" w:rsidP="004077D2">
      <w:pPr>
        <w:widowControl w:val="0"/>
        <w:tabs>
          <w:tab w:val="left" w:pos="3402"/>
        </w:tabs>
        <w:spacing w:after="0" w:line="240" w:lineRule="auto"/>
        <w:ind w:left="2977" w:hanging="2552"/>
        <w:jc w:val="both"/>
        <w:rPr>
          <w:rFonts w:ascii="Arial" w:hAnsi="Arial" w:cs="Arial"/>
        </w:rPr>
      </w:pPr>
      <w:r w:rsidRPr="00C541E9">
        <w:rPr>
          <w:rFonts w:ascii="Arial" w:hAnsi="Arial" w:cs="Arial"/>
        </w:rPr>
        <w:t>Datová schránka</w:t>
      </w:r>
      <w:r w:rsidRPr="00C541E9">
        <w:rPr>
          <w:rFonts w:ascii="Arial" w:hAnsi="Arial" w:cs="Arial"/>
        </w:rPr>
        <w:tab/>
      </w:r>
      <w:r w:rsidRPr="00C541E9">
        <w:rPr>
          <w:rFonts w:ascii="Arial" w:hAnsi="Arial" w:cs="Arial"/>
        </w:rPr>
        <w:tab/>
      </w:r>
      <w:proofErr w:type="spellStart"/>
      <w:r w:rsidR="006C26B7" w:rsidRPr="00C541E9">
        <w:rPr>
          <w:rFonts w:ascii="Arial" w:hAnsi="Arial" w:cs="Arial"/>
        </w:rPr>
        <w:t>ktcbbxd</w:t>
      </w:r>
      <w:proofErr w:type="spellEnd"/>
    </w:p>
    <w:p w14:paraId="15D1564B" w14:textId="77777777" w:rsidR="006C26B7" w:rsidRPr="00C541E9" w:rsidRDefault="006C26B7" w:rsidP="004077D2">
      <w:pPr>
        <w:widowControl w:val="0"/>
        <w:tabs>
          <w:tab w:val="left" w:pos="3402"/>
        </w:tabs>
        <w:spacing w:after="0" w:line="240" w:lineRule="auto"/>
        <w:ind w:left="2977" w:hanging="2552"/>
        <w:jc w:val="both"/>
        <w:rPr>
          <w:rFonts w:ascii="Arial" w:hAnsi="Arial" w:cs="Arial"/>
        </w:rPr>
      </w:pPr>
    </w:p>
    <w:p w14:paraId="1AE833AB" w14:textId="77777777" w:rsidR="00BD467E" w:rsidRPr="00C541E9" w:rsidRDefault="00BD467E" w:rsidP="004077D2">
      <w:pPr>
        <w:widowControl w:val="0"/>
        <w:tabs>
          <w:tab w:val="left" w:pos="3402"/>
        </w:tabs>
        <w:spacing w:after="0" w:line="240" w:lineRule="auto"/>
        <w:ind w:left="2977" w:hanging="2552"/>
        <w:jc w:val="both"/>
        <w:rPr>
          <w:rFonts w:ascii="Arial" w:hAnsi="Arial" w:cs="Arial"/>
          <w:b/>
        </w:rPr>
      </w:pPr>
      <w:r w:rsidRPr="00C541E9">
        <w:rPr>
          <w:rFonts w:ascii="Arial" w:hAnsi="Arial" w:cs="Arial"/>
        </w:rPr>
        <w:t>(dále jen jako „</w:t>
      </w:r>
      <w:r w:rsidRPr="00C541E9">
        <w:rPr>
          <w:rFonts w:ascii="Arial" w:hAnsi="Arial" w:cs="Arial"/>
          <w:b/>
          <w:bCs/>
          <w:i/>
          <w:iCs/>
        </w:rPr>
        <w:t>Objednatel</w:t>
      </w:r>
      <w:r w:rsidRPr="00C541E9">
        <w:rPr>
          <w:rFonts w:ascii="Arial" w:hAnsi="Arial" w:cs="Arial"/>
        </w:rPr>
        <w:t>“)</w:t>
      </w:r>
    </w:p>
    <w:p w14:paraId="5912F858" w14:textId="77777777" w:rsidR="00BD467E" w:rsidRPr="00C541E9" w:rsidRDefault="00BD467E" w:rsidP="004077D2">
      <w:pPr>
        <w:widowControl w:val="0"/>
        <w:spacing w:after="0" w:line="240" w:lineRule="auto"/>
        <w:jc w:val="both"/>
        <w:rPr>
          <w:rFonts w:ascii="Arial" w:hAnsi="Arial" w:cs="Arial"/>
          <w:b/>
        </w:rPr>
      </w:pPr>
    </w:p>
    <w:p w14:paraId="47CE1DE9" w14:textId="77777777" w:rsidR="006C26B7" w:rsidRPr="00C541E9" w:rsidRDefault="006C26B7" w:rsidP="004077D2">
      <w:pPr>
        <w:widowControl w:val="0"/>
        <w:spacing w:after="0" w:line="240" w:lineRule="auto"/>
        <w:jc w:val="both"/>
        <w:rPr>
          <w:rFonts w:ascii="Arial" w:hAnsi="Arial" w:cs="Arial"/>
          <w:b/>
        </w:rPr>
      </w:pPr>
    </w:p>
    <w:p w14:paraId="495E5A99" w14:textId="77777777" w:rsidR="00BD467E" w:rsidRPr="00C541E9" w:rsidRDefault="00BD467E" w:rsidP="004077D2">
      <w:pPr>
        <w:widowControl w:val="0"/>
        <w:spacing w:after="0" w:line="240" w:lineRule="auto"/>
        <w:ind w:left="426"/>
        <w:jc w:val="both"/>
        <w:rPr>
          <w:rFonts w:ascii="Arial" w:hAnsi="Arial" w:cs="Arial"/>
          <w:b/>
        </w:rPr>
      </w:pPr>
      <w:r w:rsidRPr="00C541E9">
        <w:rPr>
          <w:rFonts w:ascii="Arial" w:hAnsi="Arial" w:cs="Arial"/>
          <w:bCs/>
        </w:rPr>
        <w:t>a</w:t>
      </w:r>
    </w:p>
    <w:p w14:paraId="43C66916" w14:textId="77777777" w:rsidR="00BD467E" w:rsidRPr="00C541E9" w:rsidRDefault="00BD467E" w:rsidP="004077D2">
      <w:pPr>
        <w:widowControl w:val="0"/>
        <w:spacing w:after="0" w:line="240" w:lineRule="auto"/>
        <w:ind w:left="426"/>
        <w:jc w:val="both"/>
        <w:rPr>
          <w:rFonts w:ascii="Arial" w:hAnsi="Arial" w:cs="Arial"/>
          <w:b/>
          <w:color w:val="FF0000"/>
        </w:rPr>
      </w:pPr>
    </w:p>
    <w:p w14:paraId="2DBA521A" w14:textId="77777777" w:rsidR="00BD467E" w:rsidRPr="00C541E9" w:rsidRDefault="00BD467E" w:rsidP="004077D2">
      <w:pPr>
        <w:widowControl w:val="0"/>
        <w:spacing w:after="0" w:line="240" w:lineRule="auto"/>
        <w:ind w:left="426"/>
        <w:jc w:val="both"/>
        <w:rPr>
          <w:rFonts w:ascii="Arial" w:hAnsi="Arial" w:cs="Arial"/>
          <w:b/>
          <w:color w:val="FF0000"/>
        </w:rPr>
      </w:pPr>
    </w:p>
    <w:p w14:paraId="5FEC7281" w14:textId="77777777" w:rsidR="00BD467E" w:rsidRPr="00C541E9" w:rsidRDefault="00BD467E" w:rsidP="004077D2">
      <w:pPr>
        <w:widowControl w:val="0"/>
        <w:spacing w:after="0" w:line="240" w:lineRule="auto"/>
        <w:ind w:left="426"/>
        <w:jc w:val="both"/>
        <w:rPr>
          <w:rFonts w:ascii="Arial" w:hAnsi="Arial" w:cs="Arial"/>
          <w:b/>
        </w:rPr>
      </w:pPr>
      <w:r w:rsidRPr="00C541E9">
        <w:rPr>
          <w:rFonts w:ascii="Arial" w:hAnsi="Arial" w:cs="Arial"/>
          <w:b/>
          <w:u w:val="single"/>
        </w:rPr>
        <w:t>Zhotovitel:</w:t>
      </w:r>
    </w:p>
    <w:p w14:paraId="0CF1AE83" w14:textId="77777777" w:rsidR="00BD467E" w:rsidRPr="00C541E9" w:rsidRDefault="00BD467E" w:rsidP="004077D2">
      <w:pPr>
        <w:widowControl w:val="0"/>
        <w:tabs>
          <w:tab w:val="left" w:pos="3402"/>
        </w:tabs>
        <w:spacing w:after="0" w:line="240" w:lineRule="auto"/>
        <w:ind w:left="425"/>
        <w:jc w:val="both"/>
        <w:rPr>
          <w:rFonts w:ascii="Arial" w:hAnsi="Arial" w:cs="Arial"/>
          <w:color w:val="FF0000"/>
        </w:rPr>
      </w:pPr>
    </w:p>
    <w:p w14:paraId="2EC07D6E" w14:textId="77777777" w:rsidR="00BD467E" w:rsidRPr="00C541E9" w:rsidRDefault="00BD467E" w:rsidP="004077D2">
      <w:pPr>
        <w:widowControl w:val="0"/>
        <w:tabs>
          <w:tab w:val="left" w:pos="3402"/>
        </w:tabs>
        <w:spacing w:after="0" w:line="240" w:lineRule="auto"/>
        <w:ind w:left="425"/>
        <w:jc w:val="both"/>
        <w:rPr>
          <w:rFonts w:ascii="Arial" w:hAnsi="Arial" w:cs="Arial"/>
        </w:rPr>
      </w:pPr>
      <w:r w:rsidRPr="00C541E9">
        <w:rPr>
          <w:rFonts w:ascii="Arial" w:hAnsi="Arial" w:cs="Arial"/>
        </w:rPr>
        <w:t xml:space="preserve">Název/firma: </w:t>
      </w:r>
      <w:r w:rsidRPr="00C541E9">
        <w:rPr>
          <w:rFonts w:ascii="Arial" w:hAnsi="Arial" w:cs="Arial"/>
        </w:rPr>
        <w:tab/>
      </w:r>
      <w:r w:rsidR="006C26B7" w:rsidRPr="00C541E9">
        <w:rPr>
          <w:rFonts w:ascii="Arial" w:hAnsi="Arial" w:cs="Arial"/>
          <w:b/>
        </w:rPr>
        <w:t>…………………………</w:t>
      </w:r>
      <w:r w:rsidRPr="00C541E9">
        <w:rPr>
          <w:rFonts w:ascii="Arial" w:hAnsi="Arial" w:cs="Arial"/>
          <w:b/>
        </w:rPr>
        <w:t xml:space="preserve"> </w:t>
      </w:r>
    </w:p>
    <w:p w14:paraId="2998B463" w14:textId="77777777" w:rsidR="00BD467E" w:rsidRPr="00C541E9" w:rsidRDefault="00BD467E" w:rsidP="004077D2">
      <w:pPr>
        <w:widowControl w:val="0"/>
        <w:tabs>
          <w:tab w:val="left" w:pos="3402"/>
        </w:tabs>
        <w:spacing w:after="0" w:line="240" w:lineRule="auto"/>
        <w:ind w:left="425"/>
        <w:jc w:val="both"/>
        <w:rPr>
          <w:rFonts w:ascii="Arial" w:hAnsi="Arial" w:cs="Arial"/>
        </w:rPr>
      </w:pPr>
      <w:r w:rsidRPr="00C541E9">
        <w:rPr>
          <w:rFonts w:ascii="Arial" w:hAnsi="Arial" w:cs="Arial"/>
        </w:rPr>
        <w:t xml:space="preserve">Sídlo: </w:t>
      </w:r>
      <w:r w:rsidRPr="00C541E9">
        <w:rPr>
          <w:rFonts w:ascii="Arial" w:hAnsi="Arial" w:cs="Arial"/>
        </w:rPr>
        <w:tab/>
      </w:r>
      <w:r w:rsidR="006C26B7" w:rsidRPr="00C541E9">
        <w:rPr>
          <w:rFonts w:ascii="Arial" w:hAnsi="Arial" w:cs="Arial"/>
        </w:rPr>
        <w:t>…………………</w:t>
      </w:r>
      <w:r w:rsidRPr="00C541E9">
        <w:rPr>
          <w:rFonts w:ascii="Arial" w:hAnsi="Arial" w:cs="Arial"/>
        </w:rPr>
        <w:t xml:space="preserve"> </w:t>
      </w:r>
    </w:p>
    <w:p w14:paraId="624D021E" w14:textId="77777777" w:rsidR="00BD467E" w:rsidRPr="00C541E9" w:rsidRDefault="00BD467E" w:rsidP="004077D2">
      <w:pPr>
        <w:widowControl w:val="0"/>
        <w:tabs>
          <w:tab w:val="left" w:pos="3402"/>
        </w:tabs>
        <w:spacing w:after="0" w:line="240" w:lineRule="auto"/>
        <w:ind w:left="425"/>
        <w:jc w:val="both"/>
        <w:rPr>
          <w:rFonts w:ascii="Arial" w:hAnsi="Arial" w:cs="Arial"/>
        </w:rPr>
      </w:pPr>
      <w:r w:rsidRPr="00C541E9">
        <w:rPr>
          <w:rFonts w:ascii="Arial" w:hAnsi="Arial" w:cs="Arial"/>
        </w:rPr>
        <w:t>IČ:</w:t>
      </w:r>
      <w:r w:rsidRPr="00C541E9">
        <w:rPr>
          <w:rFonts w:ascii="Arial" w:hAnsi="Arial" w:cs="Arial"/>
        </w:rPr>
        <w:tab/>
      </w:r>
      <w:r w:rsidR="006C26B7" w:rsidRPr="00C541E9">
        <w:rPr>
          <w:rFonts w:ascii="Arial" w:hAnsi="Arial" w:cs="Arial"/>
        </w:rPr>
        <w:t>…………………</w:t>
      </w:r>
    </w:p>
    <w:p w14:paraId="3F573607" w14:textId="77777777" w:rsidR="00BD467E" w:rsidRPr="00C541E9" w:rsidRDefault="00BD467E" w:rsidP="004077D2">
      <w:pPr>
        <w:widowControl w:val="0"/>
        <w:tabs>
          <w:tab w:val="left" w:pos="3402"/>
        </w:tabs>
        <w:spacing w:after="0" w:line="240" w:lineRule="auto"/>
        <w:ind w:left="425"/>
        <w:jc w:val="both"/>
        <w:rPr>
          <w:rFonts w:ascii="Arial" w:hAnsi="Arial" w:cs="Arial"/>
        </w:rPr>
      </w:pPr>
      <w:r w:rsidRPr="00C541E9">
        <w:rPr>
          <w:rFonts w:ascii="Arial" w:hAnsi="Arial" w:cs="Arial"/>
        </w:rPr>
        <w:t>DIČ:</w:t>
      </w:r>
      <w:r w:rsidRPr="00C541E9">
        <w:rPr>
          <w:rFonts w:ascii="Arial" w:hAnsi="Arial" w:cs="Arial"/>
        </w:rPr>
        <w:tab/>
      </w:r>
      <w:r w:rsidR="006C26B7" w:rsidRPr="00C541E9">
        <w:rPr>
          <w:rFonts w:ascii="Arial" w:hAnsi="Arial" w:cs="Arial"/>
        </w:rPr>
        <w:t>…………………</w:t>
      </w:r>
    </w:p>
    <w:p w14:paraId="0FC0916C" w14:textId="77777777" w:rsidR="006C26B7" w:rsidRPr="00C541E9" w:rsidRDefault="00BD467E" w:rsidP="004077D2">
      <w:pPr>
        <w:widowControl w:val="0"/>
        <w:tabs>
          <w:tab w:val="left" w:pos="3402"/>
        </w:tabs>
        <w:spacing w:after="0" w:line="240" w:lineRule="auto"/>
        <w:ind w:left="425"/>
        <w:jc w:val="both"/>
        <w:rPr>
          <w:rFonts w:ascii="Arial" w:hAnsi="Arial" w:cs="Arial"/>
        </w:rPr>
      </w:pPr>
      <w:r w:rsidRPr="00C541E9">
        <w:rPr>
          <w:rFonts w:ascii="Arial" w:hAnsi="Arial" w:cs="Arial"/>
        </w:rPr>
        <w:t>Zastoupen:</w:t>
      </w:r>
      <w:r w:rsidRPr="00C541E9">
        <w:rPr>
          <w:rFonts w:ascii="Arial" w:hAnsi="Arial" w:cs="Arial"/>
        </w:rPr>
        <w:tab/>
      </w:r>
      <w:r w:rsidR="006C26B7" w:rsidRPr="00C541E9">
        <w:rPr>
          <w:rFonts w:ascii="Arial" w:hAnsi="Arial" w:cs="Arial"/>
        </w:rPr>
        <w:t xml:space="preserve">………………… </w:t>
      </w:r>
    </w:p>
    <w:p w14:paraId="69979EC5" w14:textId="77777777" w:rsidR="00BD467E" w:rsidRPr="00C541E9" w:rsidRDefault="00BD467E" w:rsidP="004077D2">
      <w:pPr>
        <w:widowControl w:val="0"/>
        <w:tabs>
          <w:tab w:val="left" w:pos="3402"/>
        </w:tabs>
        <w:spacing w:after="0" w:line="240" w:lineRule="auto"/>
        <w:ind w:left="425"/>
        <w:jc w:val="both"/>
        <w:rPr>
          <w:rFonts w:ascii="Arial" w:eastAsia="Times New Roman" w:hAnsi="Arial" w:cs="Arial"/>
        </w:rPr>
      </w:pPr>
      <w:r w:rsidRPr="00C541E9">
        <w:rPr>
          <w:rFonts w:ascii="Arial" w:hAnsi="Arial" w:cs="Arial"/>
        </w:rPr>
        <w:t xml:space="preserve">Zápis v obchodním rejstříku: </w:t>
      </w:r>
      <w:r w:rsidRPr="00C541E9">
        <w:rPr>
          <w:rFonts w:ascii="Arial" w:hAnsi="Arial" w:cs="Arial"/>
        </w:rPr>
        <w:tab/>
      </w:r>
      <w:r w:rsidR="006C26B7" w:rsidRPr="00C541E9">
        <w:rPr>
          <w:rFonts w:ascii="Arial" w:hAnsi="Arial" w:cs="Arial"/>
        </w:rPr>
        <w:t>…………………</w:t>
      </w:r>
      <w:r w:rsidRPr="00C541E9">
        <w:rPr>
          <w:rFonts w:ascii="Arial" w:hAnsi="Arial" w:cs="Arial"/>
        </w:rPr>
        <w:t xml:space="preserve">, vložka </w:t>
      </w:r>
      <w:r w:rsidR="006C26B7" w:rsidRPr="00C541E9">
        <w:rPr>
          <w:rFonts w:ascii="Arial" w:hAnsi="Arial" w:cs="Arial"/>
        </w:rPr>
        <w:t>..</w:t>
      </w:r>
      <w:r w:rsidRPr="00C541E9">
        <w:rPr>
          <w:rFonts w:ascii="Arial" w:hAnsi="Arial" w:cs="Arial"/>
        </w:rPr>
        <w:t xml:space="preserve">., oddíl </w:t>
      </w:r>
      <w:r w:rsidR="006C26B7" w:rsidRPr="00C541E9">
        <w:rPr>
          <w:rFonts w:ascii="Arial" w:hAnsi="Arial" w:cs="Arial"/>
        </w:rPr>
        <w:t>…………………</w:t>
      </w:r>
    </w:p>
    <w:p w14:paraId="78B2D0CB" w14:textId="77777777" w:rsidR="00BD467E" w:rsidRPr="00C541E9" w:rsidRDefault="00BD467E" w:rsidP="004077D2">
      <w:pPr>
        <w:widowControl w:val="0"/>
        <w:tabs>
          <w:tab w:val="left" w:pos="3402"/>
        </w:tabs>
        <w:spacing w:after="0" w:line="240" w:lineRule="auto"/>
        <w:ind w:left="425"/>
        <w:jc w:val="both"/>
        <w:rPr>
          <w:rFonts w:ascii="Arial" w:hAnsi="Arial" w:cs="Arial"/>
        </w:rPr>
      </w:pPr>
      <w:r w:rsidRPr="00C541E9">
        <w:rPr>
          <w:rFonts w:ascii="Arial" w:eastAsia="Times New Roman" w:hAnsi="Arial" w:cs="Arial"/>
        </w:rPr>
        <w:t>Bankovní spojení:</w:t>
      </w:r>
      <w:r w:rsidRPr="00C541E9">
        <w:rPr>
          <w:rFonts w:ascii="Arial" w:eastAsia="Times New Roman" w:hAnsi="Arial" w:cs="Arial"/>
        </w:rPr>
        <w:tab/>
      </w:r>
      <w:r w:rsidR="006C26B7" w:rsidRPr="00C541E9">
        <w:rPr>
          <w:rFonts w:ascii="Arial" w:hAnsi="Arial" w:cs="Arial"/>
        </w:rPr>
        <w:t>……………………….</w:t>
      </w:r>
    </w:p>
    <w:p w14:paraId="7F00E4CB" w14:textId="77777777" w:rsidR="006C26B7" w:rsidRPr="00C541E9" w:rsidRDefault="006C26B7" w:rsidP="004077D2">
      <w:pPr>
        <w:widowControl w:val="0"/>
        <w:tabs>
          <w:tab w:val="left" w:pos="3402"/>
        </w:tabs>
        <w:spacing w:after="0" w:line="240" w:lineRule="auto"/>
        <w:ind w:left="3402" w:hanging="2977"/>
        <w:jc w:val="both"/>
        <w:rPr>
          <w:rFonts w:ascii="Arial" w:hAnsi="Arial" w:cs="Arial"/>
        </w:rPr>
      </w:pPr>
      <w:r w:rsidRPr="00C541E9">
        <w:rPr>
          <w:rFonts w:ascii="Arial" w:hAnsi="Arial" w:cs="Arial"/>
        </w:rPr>
        <w:t>Kontaktní osoby:</w:t>
      </w:r>
      <w:r w:rsidRPr="00C541E9">
        <w:rPr>
          <w:rFonts w:ascii="Arial" w:hAnsi="Arial" w:cs="Arial"/>
        </w:rPr>
        <w:tab/>
        <w:t>…………</w:t>
      </w:r>
      <w:proofErr w:type="gramStart"/>
      <w:r w:rsidRPr="00C541E9">
        <w:rPr>
          <w:rFonts w:ascii="Arial" w:hAnsi="Arial" w:cs="Arial"/>
        </w:rPr>
        <w:t>…….</w:t>
      </w:r>
      <w:proofErr w:type="gramEnd"/>
      <w:r w:rsidRPr="00C541E9">
        <w:rPr>
          <w:rFonts w:ascii="Arial" w:hAnsi="Arial" w:cs="Arial"/>
        </w:rPr>
        <w:t>.</w:t>
      </w:r>
    </w:p>
    <w:p w14:paraId="6056330F" w14:textId="77777777" w:rsidR="006C26B7" w:rsidRPr="00C541E9" w:rsidRDefault="006C26B7" w:rsidP="004077D2">
      <w:pPr>
        <w:widowControl w:val="0"/>
        <w:tabs>
          <w:tab w:val="left" w:pos="3402"/>
        </w:tabs>
        <w:spacing w:after="0" w:line="240" w:lineRule="auto"/>
        <w:ind w:left="3402" w:hanging="2977"/>
        <w:jc w:val="both"/>
        <w:rPr>
          <w:rFonts w:ascii="Arial" w:hAnsi="Arial" w:cs="Arial"/>
        </w:rPr>
      </w:pPr>
      <w:r w:rsidRPr="00C541E9">
        <w:rPr>
          <w:rFonts w:ascii="Arial" w:hAnsi="Arial" w:cs="Arial"/>
        </w:rPr>
        <w:tab/>
        <w:t>tel. ………</w:t>
      </w:r>
      <w:proofErr w:type="gramStart"/>
      <w:r w:rsidRPr="00C541E9">
        <w:rPr>
          <w:rFonts w:ascii="Arial" w:hAnsi="Arial" w:cs="Arial"/>
        </w:rPr>
        <w:t>…….</w:t>
      </w:r>
      <w:proofErr w:type="gramEnd"/>
      <w:r w:rsidRPr="00C541E9">
        <w:rPr>
          <w:rFonts w:ascii="Arial" w:hAnsi="Arial" w:cs="Arial"/>
        </w:rPr>
        <w:t xml:space="preserve">.  </w:t>
      </w:r>
    </w:p>
    <w:p w14:paraId="65F1B544" w14:textId="77777777" w:rsidR="006C26B7" w:rsidRPr="00C541E9" w:rsidRDefault="006C26B7" w:rsidP="004077D2">
      <w:pPr>
        <w:widowControl w:val="0"/>
        <w:tabs>
          <w:tab w:val="left" w:pos="3402"/>
        </w:tabs>
        <w:spacing w:after="0" w:line="240" w:lineRule="auto"/>
        <w:ind w:left="3402" w:hanging="2977"/>
        <w:jc w:val="both"/>
        <w:rPr>
          <w:rFonts w:ascii="Arial" w:hAnsi="Arial" w:cs="Arial"/>
        </w:rPr>
      </w:pPr>
      <w:r w:rsidRPr="00C541E9">
        <w:rPr>
          <w:rFonts w:ascii="Arial" w:hAnsi="Arial" w:cs="Arial"/>
        </w:rPr>
        <w:tab/>
        <w:t>e-mail: ………………………</w:t>
      </w:r>
    </w:p>
    <w:p w14:paraId="04C3E459" w14:textId="77777777" w:rsidR="00BD467E" w:rsidRPr="00E433D1" w:rsidRDefault="00BD467E" w:rsidP="004077D2">
      <w:pPr>
        <w:widowControl w:val="0"/>
        <w:tabs>
          <w:tab w:val="left" w:pos="2835"/>
          <w:tab w:val="left" w:pos="3402"/>
        </w:tabs>
        <w:spacing w:after="0" w:line="240" w:lineRule="auto"/>
        <w:ind w:left="426"/>
        <w:jc w:val="both"/>
        <w:rPr>
          <w:rFonts w:ascii="Arial" w:eastAsia="Times New Roman" w:hAnsi="Arial" w:cs="Arial"/>
          <w:i/>
          <w:iCs/>
        </w:rPr>
      </w:pPr>
      <w:r w:rsidRPr="00C541E9">
        <w:rPr>
          <w:rFonts w:ascii="Arial" w:eastAsia="Times New Roman" w:hAnsi="Arial" w:cs="Arial"/>
        </w:rPr>
        <w:t>Datová schránka</w:t>
      </w:r>
      <w:r w:rsidRPr="00C541E9">
        <w:rPr>
          <w:rFonts w:ascii="Arial" w:eastAsia="Times New Roman" w:hAnsi="Arial" w:cs="Arial"/>
        </w:rPr>
        <w:tab/>
      </w:r>
      <w:r w:rsidRPr="00C541E9">
        <w:rPr>
          <w:rFonts w:ascii="Arial" w:eastAsia="Times New Roman" w:hAnsi="Arial" w:cs="Arial"/>
        </w:rPr>
        <w:tab/>
      </w:r>
      <w:r w:rsidR="006C26B7" w:rsidRPr="00C541E9">
        <w:rPr>
          <w:rFonts w:ascii="Arial" w:hAnsi="Arial" w:cs="Arial"/>
        </w:rPr>
        <w:t>…………</w:t>
      </w:r>
      <w:proofErr w:type="gramStart"/>
      <w:r w:rsidR="006C26B7" w:rsidRPr="00C541E9">
        <w:rPr>
          <w:rFonts w:ascii="Arial" w:hAnsi="Arial" w:cs="Arial"/>
        </w:rPr>
        <w:t>…….</w:t>
      </w:r>
      <w:proofErr w:type="gramEnd"/>
      <w:r w:rsidR="006C26B7" w:rsidRPr="00C541E9">
        <w:rPr>
          <w:rFonts w:ascii="Arial" w:hAnsi="Arial" w:cs="Arial"/>
        </w:rPr>
        <w:t>.</w:t>
      </w:r>
    </w:p>
    <w:p w14:paraId="6A1BDA5C" w14:textId="77777777" w:rsidR="00BD467E" w:rsidRPr="00E433D1" w:rsidRDefault="00BD467E" w:rsidP="004077D2">
      <w:pPr>
        <w:widowControl w:val="0"/>
        <w:tabs>
          <w:tab w:val="left" w:pos="2835"/>
          <w:tab w:val="left" w:pos="3402"/>
        </w:tabs>
        <w:spacing w:after="0" w:line="240" w:lineRule="auto"/>
        <w:jc w:val="both"/>
        <w:rPr>
          <w:rFonts w:ascii="Arial" w:eastAsia="Times New Roman" w:hAnsi="Arial" w:cs="Arial"/>
        </w:rPr>
      </w:pPr>
    </w:p>
    <w:p w14:paraId="4994E5D2" w14:textId="77777777" w:rsidR="00BD467E" w:rsidRPr="00E433D1" w:rsidRDefault="00BD467E" w:rsidP="004077D2">
      <w:pPr>
        <w:widowControl w:val="0"/>
        <w:tabs>
          <w:tab w:val="left" w:pos="2835"/>
          <w:tab w:val="left" w:pos="3402"/>
        </w:tabs>
        <w:spacing w:after="0" w:line="240" w:lineRule="auto"/>
        <w:ind w:left="426"/>
        <w:jc w:val="both"/>
        <w:rPr>
          <w:rFonts w:ascii="Arial" w:eastAsia="Times New Roman" w:hAnsi="Arial" w:cs="Arial"/>
        </w:rPr>
      </w:pPr>
      <w:r w:rsidRPr="00E433D1">
        <w:rPr>
          <w:rFonts w:ascii="Arial" w:eastAsia="Times New Roman" w:hAnsi="Arial" w:cs="Arial"/>
        </w:rPr>
        <w:t>(dále jen jako „</w:t>
      </w:r>
      <w:r w:rsidRPr="00E433D1">
        <w:rPr>
          <w:rFonts w:ascii="Arial" w:eastAsia="Times New Roman" w:hAnsi="Arial" w:cs="Arial"/>
          <w:b/>
          <w:bCs/>
          <w:i/>
          <w:iCs/>
        </w:rPr>
        <w:t>Zhotovitel</w:t>
      </w:r>
      <w:r w:rsidRPr="00E433D1">
        <w:rPr>
          <w:rFonts w:ascii="Arial" w:eastAsia="Times New Roman" w:hAnsi="Arial" w:cs="Arial"/>
        </w:rPr>
        <w:t>“)</w:t>
      </w:r>
    </w:p>
    <w:p w14:paraId="7041806E" w14:textId="77777777" w:rsidR="00BD467E" w:rsidRPr="006C26B7" w:rsidRDefault="00BD467E" w:rsidP="004077D2">
      <w:pPr>
        <w:widowControl w:val="0"/>
        <w:tabs>
          <w:tab w:val="left" w:pos="2835"/>
          <w:tab w:val="left" w:pos="3402"/>
        </w:tabs>
        <w:spacing w:after="0" w:line="240" w:lineRule="auto"/>
        <w:jc w:val="both"/>
        <w:rPr>
          <w:rFonts w:ascii="Arial" w:eastAsia="Times New Roman" w:hAnsi="Arial" w:cs="Arial"/>
          <w:color w:val="FF0000"/>
        </w:rPr>
      </w:pPr>
    </w:p>
    <w:p w14:paraId="1BE8DF52" w14:textId="77777777" w:rsidR="00BD467E" w:rsidRPr="006C26B7" w:rsidRDefault="00BD467E" w:rsidP="004077D2">
      <w:pPr>
        <w:widowControl w:val="0"/>
        <w:tabs>
          <w:tab w:val="left" w:pos="2835"/>
        </w:tabs>
        <w:spacing w:after="0" w:line="240" w:lineRule="auto"/>
        <w:ind w:left="426"/>
        <w:jc w:val="center"/>
        <w:rPr>
          <w:rFonts w:ascii="Arial" w:eastAsia="Times New Roman" w:hAnsi="Arial" w:cs="Arial"/>
          <w:sz w:val="28"/>
          <w:szCs w:val="28"/>
        </w:rPr>
      </w:pPr>
      <w:bookmarkStart w:id="0" w:name="_Hlk25066408"/>
      <w:bookmarkStart w:id="1" w:name="_Hlk25067026"/>
      <w:r w:rsidRPr="006C26B7">
        <w:rPr>
          <w:rFonts w:ascii="Arial" w:eastAsia="Times New Roman" w:hAnsi="Arial" w:cs="Arial"/>
          <w:sz w:val="28"/>
          <w:szCs w:val="28"/>
        </w:rPr>
        <w:t xml:space="preserve">Veřejná zakázka: </w:t>
      </w:r>
    </w:p>
    <w:p w14:paraId="4FCBFADF" w14:textId="77777777" w:rsidR="00BD467E" w:rsidRPr="006C26B7" w:rsidRDefault="00BD467E" w:rsidP="004077D2">
      <w:pPr>
        <w:widowControl w:val="0"/>
        <w:tabs>
          <w:tab w:val="left" w:pos="2835"/>
        </w:tabs>
        <w:spacing w:after="0" w:line="240" w:lineRule="auto"/>
        <w:ind w:left="426"/>
        <w:jc w:val="center"/>
        <w:rPr>
          <w:rFonts w:ascii="Arial" w:eastAsia="Times New Roman" w:hAnsi="Arial" w:cs="Arial"/>
          <w:color w:val="FF0000"/>
          <w:sz w:val="28"/>
          <w:szCs w:val="28"/>
        </w:rPr>
      </w:pPr>
    </w:p>
    <w:bookmarkEnd w:id="0"/>
    <w:p w14:paraId="185FDAD6" w14:textId="77777777" w:rsidR="00291B06" w:rsidRDefault="000C2126" w:rsidP="004077D2">
      <w:pPr>
        <w:widowControl w:val="0"/>
        <w:tabs>
          <w:tab w:val="left" w:pos="2835"/>
        </w:tabs>
        <w:spacing w:after="0" w:line="240" w:lineRule="auto"/>
        <w:ind w:left="426"/>
        <w:jc w:val="center"/>
        <w:rPr>
          <w:rFonts w:ascii="Arial" w:eastAsia="Times New Roman" w:hAnsi="Arial" w:cs="Arial"/>
          <w:b/>
          <w:bCs/>
          <w:sz w:val="28"/>
          <w:szCs w:val="28"/>
        </w:rPr>
      </w:pPr>
      <w:r w:rsidRPr="000C2126">
        <w:rPr>
          <w:rFonts w:ascii="Arial" w:eastAsia="Times New Roman" w:hAnsi="Arial" w:cs="Arial"/>
          <w:b/>
          <w:bCs/>
          <w:sz w:val="28"/>
          <w:szCs w:val="28"/>
        </w:rPr>
        <w:t>„</w:t>
      </w:r>
      <w:bookmarkStart w:id="2" w:name="_Hlk64539146"/>
      <w:r w:rsidR="004A356D" w:rsidRPr="000C2126">
        <w:rPr>
          <w:rFonts w:ascii="Arial" w:eastAsia="Times New Roman" w:hAnsi="Arial" w:cs="Arial"/>
          <w:b/>
          <w:bCs/>
          <w:sz w:val="28"/>
          <w:szCs w:val="28"/>
        </w:rPr>
        <w:t>NOV</w:t>
      </w:r>
      <w:r w:rsidR="00E67E57">
        <w:rPr>
          <w:rFonts w:ascii="Arial" w:eastAsia="Times New Roman" w:hAnsi="Arial" w:cs="Arial"/>
          <w:b/>
          <w:bCs/>
          <w:sz w:val="28"/>
          <w:szCs w:val="28"/>
        </w:rPr>
        <w:t>Á</w:t>
      </w:r>
      <w:r w:rsidR="004A356D" w:rsidRPr="000C2126">
        <w:rPr>
          <w:rFonts w:ascii="Arial" w:eastAsia="Times New Roman" w:hAnsi="Arial" w:cs="Arial"/>
          <w:b/>
          <w:bCs/>
          <w:sz w:val="28"/>
          <w:szCs w:val="28"/>
        </w:rPr>
        <w:t xml:space="preserve"> ZÁKLADNÍ ŠKOL</w:t>
      </w:r>
      <w:r w:rsidR="00E67E57">
        <w:rPr>
          <w:rFonts w:ascii="Arial" w:eastAsia="Times New Roman" w:hAnsi="Arial" w:cs="Arial"/>
          <w:b/>
          <w:bCs/>
          <w:sz w:val="28"/>
          <w:szCs w:val="28"/>
        </w:rPr>
        <w:t>A</w:t>
      </w:r>
      <w:r w:rsidR="004A356D" w:rsidRPr="000C2126">
        <w:rPr>
          <w:rFonts w:ascii="Arial" w:eastAsia="Times New Roman" w:hAnsi="Arial" w:cs="Arial"/>
          <w:b/>
          <w:bCs/>
          <w:sz w:val="28"/>
          <w:szCs w:val="28"/>
        </w:rPr>
        <w:t> KOMOŘAN</w:t>
      </w:r>
      <w:r w:rsidR="00E67E57">
        <w:rPr>
          <w:rFonts w:ascii="Arial" w:eastAsia="Times New Roman" w:hAnsi="Arial" w:cs="Arial"/>
          <w:b/>
          <w:bCs/>
          <w:sz w:val="28"/>
          <w:szCs w:val="28"/>
        </w:rPr>
        <w:t>Y</w:t>
      </w:r>
      <w:bookmarkEnd w:id="2"/>
    </w:p>
    <w:p w14:paraId="5F640BAF" w14:textId="7CD527AC" w:rsidR="00BD467E" w:rsidRPr="000C2126" w:rsidRDefault="00D81037" w:rsidP="004077D2">
      <w:pPr>
        <w:widowControl w:val="0"/>
        <w:tabs>
          <w:tab w:val="left" w:pos="2835"/>
        </w:tabs>
        <w:spacing w:after="0" w:line="240" w:lineRule="auto"/>
        <w:ind w:left="426"/>
        <w:jc w:val="center"/>
        <w:rPr>
          <w:rFonts w:ascii="Arial" w:eastAsia="Times New Roman" w:hAnsi="Arial" w:cs="Arial"/>
          <w:b/>
          <w:bCs/>
          <w:sz w:val="24"/>
          <w:szCs w:val="24"/>
        </w:rPr>
      </w:pPr>
      <w:r>
        <w:rPr>
          <w:rFonts w:ascii="Arial" w:eastAsia="Times New Roman" w:hAnsi="Arial" w:cs="Arial"/>
          <w:b/>
          <w:bCs/>
          <w:sz w:val="28"/>
          <w:szCs w:val="28"/>
        </w:rPr>
        <w:t xml:space="preserve">– zpracování projektové dokumentace </w:t>
      </w:r>
      <w:r w:rsidR="000C2126" w:rsidRPr="000C2126">
        <w:rPr>
          <w:rFonts w:ascii="Arial" w:eastAsia="Times New Roman" w:hAnsi="Arial" w:cs="Arial"/>
          <w:b/>
          <w:bCs/>
          <w:sz w:val="28"/>
          <w:szCs w:val="28"/>
        </w:rPr>
        <w:t>“</w:t>
      </w:r>
    </w:p>
    <w:bookmarkEnd w:id="1"/>
    <w:p w14:paraId="1C212E24" w14:textId="77777777" w:rsidR="00BD467E" w:rsidRPr="006C26B7" w:rsidRDefault="00BD467E" w:rsidP="004077D2">
      <w:pPr>
        <w:widowControl w:val="0"/>
        <w:tabs>
          <w:tab w:val="left" w:pos="2835"/>
        </w:tabs>
        <w:spacing w:after="0" w:line="240" w:lineRule="auto"/>
        <w:ind w:left="426"/>
        <w:jc w:val="center"/>
        <w:rPr>
          <w:rFonts w:ascii="Arial" w:eastAsia="Times New Roman" w:hAnsi="Arial" w:cs="Arial"/>
          <w:b/>
          <w:bCs/>
          <w:color w:val="FF0000"/>
          <w:sz w:val="24"/>
          <w:szCs w:val="24"/>
        </w:rPr>
      </w:pPr>
    </w:p>
    <w:p w14:paraId="3FF3CE54" w14:textId="77777777" w:rsidR="00BD467E" w:rsidRPr="00E433D1" w:rsidRDefault="00BD467E" w:rsidP="004077D2">
      <w:pPr>
        <w:widowControl w:val="0"/>
        <w:tabs>
          <w:tab w:val="left" w:pos="2835"/>
        </w:tabs>
        <w:spacing w:after="0" w:line="240" w:lineRule="auto"/>
        <w:ind w:left="426"/>
        <w:jc w:val="center"/>
        <w:rPr>
          <w:rFonts w:ascii="Arial" w:eastAsia="Times New Roman" w:hAnsi="Arial" w:cs="Arial"/>
        </w:rPr>
      </w:pPr>
      <w:r w:rsidRPr="00E433D1">
        <w:rPr>
          <w:rFonts w:ascii="Arial" w:eastAsia="Times New Roman" w:hAnsi="Arial" w:cs="Arial"/>
        </w:rPr>
        <w:t>zadávaná v zadávacím řízení v souladu se ZZVZ.</w:t>
      </w:r>
    </w:p>
    <w:p w14:paraId="073F4FA6" w14:textId="77777777" w:rsidR="00BD467E" w:rsidRPr="006C26B7" w:rsidRDefault="00BD467E" w:rsidP="004077D2">
      <w:pPr>
        <w:widowControl w:val="0"/>
        <w:tabs>
          <w:tab w:val="left" w:pos="2835"/>
        </w:tabs>
        <w:spacing w:after="0" w:line="240" w:lineRule="auto"/>
        <w:ind w:left="426"/>
        <w:jc w:val="both"/>
        <w:rPr>
          <w:rFonts w:ascii="Arial" w:eastAsia="Times New Roman" w:hAnsi="Arial" w:cs="Arial"/>
          <w:color w:val="FF0000"/>
        </w:rPr>
      </w:pPr>
    </w:p>
    <w:p w14:paraId="22DF52B2" w14:textId="77777777" w:rsidR="00BD467E" w:rsidRPr="00E433D1" w:rsidRDefault="00BD467E" w:rsidP="004077D2">
      <w:pPr>
        <w:pageBreakBefore/>
        <w:widowControl w:val="0"/>
        <w:spacing w:after="0" w:line="240" w:lineRule="auto"/>
        <w:jc w:val="both"/>
        <w:rPr>
          <w:rFonts w:ascii="Arial" w:eastAsia="Times New Roman" w:hAnsi="Arial" w:cs="Arial"/>
        </w:rPr>
      </w:pPr>
      <w:r w:rsidRPr="00E433D1">
        <w:rPr>
          <w:rFonts w:ascii="Arial" w:eastAsia="Times New Roman" w:hAnsi="Arial" w:cs="Arial"/>
        </w:rPr>
        <w:lastRenderedPageBreak/>
        <w:t>Smluvní strany níže uvedeného dne, měsíce a roku sjednaly následující:</w:t>
      </w:r>
    </w:p>
    <w:p w14:paraId="6C7443C3" w14:textId="77777777" w:rsidR="00BD467E" w:rsidRPr="006C26B7" w:rsidRDefault="00BD467E" w:rsidP="004077D2">
      <w:pPr>
        <w:widowControl w:val="0"/>
        <w:spacing w:after="0" w:line="240" w:lineRule="auto"/>
        <w:jc w:val="both"/>
        <w:rPr>
          <w:rFonts w:ascii="Arial" w:eastAsia="Times New Roman" w:hAnsi="Arial" w:cs="Arial"/>
          <w:color w:val="FF0000"/>
        </w:rPr>
      </w:pPr>
    </w:p>
    <w:p w14:paraId="43588C85" w14:textId="77777777" w:rsidR="00BD467E" w:rsidRPr="00E433D1" w:rsidRDefault="00BD467E" w:rsidP="004077D2">
      <w:pPr>
        <w:widowControl w:val="0"/>
        <w:spacing w:after="0" w:line="240" w:lineRule="auto"/>
        <w:jc w:val="center"/>
        <w:rPr>
          <w:rFonts w:ascii="Arial" w:hAnsi="Arial" w:cs="Arial"/>
          <w:b/>
          <w:bCs/>
        </w:rPr>
      </w:pPr>
      <w:r w:rsidRPr="00E433D1">
        <w:rPr>
          <w:rFonts w:ascii="Arial" w:eastAsia="Times New Roman" w:hAnsi="Arial" w:cs="Arial"/>
          <w:b/>
          <w:bCs/>
        </w:rPr>
        <w:t>I.</w:t>
      </w:r>
    </w:p>
    <w:p w14:paraId="3713ADBF" w14:textId="77777777" w:rsidR="00BD467E" w:rsidRPr="00E433D1" w:rsidRDefault="00BD467E" w:rsidP="004077D2">
      <w:pPr>
        <w:widowControl w:val="0"/>
        <w:spacing w:after="0" w:line="240" w:lineRule="auto"/>
        <w:jc w:val="center"/>
        <w:rPr>
          <w:rFonts w:ascii="Arial" w:eastAsia="Times New Roman" w:hAnsi="Arial" w:cs="Arial"/>
        </w:rPr>
      </w:pPr>
      <w:r w:rsidRPr="00E433D1">
        <w:rPr>
          <w:rFonts w:ascii="Arial" w:hAnsi="Arial" w:cs="Arial"/>
          <w:b/>
          <w:bCs/>
        </w:rPr>
        <w:t>Definice</w:t>
      </w:r>
    </w:p>
    <w:p w14:paraId="08FD53A7" w14:textId="77777777" w:rsidR="00BD467E" w:rsidRPr="000C2126" w:rsidRDefault="00BD467E" w:rsidP="004077D2">
      <w:pPr>
        <w:widowControl w:val="0"/>
        <w:spacing w:after="0" w:line="240" w:lineRule="auto"/>
        <w:jc w:val="both"/>
        <w:rPr>
          <w:rFonts w:ascii="Arial" w:eastAsia="Times New Roman" w:hAnsi="Arial" w:cs="Arial"/>
        </w:rPr>
      </w:pPr>
    </w:p>
    <w:p w14:paraId="797EEA48" w14:textId="77777777" w:rsidR="00BD467E" w:rsidRPr="000C2126" w:rsidRDefault="00BD467E" w:rsidP="004077D2">
      <w:pPr>
        <w:pStyle w:val="OdstavecII"/>
        <w:keepNext w:val="0"/>
        <w:widowControl w:val="0"/>
        <w:numPr>
          <w:ilvl w:val="0"/>
          <w:numId w:val="15"/>
        </w:numPr>
        <w:spacing w:after="0" w:line="240" w:lineRule="auto"/>
        <w:rPr>
          <w:rFonts w:ascii="Arial" w:hAnsi="Arial" w:cs="Arial"/>
          <w:color w:val="auto"/>
        </w:rPr>
      </w:pPr>
      <w:r w:rsidRPr="000C2126">
        <w:rPr>
          <w:rFonts w:ascii="Arial" w:hAnsi="Arial" w:cs="Arial"/>
          <w:color w:val="auto"/>
        </w:rPr>
        <w:t>Ve Smlouvě se rozumí:</w:t>
      </w:r>
    </w:p>
    <w:p w14:paraId="14EECA57" w14:textId="77777777" w:rsidR="00BD467E" w:rsidRPr="000C2126" w:rsidRDefault="00BD467E" w:rsidP="004077D2">
      <w:pPr>
        <w:pStyle w:val="OdstavecII"/>
        <w:keepNext w:val="0"/>
        <w:widowControl w:val="0"/>
        <w:spacing w:after="0" w:line="240" w:lineRule="auto"/>
        <w:ind w:left="360"/>
        <w:rPr>
          <w:rFonts w:ascii="Arial" w:hAnsi="Arial" w:cs="Arial"/>
          <w:color w:val="auto"/>
        </w:rPr>
      </w:pPr>
    </w:p>
    <w:p w14:paraId="27D51A96"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 xml:space="preserve">AD </w:t>
      </w:r>
      <w:r w:rsidRPr="000C2126">
        <w:rPr>
          <w:rFonts w:ascii="Arial" w:hAnsi="Arial"/>
        </w:rPr>
        <w:t>autorský dozor, tj. všechny výkony a činnosti o obsahu a rozsahu Zhotovitele uvedené v příslušné příloze Smlouvy;</w:t>
      </w:r>
    </w:p>
    <w:p w14:paraId="3569C210" w14:textId="77777777" w:rsidR="00BD467E" w:rsidRPr="000C2126" w:rsidRDefault="00BD467E" w:rsidP="004077D2">
      <w:pPr>
        <w:pStyle w:val="Psmeno"/>
        <w:keepNext w:val="0"/>
        <w:widowControl w:val="0"/>
        <w:spacing w:after="0" w:line="240" w:lineRule="auto"/>
        <w:ind w:left="851"/>
        <w:rPr>
          <w:rFonts w:ascii="Arial" w:hAnsi="Arial"/>
        </w:rPr>
      </w:pPr>
    </w:p>
    <w:p w14:paraId="3546A3EC"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AZ</w:t>
      </w:r>
      <w:r w:rsidRPr="000C2126">
        <w:rPr>
          <w:rFonts w:ascii="Arial" w:hAnsi="Arial"/>
        </w:rPr>
        <w:t xml:space="preserve"> zákon č. 121/2000 Sb., o právu autorském, o právech souvisejících s právem autorským a o změně některých zákonů (autorský zákon), ve znění pozdějších předpisů;</w:t>
      </w:r>
    </w:p>
    <w:p w14:paraId="720B72D7" w14:textId="77777777" w:rsidR="00BD467E" w:rsidRPr="000C2126" w:rsidRDefault="00BD467E" w:rsidP="004077D2">
      <w:pPr>
        <w:pStyle w:val="Psmeno"/>
        <w:keepNext w:val="0"/>
        <w:widowControl w:val="0"/>
        <w:spacing w:after="0" w:line="240" w:lineRule="auto"/>
        <w:ind w:left="993"/>
        <w:rPr>
          <w:rFonts w:ascii="Arial" w:hAnsi="Arial"/>
        </w:rPr>
      </w:pPr>
    </w:p>
    <w:p w14:paraId="3C41A7B4"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Cenou díla</w:t>
      </w:r>
      <w:r w:rsidRPr="000C2126">
        <w:rPr>
          <w:rFonts w:ascii="Arial" w:hAnsi="Arial"/>
        </w:rPr>
        <w:t xml:space="preserve"> částka, která náleží Zhotoviteli za řádné a včasné provedení Díla;</w:t>
      </w:r>
    </w:p>
    <w:p w14:paraId="3DCB7923" w14:textId="77777777" w:rsidR="00BD467E" w:rsidRPr="000C2126" w:rsidRDefault="00BD467E" w:rsidP="004077D2">
      <w:pPr>
        <w:pStyle w:val="Psmeno"/>
        <w:keepNext w:val="0"/>
        <w:widowControl w:val="0"/>
        <w:spacing w:after="0" w:line="240" w:lineRule="auto"/>
        <w:ind w:left="993"/>
        <w:rPr>
          <w:rFonts w:ascii="Arial" w:hAnsi="Arial"/>
        </w:rPr>
      </w:pPr>
    </w:p>
    <w:p w14:paraId="41F2F7E6"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 xml:space="preserve">Časovým harmonogramem </w:t>
      </w:r>
      <w:r w:rsidRPr="000C2126">
        <w:rPr>
          <w:rFonts w:ascii="Arial" w:hAnsi="Arial"/>
        </w:rPr>
        <w:t>dokument tvořící jednu z příloh Smlouvy;</w:t>
      </w:r>
    </w:p>
    <w:p w14:paraId="211D17A3" w14:textId="77777777" w:rsidR="00BD467E" w:rsidRPr="000C2126" w:rsidRDefault="00BD467E" w:rsidP="004077D2">
      <w:pPr>
        <w:pStyle w:val="Psmeno"/>
        <w:keepNext w:val="0"/>
        <w:widowControl w:val="0"/>
        <w:spacing w:after="0" w:line="240" w:lineRule="auto"/>
        <w:ind w:left="993"/>
        <w:rPr>
          <w:rFonts w:ascii="Arial" w:hAnsi="Arial"/>
        </w:rPr>
      </w:pPr>
    </w:p>
    <w:p w14:paraId="74207CF6"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 xml:space="preserve">ČSN </w:t>
      </w:r>
      <w:r w:rsidRPr="000C2126">
        <w:rPr>
          <w:rFonts w:ascii="Arial" w:hAnsi="Arial"/>
        </w:rPr>
        <w:t>technické normy vydané Úřadem pro technickou normalizaci, metrologii a státní zkušebnictví, resp. jeho právními předchůdci;</w:t>
      </w:r>
    </w:p>
    <w:p w14:paraId="1D66E4C7" w14:textId="77777777" w:rsidR="00BD467E" w:rsidRPr="000C2126" w:rsidRDefault="00BD467E" w:rsidP="004077D2">
      <w:pPr>
        <w:pStyle w:val="Psmeno"/>
        <w:keepNext w:val="0"/>
        <w:widowControl w:val="0"/>
        <w:spacing w:after="0" w:line="240" w:lineRule="auto"/>
        <w:ind w:left="993"/>
        <w:rPr>
          <w:rFonts w:ascii="Arial" w:hAnsi="Arial"/>
        </w:rPr>
      </w:pPr>
    </w:p>
    <w:p w14:paraId="0F636011"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b/>
        </w:rPr>
      </w:pPr>
      <w:r w:rsidRPr="000C2126">
        <w:rPr>
          <w:rFonts w:ascii="Arial" w:hAnsi="Arial"/>
          <w:b/>
        </w:rPr>
        <w:t>Dílem</w:t>
      </w:r>
      <w:r w:rsidRPr="000C2126">
        <w:rPr>
          <w:rFonts w:ascii="Arial" w:hAnsi="Arial"/>
        </w:rPr>
        <w:t xml:space="preserve"> soubor závazků Zhotovitele dle Smlouvy, zejména závazků vyhotovit PD, obstarat pravomocné Rozhodnutí a poskytnout AD; obstarání pravomocných Rozhodnutí (výkon inženýrské činnosti) a poskytnutí AD má charakter příkazu dle § 2430 OZ</w:t>
      </w:r>
      <w:r w:rsidR="00E433D1" w:rsidRPr="000C2126">
        <w:rPr>
          <w:rFonts w:ascii="Arial" w:hAnsi="Arial"/>
        </w:rPr>
        <w:t>;</w:t>
      </w:r>
    </w:p>
    <w:p w14:paraId="7269215F" w14:textId="77777777" w:rsidR="00BD467E" w:rsidRPr="000C2126" w:rsidRDefault="00BD467E" w:rsidP="004077D2">
      <w:pPr>
        <w:pStyle w:val="Psmeno"/>
        <w:keepNext w:val="0"/>
        <w:widowControl w:val="0"/>
        <w:spacing w:after="0" w:line="240" w:lineRule="auto"/>
        <w:ind w:left="993"/>
        <w:rPr>
          <w:rFonts w:ascii="Arial" w:hAnsi="Arial"/>
          <w:b/>
        </w:rPr>
      </w:pPr>
    </w:p>
    <w:p w14:paraId="4632385E"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b/>
        </w:rPr>
      </w:pPr>
      <w:r w:rsidRPr="000C2126">
        <w:rPr>
          <w:rFonts w:ascii="Arial" w:hAnsi="Arial"/>
          <w:b/>
        </w:rPr>
        <w:t xml:space="preserve">Dodavatelem </w:t>
      </w:r>
      <w:r w:rsidRPr="000C2126">
        <w:rPr>
          <w:rFonts w:ascii="Arial" w:hAnsi="Arial"/>
        </w:rPr>
        <w:t>osoba, která provádí stavební práce, dodávky či služby v rámci Výstavby;</w:t>
      </w:r>
    </w:p>
    <w:p w14:paraId="0FA9358F" w14:textId="77777777" w:rsidR="00BD467E" w:rsidRPr="000C2126" w:rsidRDefault="00BD467E" w:rsidP="004077D2">
      <w:pPr>
        <w:pStyle w:val="Psmeno"/>
        <w:keepNext w:val="0"/>
        <w:widowControl w:val="0"/>
        <w:spacing w:after="0" w:line="240" w:lineRule="auto"/>
        <w:ind w:left="993"/>
        <w:rPr>
          <w:rFonts w:ascii="Arial" w:hAnsi="Arial"/>
          <w:b/>
        </w:rPr>
      </w:pPr>
    </w:p>
    <w:p w14:paraId="69786665"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b/>
        </w:rPr>
      </w:pPr>
      <w:r w:rsidRPr="000C2126">
        <w:rPr>
          <w:rFonts w:ascii="Arial" w:hAnsi="Arial"/>
          <w:b/>
        </w:rPr>
        <w:t>DSP</w:t>
      </w:r>
      <w:r w:rsidRPr="000C2126">
        <w:rPr>
          <w:rFonts w:ascii="Arial" w:hAnsi="Arial"/>
        </w:rPr>
        <w:t xml:space="preserve"> PD pro stavební povolení, jak je popsána v příslušné příloze Smlouvy, je-li vyhotovení takové PD Smlouvou sjednáno;</w:t>
      </w:r>
    </w:p>
    <w:p w14:paraId="4AFD1A6A" w14:textId="77777777" w:rsidR="00BD467E" w:rsidRPr="000C2126" w:rsidRDefault="00BD467E" w:rsidP="004077D2">
      <w:pPr>
        <w:pStyle w:val="Psmeno"/>
        <w:keepNext w:val="0"/>
        <w:widowControl w:val="0"/>
        <w:spacing w:after="0" w:line="240" w:lineRule="auto"/>
        <w:ind w:left="993"/>
        <w:rPr>
          <w:rFonts w:ascii="Arial" w:hAnsi="Arial"/>
          <w:b/>
        </w:rPr>
      </w:pPr>
    </w:p>
    <w:p w14:paraId="6AEB39A9"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 xml:space="preserve">DUR </w:t>
      </w:r>
      <w:r w:rsidRPr="000C2126">
        <w:rPr>
          <w:rFonts w:ascii="Arial" w:hAnsi="Arial"/>
        </w:rPr>
        <w:t>PD pro územní rozhodnutí, jak je popsána v příslušné příloze Smlouvy, je-li vyhotovení takové PD Smlouvou sjednáno;</w:t>
      </w:r>
    </w:p>
    <w:p w14:paraId="5D0FEA79" w14:textId="77777777" w:rsidR="00BD467E" w:rsidRPr="000C2126" w:rsidRDefault="00BD467E" w:rsidP="004077D2">
      <w:pPr>
        <w:pStyle w:val="Psmeno"/>
        <w:keepNext w:val="0"/>
        <w:widowControl w:val="0"/>
        <w:spacing w:after="0" w:line="240" w:lineRule="auto"/>
        <w:ind w:left="993"/>
        <w:rPr>
          <w:rFonts w:ascii="Arial" w:hAnsi="Arial"/>
        </w:rPr>
      </w:pPr>
    </w:p>
    <w:p w14:paraId="46A31B51"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C87B15">
        <w:rPr>
          <w:rFonts w:ascii="Arial" w:hAnsi="Arial"/>
          <w:b/>
        </w:rPr>
        <w:t>DVD interiérového vybavení</w:t>
      </w:r>
      <w:r w:rsidRPr="00C87B15">
        <w:rPr>
          <w:rFonts w:ascii="Arial" w:hAnsi="Arial"/>
        </w:rPr>
        <w:t xml:space="preserve"> PD pro výběr dodavatele interiérového vybavení, jak je popsána v příslušné příloze Smlouvy</w:t>
      </w:r>
      <w:r w:rsidRPr="000C2126">
        <w:rPr>
          <w:rFonts w:ascii="Arial" w:hAnsi="Arial"/>
        </w:rPr>
        <w:t>, je-li vyhotovení takové PD Smlouvou sjednáno;</w:t>
      </w:r>
    </w:p>
    <w:p w14:paraId="7A5BD9D3" w14:textId="77777777" w:rsidR="00BD467E" w:rsidRPr="000C2126" w:rsidRDefault="00BD467E" w:rsidP="004077D2">
      <w:pPr>
        <w:pStyle w:val="Psmeno"/>
        <w:keepNext w:val="0"/>
        <w:widowControl w:val="0"/>
        <w:spacing w:after="0" w:line="240" w:lineRule="auto"/>
        <w:ind w:left="993"/>
        <w:rPr>
          <w:rFonts w:ascii="Arial" w:hAnsi="Arial"/>
        </w:rPr>
      </w:pPr>
    </w:p>
    <w:p w14:paraId="30C066F8"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DPS stavby</w:t>
      </w:r>
      <w:r w:rsidRPr="000C2126">
        <w:rPr>
          <w:rFonts w:ascii="Arial" w:hAnsi="Arial"/>
        </w:rPr>
        <w:t xml:space="preserve"> PD pro provádění stavby a výběr dodavatele Stavby, jak je popsána v příslušné příloze Smlouvy, je-li vyhotovení takové PD Smlouvou sjednáno;</w:t>
      </w:r>
    </w:p>
    <w:p w14:paraId="603B008C" w14:textId="77777777" w:rsidR="00BD467E" w:rsidRPr="000C2126" w:rsidRDefault="00BD467E" w:rsidP="004077D2">
      <w:pPr>
        <w:pStyle w:val="Psmeno"/>
        <w:keepNext w:val="0"/>
        <w:widowControl w:val="0"/>
        <w:spacing w:after="0" w:line="240" w:lineRule="auto"/>
        <w:ind w:left="993"/>
        <w:rPr>
          <w:rFonts w:ascii="Arial" w:hAnsi="Arial"/>
        </w:rPr>
      </w:pPr>
    </w:p>
    <w:p w14:paraId="5290ED80"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Dokumentací zakázky</w:t>
      </w:r>
      <w:r w:rsidRPr="000C2126">
        <w:rPr>
          <w:rFonts w:ascii="Arial" w:hAnsi="Arial"/>
        </w:rPr>
        <w:t xml:space="preserve"> se rozumí soubor veškerých dokumentů či podkladů nezbytných či vhodných pro to, aby PD mohla být vyhotovena či aby Rozhodnutí mohlo být vydáno, zejména výkresy, náčrty, mapy, plány, zprávy, rozbory, a to v tištěné nebo elektronické podobě, které budou Zhotovitelem vypracovány nebo získány v průběhu plnění závazků dle Smlouvy a které zároveň nejsou součástí PD;</w:t>
      </w:r>
    </w:p>
    <w:p w14:paraId="1CF41DE5" w14:textId="77777777" w:rsidR="00BD467E" w:rsidRPr="000C2126" w:rsidRDefault="00BD467E" w:rsidP="004077D2">
      <w:pPr>
        <w:pStyle w:val="Psmeno"/>
        <w:keepNext w:val="0"/>
        <w:widowControl w:val="0"/>
        <w:spacing w:after="0" w:line="240" w:lineRule="auto"/>
        <w:ind w:left="993"/>
        <w:rPr>
          <w:rFonts w:ascii="Arial" w:hAnsi="Arial"/>
        </w:rPr>
      </w:pPr>
    </w:p>
    <w:p w14:paraId="5C2B9E3A"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 xml:space="preserve">DPH </w:t>
      </w:r>
      <w:r w:rsidRPr="000C2126">
        <w:rPr>
          <w:rFonts w:ascii="Arial" w:hAnsi="Arial"/>
        </w:rPr>
        <w:t>daň z přidané hodnoty;</w:t>
      </w:r>
    </w:p>
    <w:p w14:paraId="1061EE37" w14:textId="77777777" w:rsidR="00BD467E" w:rsidRPr="000C2126" w:rsidRDefault="00BD467E" w:rsidP="004077D2">
      <w:pPr>
        <w:pStyle w:val="Psmeno"/>
        <w:keepNext w:val="0"/>
        <w:widowControl w:val="0"/>
        <w:spacing w:after="0" w:line="240" w:lineRule="auto"/>
        <w:ind w:left="993"/>
        <w:rPr>
          <w:rFonts w:ascii="Arial" w:hAnsi="Arial"/>
        </w:rPr>
      </w:pPr>
    </w:p>
    <w:p w14:paraId="17FC70FA"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DUZP</w:t>
      </w:r>
      <w:r w:rsidRPr="000C2126">
        <w:rPr>
          <w:rFonts w:ascii="Arial" w:hAnsi="Arial"/>
        </w:rPr>
        <w:t xml:space="preserve"> datum uskutečnění zdanitelného plnění;</w:t>
      </w:r>
    </w:p>
    <w:p w14:paraId="4A86D4C0" w14:textId="77777777" w:rsidR="00BD467E" w:rsidRPr="000C2126" w:rsidRDefault="00BD467E" w:rsidP="004077D2">
      <w:pPr>
        <w:pStyle w:val="Psmeno"/>
        <w:keepNext w:val="0"/>
        <w:widowControl w:val="0"/>
        <w:spacing w:after="0" w:line="240" w:lineRule="auto"/>
        <w:ind w:left="993"/>
        <w:rPr>
          <w:rFonts w:ascii="Arial" w:hAnsi="Arial"/>
        </w:rPr>
      </w:pPr>
    </w:p>
    <w:p w14:paraId="4E1B5A78" w14:textId="77777777" w:rsidR="00C541E9" w:rsidRDefault="00BD467E" w:rsidP="00C541E9">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 xml:space="preserve">Fakturou </w:t>
      </w:r>
      <w:r w:rsidRPr="000C2126">
        <w:rPr>
          <w:rFonts w:ascii="Arial" w:hAnsi="Arial"/>
        </w:rPr>
        <w:t>daňový doklad;</w:t>
      </w:r>
    </w:p>
    <w:p w14:paraId="0A6A967F" w14:textId="77777777" w:rsidR="00C541E9" w:rsidRDefault="00C541E9" w:rsidP="00C541E9">
      <w:pPr>
        <w:pStyle w:val="Odstavecseseznamem"/>
        <w:rPr>
          <w:rFonts w:ascii="Arial" w:hAnsi="Arial"/>
          <w:b/>
        </w:rPr>
      </w:pPr>
    </w:p>
    <w:p w14:paraId="28DF00A0" w14:textId="3736D879" w:rsidR="00C541E9" w:rsidRPr="00C541E9" w:rsidRDefault="00C541E9" w:rsidP="00C541E9">
      <w:pPr>
        <w:pStyle w:val="Psmeno"/>
        <w:keepNext w:val="0"/>
        <w:widowControl w:val="0"/>
        <w:numPr>
          <w:ilvl w:val="1"/>
          <w:numId w:val="15"/>
        </w:numPr>
        <w:spacing w:after="0" w:line="240" w:lineRule="auto"/>
        <w:ind w:left="993" w:hanging="567"/>
        <w:rPr>
          <w:rFonts w:ascii="Arial" w:hAnsi="Arial"/>
        </w:rPr>
      </w:pPr>
      <w:r w:rsidRPr="00C541E9">
        <w:rPr>
          <w:rFonts w:ascii="Arial" w:hAnsi="Arial"/>
          <w:b/>
        </w:rPr>
        <w:lastRenderedPageBreak/>
        <w:t>Honorářový řád</w:t>
      </w:r>
      <w:r w:rsidRPr="00C541E9">
        <w:rPr>
          <w:rFonts w:ascii="Arial" w:hAnsi="Arial"/>
        </w:rPr>
        <w:t xml:space="preserve"> Doporučený Honorářový řád ČKA a ČKAIT. </w:t>
      </w:r>
    </w:p>
    <w:p w14:paraId="5F42D970" w14:textId="77777777" w:rsidR="00BD467E" w:rsidRPr="000C2126" w:rsidRDefault="00BD467E" w:rsidP="004077D2">
      <w:pPr>
        <w:pStyle w:val="Psmeno"/>
        <w:keepNext w:val="0"/>
        <w:widowControl w:val="0"/>
        <w:spacing w:after="0" w:line="240" w:lineRule="auto"/>
        <w:ind w:left="993"/>
        <w:rPr>
          <w:rFonts w:ascii="Arial" w:hAnsi="Arial"/>
        </w:rPr>
      </w:pPr>
    </w:p>
    <w:p w14:paraId="7A895A0D" w14:textId="19BEFDB6" w:rsidR="00C541E9" w:rsidRDefault="00BD467E" w:rsidP="00C541E9">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 xml:space="preserve">Kontrolním rozpočtem </w:t>
      </w:r>
      <w:r w:rsidRPr="000C2126">
        <w:rPr>
          <w:rFonts w:ascii="Arial" w:hAnsi="Arial"/>
        </w:rPr>
        <w:t xml:space="preserve">rozpočet nákladů na </w:t>
      </w:r>
      <w:r w:rsidRPr="000C2126">
        <w:rPr>
          <w:rFonts w:ascii="Arial" w:eastAsia="Times New Roman" w:hAnsi="Arial"/>
        </w:rPr>
        <w:t>stavební práce či dodávky v rámci</w:t>
      </w:r>
      <w:r w:rsidRPr="000C2126">
        <w:rPr>
          <w:rFonts w:ascii="Arial" w:hAnsi="Arial"/>
        </w:rPr>
        <w:t xml:space="preserve"> Výstavby sestavený Zhotovitelem na základě příslušné DVD, DSP, DPS;</w:t>
      </w:r>
    </w:p>
    <w:p w14:paraId="4F17E331" w14:textId="77777777" w:rsidR="00C541E9" w:rsidRPr="00C541E9" w:rsidRDefault="00C541E9" w:rsidP="00C541E9">
      <w:pPr>
        <w:pStyle w:val="Psmeno"/>
        <w:keepNext w:val="0"/>
        <w:widowControl w:val="0"/>
        <w:spacing w:after="0" w:line="240" w:lineRule="auto"/>
        <w:ind w:left="993"/>
        <w:rPr>
          <w:rFonts w:ascii="Arial" w:hAnsi="Arial"/>
        </w:rPr>
      </w:pPr>
    </w:p>
    <w:p w14:paraId="758FFA0C" w14:textId="32501356" w:rsidR="00C541E9" w:rsidRPr="00C541E9" w:rsidRDefault="00C541E9" w:rsidP="00C541E9">
      <w:pPr>
        <w:pStyle w:val="Psmeno"/>
        <w:keepNext w:val="0"/>
        <w:widowControl w:val="0"/>
        <w:numPr>
          <w:ilvl w:val="1"/>
          <w:numId w:val="15"/>
        </w:numPr>
        <w:spacing w:after="0" w:line="240" w:lineRule="auto"/>
        <w:ind w:left="993" w:hanging="567"/>
        <w:rPr>
          <w:rFonts w:ascii="Arial" w:hAnsi="Arial"/>
        </w:rPr>
      </w:pPr>
      <w:r w:rsidRPr="00C541E9">
        <w:rPr>
          <w:rFonts w:ascii="Arial" w:hAnsi="Arial"/>
          <w:b/>
          <w:bCs w:val="0"/>
        </w:rPr>
        <w:t>Licencí</w:t>
      </w:r>
      <w:r w:rsidRPr="00C541E9">
        <w:rPr>
          <w:rFonts w:ascii="Arial" w:hAnsi="Arial"/>
        </w:rPr>
        <w:t xml:space="preserve"> oprávnění k výkonu práva duševního vlastnictví k PD ve smyslu § 2358 a násl. OZ ve spojení s příslušnými ustanoveními AZ;</w:t>
      </w:r>
    </w:p>
    <w:p w14:paraId="69D88E3C" w14:textId="77777777" w:rsidR="00BD467E" w:rsidRPr="000C2126" w:rsidRDefault="00BD467E" w:rsidP="004077D2">
      <w:pPr>
        <w:pStyle w:val="Psmeno"/>
        <w:keepNext w:val="0"/>
        <w:widowControl w:val="0"/>
        <w:spacing w:after="0" w:line="240" w:lineRule="auto"/>
        <w:ind w:left="993"/>
        <w:rPr>
          <w:rFonts w:ascii="Arial" w:hAnsi="Arial"/>
        </w:rPr>
      </w:pPr>
    </w:p>
    <w:p w14:paraId="33D58D55"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Milníkem</w:t>
      </w:r>
      <w:r w:rsidRPr="000C2126">
        <w:rPr>
          <w:rFonts w:ascii="Arial" w:hAnsi="Arial"/>
        </w:rPr>
        <w:t xml:space="preserve"> výkony a činnosti ve vztahu ke konkrétní VF určené v Časovém harmonogramu;</w:t>
      </w:r>
    </w:p>
    <w:p w14:paraId="229BC12F" w14:textId="77777777" w:rsidR="00BD467E" w:rsidRPr="000C2126" w:rsidRDefault="00BD467E" w:rsidP="004077D2">
      <w:pPr>
        <w:pStyle w:val="Psmeno"/>
        <w:keepNext w:val="0"/>
        <w:widowControl w:val="0"/>
        <w:spacing w:after="0" w:line="240" w:lineRule="auto"/>
        <w:ind w:left="993"/>
        <w:rPr>
          <w:rFonts w:ascii="Arial" w:hAnsi="Arial"/>
        </w:rPr>
      </w:pPr>
    </w:p>
    <w:p w14:paraId="4C4EF09B"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 xml:space="preserve">Nabídkou </w:t>
      </w:r>
      <w:r w:rsidRPr="000C2126">
        <w:rPr>
          <w:rFonts w:ascii="Arial" w:hAnsi="Arial"/>
        </w:rPr>
        <w:t>nabídka Zhotovitele podaná do zadávacího řízení k Veřejné zakázce;</w:t>
      </w:r>
    </w:p>
    <w:p w14:paraId="0B713D8F" w14:textId="77777777" w:rsidR="00BD467E" w:rsidRPr="000C2126" w:rsidRDefault="00BD467E" w:rsidP="004077D2">
      <w:pPr>
        <w:pStyle w:val="Psmeno"/>
        <w:keepNext w:val="0"/>
        <w:widowControl w:val="0"/>
        <w:spacing w:after="0" w:line="240" w:lineRule="auto"/>
        <w:ind w:left="993"/>
        <w:rPr>
          <w:rFonts w:ascii="Arial" w:hAnsi="Arial"/>
        </w:rPr>
      </w:pPr>
    </w:p>
    <w:p w14:paraId="125342DC"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Objednatelem</w:t>
      </w:r>
      <w:r w:rsidRPr="000C2126">
        <w:rPr>
          <w:rFonts w:ascii="Arial" w:hAnsi="Arial"/>
        </w:rPr>
        <w:t xml:space="preserve"> Městská část Praha </w:t>
      </w:r>
      <w:r w:rsidR="00E433D1" w:rsidRPr="000C2126">
        <w:rPr>
          <w:rFonts w:ascii="Arial" w:hAnsi="Arial"/>
        </w:rPr>
        <w:t>12</w:t>
      </w:r>
      <w:r w:rsidRPr="000C2126">
        <w:rPr>
          <w:rFonts w:ascii="Arial" w:hAnsi="Arial"/>
        </w:rPr>
        <w:t>, jak je identifikována v záhlaví Smlouvy;</w:t>
      </w:r>
    </w:p>
    <w:p w14:paraId="1F38B655" w14:textId="77777777" w:rsidR="00BD467E" w:rsidRPr="000C2126" w:rsidRDefault="00BD467E" w:rsidP="004077D2">
      <w:pPr>
        <w:pStyle w:val="Psmeno"/>
        <w:keepNext w:val="0"/>
        <w:widowControl w:val="0"/>
        <w:spacing w:after="0" w:line="240" w:lineRule="auto"/>
        <w:ind w:left="993"/>
        <w:rPr>
          <w:rFonts w:ascii="Arial" w:hAnsi="Arial"/>
        </w:rPr>
      </w:pPr>
    </w:p>
    <w:p w14:paraId="5DB7AE7F"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Opčním dílem</w:t>
      </w:r>
      <w:r w:rsidRPr="000C2126">
        <w:rPr>
          <w:rFonts w:ascii="Arial" w:hAnsi="Arial"/>
        </w:rPr>
        <w:t xml:space="preserve"> soubor dalších závazků Zhotovitele navazujících na Dílo;</w:t>
      </w:r>
    </w:p>
    <w:p w14:paraId="6AAE333F" w14:textId="77777777" w:rsidR="00BD467E" w:rsidRPr="000C2126" w:rsidRDefault="00BD467E" w:rsidP="004077D2">
      <w:pPr>
        <w:pStyle w:val="Psmeno"/>
        <w:keepNext w:val="0"/>
        <w:widowControl w:val="0"/>
        <w:spacing w:after="0" w:line="240" w:lineRule="auto"/>
        <w:ind w:left="993"/>
        <w:rPr>
          <w:rFonts w:ascii="Arial" w:hAnsi="Arial"/>
        </w:rPr>
      </w:pPr>
    </w:p>
    <w:p w14:paraId="37F0F46B"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 xml:space="preserve">OZ </w:t>
      </w:r>
      <w:r w:rsidRPr="000C2126">
        <w:rPr>
          <w:rFonts w:ascii="Arial" w:hAnsi="Arial"/>
        </w:rPr>
        <w:t>zákon č. 89/2012 Sb., občanský zákoník, ve znění pozdějších předpisů;</w:t>
      </w:r>
    </w:p>
    <w:p w14:paraId="31DD825E" w14:textId="77777777" w:rsidR="00BD467E" w:rsidRPr="000C2126" w:rsidRDefault="00BD467E" w:rsidP="004077D2">
      <w:pPr>
        <w:pStyle w:val="Psmeno"/>
        <w:keepNext w:val="0"/>
        <w:widowControl w:val="0"/>
        <w:spacing w:after="0" w:line="240" w:lineRule="auto"/>
        <w:ind w:left="993"/>
        <w:rPr>
          <w:rFonts w:ascii="Arial" w:hAnsi="Arial"/>
        </w:rPr>
      </w:pPr>
    </w:p>
    <w:p w14:paraId="19DF0D4B"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 xml:space="preserve">Platebním kalendářem </w:t>
      </w:r>
      <w:r w:rsidRPr="000C2126">
        <w:rPr>
          <w:rFonts w:ascii="Arial" w:hAnsi="Arial"/>
        </w:rPr>
        <w:t>dokument tvořící v rámci Časovém harmonogramu jednu z příloh Smlouvy;</w:t>
      </w:r>
    </w:p>
    <w:p w14:paraId="1D0DB21E" w14:textId="77777777" w:rsidR="00BD467E" w:rsidRPr="000C2126" w:rsidRDefault="00BD467E" w:rsidP="004077D2">
      <w:pPr>
        <w:pStyle w:val="Psmeno"/>
        <w:keepNext w:val="0"/>
        <w:widowControl w:val="0"/>
        <w:spacing w:after="0" w:line="240" w:lineRule="auto"/>
        <w:ind w:left="993"/>
        <w:rPr>
          <w:rFonts w:ascii="Arial" w:hAnsi="Arial"/>
        </w:rPr>
      </w:pPr>
    </w:p>
    <w:p w14:paraId="3176E165"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 xml:space="preserve">PD </w:t>
      </w:r>
      <w:r w:rsidRPr="000C2126">
        <w:rPr>
          <w:rFonts w:ascii="Arial" w:hAnsi="Arial"/>
        </w:rPr>
        <w:t>projektová dokumentace nezbytná či vhodná pro Výstavbu, jak je popsána zejména v přílohách Smlouvy; PD je předmětem Díla;</w:t>
      </w:r>
    </w:p>
    <w:p w14:paraId="38B1B7E2" w14:textId="77777777" w:rsidR="00BD467E" w:rsidRPr="000C2126" w:rsidRDefault="00BD467E" w:rsidP="004077D2">
      <w:pPr>
        <w:pStyle w:val="Psmeno"/>
        <w:keepNext w:val="0"/>
        <w:widowControl w:val="0"/>
        <w:spacing w:after="0" w:line="240" w:lineRule="auto"/>
        <w:ind w:left="993"/>
        <w:rPr>
          <w:rFonts w:ascii="Arial" w:hAnsi="Arial"/>
        </w:rPr>
      </w:pPr>
    </w:p>
    <w:p w14:paraId="14E82AED"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Předávacím protokolem</w:t>
      </w:r>
      <w:r w:rsidRPr="000C2126">
        <w:rPr>
          <w:rFonts w:ascii="Arial" w:hAnsi="Arial"/>
        </w:rPr>
        <w:t xml:space="preserve"> protokol o předání a převzetí VF;</w:t>
      </w:r>
    </w:p>
    <w:p w14:paraId="29C38710" w14:textId="77777777" w:rsidR="00BD467E" w:rsidRPr="000C2126" w:rsidRDefault="00BD467E" w:rsidP="004077D2">
      <w:pPr>
        <w:pStyle w:val="Psmeno"/>
        <w:keepNext w:val="0"/>
        <w:widowControl w:val="0"/>
        <w:spacing w:after="0" w:line="240" w:lineRule="auto"/>
        <w:ind w:left="993"/>
        <w:rPr>
          <w:rFonts w:ascii="Arial" w:hAnsi="Arial"/>
        </w:rPr>
      </w:pPr>
    </w:p>
    <w:p w14:paraId="4D2136CC"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Realizačním týmem</w:t>
      </w:r>
      <w:r w:rsidRPr="000C2126">
        <w:rPr>
          <w:rFonts w:ascii="Arial" w:hAnsi="Arial"/>
        </w:rPr>
        <w:t xml:space="preserve"> </w:t>
      </w:r>
      <w:r w:rsidRPr="000C2126">
        <w:rPr>
          <w:rFonts w:ascii="Arial" w:hAnsi="Arial"/>
          <w:b/>
          <w:bCs w:val="0"/>
        </w:rPr>
        <w:t xml:space="preserve">Objednatele </w:t>
      </w:r>
      <w:r w:rsidRPr="000C2126">
        <w:rPr>
          <w:rFonts w:ascii="Arial" w:hAnsi="Arial"/>
        </w:rPr>
        <w:t>skupina pracovníků na straně Objednatele, prostřednictvím kterých bude Objednatel plnit závazky dle Smlouvy;</w:t>
      </w:r>
    </w:p>
    <w:p w14:paraId="0E3FFC9D" w14:textId="77777777" w:rsidR="00BD467E" w:rsidRPr="000C2126" w:rsidRDefault="00BD467E" w:rsidP="004077D2">
      <w:pPr>
        <w:pStyle w:val="Psmeno"/>
        <w:keepNext w:val="0"/>
        <w:widowControl w:val="0"/>
        <w:spacing w:after="0" w:line="240" w:lineRule="auto"/>
        <w:ind w:left="993"/>
        <w:rPr>
          <w:rFonts w:ascii="Arial" w:hAnsi="Arial"/>
        </w:rPr>
      </w:pPr>
    </w:p>
    <w:p w14:paraId="47CAD7F8"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Realizačním týmem</w:t>
      </w:r>
      <w:r w:rsidRPr="000C2126">
        <w:rPr>
          <w:rFonts w:ascii="Arial" w:hAnsi="Arial"/>
        </w:rPr>
        <w:t xml:space="preserve"> </w:t>
      </w:r>
      <w:r w:rsidRPr="000C2126">
        <w:rPr>
          <w:rFonts w:ascii="Arial" w:hAnsi="Arial"/>
          <w:b/>
          <w:bCs w:val="0"/>
        </w:rPr>
        <w:t>Zhotovitele</w:t>
      </w:r>
      <w:r w:rsidRPr="000C2126">
        <w:rPr>
          <w:rFonts w:ascii="Arial" w:hAnsi="Arial"/>
        </w:rPr>
        <w:t xml:space="preserve"> skupina pracovníků na straně Zhotovitele, prostřednictvím kterých bude Zhotovitel plnit závazky dle Smlouvy;</w:t>
      </w:r>
    </w:p>
    <w:p w14:paraId="4BCC2321" w14:textId="77777777" w:rsidR="00BD467E" w:rsidRPr="000C2126" w:rsidRDefault="00BD467E" w:rsidP="004077D2">
      <w:pPr>
        <w:pStyle w:val="Psmeno"/>
        <w:keepNext w:val="0"/>
        <w:widowControl w:val="0"/>
        <w:spacing w:after="0" w:line="240" w:lineRule="auto"/>
        <w:ind w:left="993"/>
        <w:rPr>
          <w:rFonts w:ascii="Arial" w:hAnsi="Arial"/>
        </w:rPr>
      </w:pPr>
    </w:p>
    <w:p w14:paraId="716C8140"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Reklamační lhůtou</w:t>
      </w:r>
      <w:r w:rsidRPr="000C2126">
        <w:rPr>
          <w:rFonts w:ascii="Arial" w:hAnsi="Arial"/>
        </w:rPr>
        <w:t xml:space="preserve"> lhůta pro reklamaci vad Díla;</w:t>
      </w:r>
    </w:p>
    <w:p w14:paraId="6AA77367" w14:textId="77777777" w:rsidR="00BD467E" w:rsidRPr="000C2126" w:rsidRDefault="00BD467E" w:rsidP="004077D2">
      <w:pPr>
        <w:pStyle w:val="Psmeno"/>
        <w:keepNext w:val="0"/>
        <w:widowControl w:val="0"/>
        <w:spacing w:after="0" w:line="240" w:lineRule="auto"/>
        <w:ind w:left="993"/>
        <w:rPr>
          <w:rFonts w:ascii="Arial" w:hAnsi="Arial"/>
        </w:rPr>
      </w:pPr>
    </w:p>
    <w:p w14:paraId="350319B3"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 xml:space="preserve">Rozhodnutím </w:t>
      </w:r>
      <w:r w:rsidRPr="000C2126">
        <w:rPr>
          <w:rFonts w:ascii="Arial" w:hAnsi="Arial"/>
        </w:rPr>
        <w:t>zejména rozhodnutí, povolení nebo souhlas dle SZ či jiného právního předpisu nezbytné k Výstavbě; Objednatel v příslušné příloze Smlouvy uvádí, která Rozhodnutí považuje za nezbytná, nebo u kterých očekává, že za nezbytná pro Výstavbu budou považována;</w:t>
      </w:r>
    </w:p>
    <w:p w14:paraId="52FDB55A" w14:textId="77777777" w:rsidR="00BD467E" w:rsidRPr="000C2126" w:rsidRDefault="00BD467E" w:rsidP="004077D2">
      <w:pPr>
        <w:pStyle w:val="Psmeno"/>
        <w:keepNext w:val="0"/>
        <w:widowControl w:val="0"/>
        <w:spacing w:after="0" w:line="240" w:lineRule="auto"/>
        <w:ind w:left="993"/>
        <w:rPr>
          <w:rFonts w:ascii="Arial" w:hAnsi="Arial"/>
        </w:rPr>
      </w:pPr>
    </w:p>
    <w:p w14:paraId="6A2328EA"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Sekcí</w:t>
      </w:r>
      <w:r w:rsidRPr="000C2126">
        <w:rPr>
          <w:rFonts w:ascii="Arial" w:hAnsi="Arial"/>
        </w:rPr>
        <w:t xml:space="preserve"> ucelená část Výstavby; rozdělení Výstavby do Sekcí, pokud Objednatel Sekce vymezil, je popsáno v příslušné příloze Smlouvy; je-li Výstavba rozdělena do Sekcí, je do nich rozděleno i Dílo; není-li dále ujednáno či nevyplývá-li ze Smlouvy jinak, platí ujednání Smlouvy pro všechny Sekce;</w:t>
      </w:r>
    </w:p>
    <w:p w14:paraId="61E59670" w14:textId="77777777" w:rsidR="00BD467E" w:rsidRPr="000C2126" w:rsidRDefault="00BD467E" w:rsidP="004077D2">
      <w:pPr>
        <w:pStyle w:val="Psmeno"/>
        <w:keepNext w:val="0"/>
        <w:widowControl w:val="0"/>
        <w:spacing w:after="0" w:line="240" w:lineRule="auto"/>
        <w:ind w:left="993"/>
        <w:rPr>
          <w:rFonts w:ascii="Arial" w:hAnsi="Arial"/>
        </w:rPr>
      </w:pPr>
    </w:p>
    <w:p w14:paraId="3FC92313"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Smlouvou</w:t>
      </w:r>
      <w:r w:rsidRPr="000C2126">
        <w:rPr>
          <w:rFonts w:ascii="Arial" w:hAnsi="Arial"/>
        </w:rPr>
        <w:t xml:space="preserve"> tato smlouva o Dílo;</w:t>
      </w:r>
    </w:p>
    <w:p w14:paraId="22536852" w14:textId="77777777" w:rsidR="00BD467E" w:rsidRPr="000C2126" w:rsidRDefault="00BD467E" w:rsidP="004077D2">
      <w:pPr>
        <w:pStyle w:val="Psmeno"/>
        <w:keepNext w:val="0"/>
        <w:widowControl w:val="0"/>
        <w:spacing w:after="0" w:line="240" w:lineRule="auto"/>
        <w:ind w:left="993"/>
        <w:rPr>
          <w:rFonts w:ascii="Arial" w:hAnsi="Arial"/>
        </w:rPr>
      </w:pPr>
    </w:p>
    <w:p w14:paraId="74D5D226"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Smluvní stranou</w:t>
      </w:r>
      <w:r w:rsidRPr="000C2126">
        <w:rPr>
          <w:rFonts w:ascii="Arial" w:hAnsi="Arial"/>
        </w:rPr>
        <w:t xml:space="preserve"> označení pro Zhotovitele nebo Objednatele;</w:t>
      </w:r>
    </w:p>
    <w:p w14:paraId="49EBFD21" w14:textId="77777777" w:rsidR="00BD467E" w:rsidRPr="000C2126" w:rsidRDefault="00BD467E" w:rsidP="004077D2">
      <w:pPr>
        <w:pStyle w:val="Psmeno"/>
        <w:spacing w:after="0" w:line="240" w:lineRule="auto"/>
        <w:ind w:left="993"/>
        <w:rPr>
          <w:rFonts w:ascii="Arial" w:hAnsi="Arial"/>
        </w:rPr>
      </w:pPr>
    </w:p>
    <w:p w14:paraId="7D5AC89B" w14:textId="2031F651" w:rsidR="00BD467E" w:rsidRPr="000C2126" w:rsidRDefault="00BD467E" w:rsidP="004077D2">
      <w:pPr>
        <w:pStyle w:val="Psmeno"/>
        <w:numPr>
          <w:ilvl w:val="1"/>
          <w:numId w:val="15"/>
        </w:numPr>
        <w:spacing w:after="0" w:line="240" w:lineRule="auto"/>
        <w:ind w:left="993" w:hanging="567"/>
        <w:rPr>
          <w:rFonts w:ascii="Arial" w:hAnsi="Arial"/>
        </w:rPr>
      </w:pPr>
      <w:r w:rsidRPr="000C2126">
        <w:rPr>
          <w:rFonts w:ascii="Arial" w:hAnsi="Arial"/>
          <w:b/>
        </w:rPr>
        <w:t>Souhrnný</w:t>
      </w:r>
      <w:r w:rsidR="00C250A8">
        <w:rPr>
          <w:rFonts w:ascii="Arial" w:hAnsi="Arial"/>
          <w:b/>
        </w:rPr>
        <w:t>m</w:t>
      </w:r>
      <w:r w:rsidRPr="000C2126">
        <w:rPr>
          <w:rFonts w:ascii="Arial" w:hAnsi="Arial"/>
          <w:b/>
        </w:rPr>
        <w:t xml:space="preserve"> propočt</w:t>
      </w:r>
      <w:r w:rsidR="00C250A8">
        <w:rPr>
          <w:rFonts w:ascii="Arial" w:hAnsi="Arial"/>
          <w:b/>
        </w:rPr>
        <w:t>em</w:t>
      </w:r>
      <w:r w:rsidRPr="000C2126">
        <w:rPr>
          <w:rFonts w:ascii="Arial" w:hAnsi="Arial"/>
        </w:rPr>
        <w:t xml:space="preserve"> propočet Výstavby sestavený Zhotovitelem na základě DUR nebo předchozího stupně DSP s využitím objemových ukazatelů a dle aktuálních cen;</w:t>
      </w:r>
    </w:p>
    <w:p w14:paraId="1ECED88C" w14:textId="77777777" w:rsidR="00BD467E" w:rsidRPr="000C2126" w:rsidRDefault="00BD467E" w:rsidP="004077D2">
      <w:pPr>
        <w:pStyle w:val="Psmeno"/>
        <w:keepNext w:val="0"/>
        <w:widowControl w:val="0"/>
        <w:spacing w:after="0" w:line="240" w:lineRule="auto"/>
        <w:ind w:left="993"/>
        <w:rPr>
          <w:rFonts w:ascii="Arial" w:hAnsi="Arial"/>
        </w:rPr>
      </w:pPr>
    </w:p>
    <w:p w14:paraId="00563E9E"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 xml:space="preserve">Souhrnným rozpočtem </w:t>
      </w:r>
      <w:r w:rsidRPr="000C2126">
        <w:rPr>
          <w:rFonts w:ascii="Arial" w:hAnsi="Arial"/>
        </w:rPr>
        <w:t xml:space="preserve">rozpočet Výstavby sestavený Zhotovitelem na základě </w:t>
      </w:r>
      <w:r w:rsidRPr="000C2126">
        <w:rPr>
          <w:rFonts w:ascii="Arial" w:hAnsi="Arial"/>
        </w:rPr>
        <w:lastRenderedPageBreak/>
        <w:t>odborného ocenění nákladů na jednotlivé stavební práce, dodávky a služby dle PD pro Rozhodnutí s využitím objemových ukazatelů a dle aktuálních cen;</w:t>
      </w:r>
    </w:p>
    <w:p w14:paraId="07ACD904" w14:textId="77777777" w:rsidR="00BD467E" w:rsidRPr="000C2126" w:rsidRDefault="00BD467E" w:rsidP="004077D2">
      <w:pPr>
        <w:pStyle w:val="Psmeno"/>
        <w:keepNext w:val="0"/>
        <w:widowControl w:val="0"/>
        <w:spacing w:after="0" w:line="240" w:lineRule="auto"/>
        <w:ind w:left="993"/>
        <w:rPr>
          <w:rFonts w:ascii="Arial" w:hAnsi="Arial"/>
        </w:rPr>
      </w:pPr>
    </w:p>
    <w:p w14:paraId="0D0E28FA"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 xml:space="preserve">SP </w:t>
      </w:r>
      <w:r w:rsidRPr="000C2126">
        <w:rPr>
          <w:rFonts w:ascii="Arial" w:hAnsi="Arial"/>
        </w:rPr>
        <w:t>stavební povolení;</w:t>
      </w:r>
    </w:p>
    <w:p w14:paraId="7346BB5A" w14:textId="77777777" w:rsidR="00BD467E" w:rsidRPr="000C2126" w:rsidRDefault="00BD467E" w:rsidP="004077D2">
      <w:pPr>
        <w:pStyle w:val="Psmeno"/>
        <w:keepNext w:val="0"/>
        <w:widowControl w:val="0"/>
        <w:spacing w:after="0" w:line="240" w:lineRule="auto"/>
        <w:ind w:left="993"/>
        <w:rPr>
          <w:rFonts w:ascii="Arial" w:hAnsi="Arial"/>
        </w:rPr>
      </w:pPr>
    </w:p>
    <w:p w14:paraId="7B8E53A5" w14:textId="6945F8D4"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Stavbou</w:t>
      </w:r>
      <w:r w:rsidRPr="000C2126">
        <w:rPr>
          <w:rFonts w:ascii="Arial" w:hAnsi="Arial"/>
        </w:rPr>
        <w:t xml:space="preserve"> </w:t>
      </w:r>
      <w:r w:rsidR="00C541E9">
        <w:rPr>
          <w:rFonts w:ascii="Arial" w:eastAsia="Times New Roman" w:hAnsi="Arial"/>
          <w:iCs/>
        </w:rPr>
        <w:t xml:space="preserve">stavba nové </w:t>
      </w:r>
      <w:r w:rsidRPr="000C2126">
        <w:rPr>
          <w:rFonts w:ascii="Arial" w:eastAsia="Times New Roman" w:hAnsi="Arial"/>
          <w:iCs/>
        </w:rPr>
        <w:t xml:space="preserve">základní školy v </w:t>
      </w:r>
      <w:r w:rsidR="00C541E9">
        <w:rPr>
          <w:rFonts w:ascii="Arial" w:eastAsia="Times New Roman" w:hAnsi="Arial"/>
          <w:iCs/>
        </w:rPr>
        <w:t>Komořanech</w:t>
      </w:r>
      <w:r w:rsidRPr="000C2126">
        <w:rPr>
          <w:rFonts w:ascii="Arial" w:hAnsi="Arial"/>
        </w:rPr>
        <w:t>, tj. předmět stavebních prací provedených Dodavatelem v rámci Výstavby;</w:t>
      </w:r>
    </w:p>
    <w:p w14:paraId="1E2BE617" w14:textId="77777777" w:rsidR="00BD467E" w:rsidRPr="000C2126" w:rsidRDefault="00BD467E" w:rsidP="004077D2">
      <w:pPr>
        <w:pStyle w:val="Psmeno"/>
        <w:keepNext w:val="0"/>
        <w:widowControl w:val="0"/>
        <w:spacing w:after="0" w:line="240" w:lineRule="auto"/>
        <w:ind w:left="993"/>
        <w:rPr>
          <w:rFonts w:ascii="Arial" w:hAnsi="Arial"/>
        </w:rPr>
      </w:pPr>
    </w:p>
    <w:p w14:paraId="1526D1A8"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 xml:space="preserve">Stavebním programem </w:t>
      </w:r>
      <w:r w:rsidRPr="000C2126">
        <w:rPr>
          <w:rFonts w:ascii="Arial" w:hAnsi="Arial"/>
        </w:rPr>
        <w:t>dokument vymezující požadavky Objednatele na rozsah, výkony a funkci Stavby uvedený v soutěžní dokumentaci soutěže o návrh, která předcházela uzavření této Smlouvy, anebo v příslušné příloze Smlouvy;</w:t>
      </w:r>
    </w:p>
    <w:p w14:paraId="0D45D095" w14:textId="77777777" w:rsidR="00BD467E" w:rsidRPr="000C2126" w:rsidRDefault="00BD467E" w:rsidP="004077D2">
      <w:pPr>
        <w:pStyle w:val="Psmeno"/>
        <w:keepNext w:val="0"/>
        <w:widowControl w:val="0"/>
        <w:spacing w:after="0" w:line="240" w:lineRule="auto"/>
        <w:ind w:left="993"/>
        <w:rPr>
          <w:rFonts w:ascii="Arial" w:hAnsi="Arial"/>
        </w:rPr>
      </w:pPr>
    </w:p>
    <w:p w14:paraId="4A5FA099"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bCs w:val="0"/>
        </w:rPr>
        <w:t>Subdodavatelem</w:t>
      </w:r>
      <w:r w:rsidRPr="000C2126">
        <w:rPr>
          <w:rFonts w:ascii="Arial" w:hAnsi="Arial"/>
        </w:rPr>
        <w:t xml:space="preserve"> osoba odlišná od Zhotovitele, která byla Zhotovitelem pověřena provedením části Díla;</w:t>
      </w:r>
    </w:p>
    <w:p w14:paraId="51A0D776" w14:textId="77777777" w:rsidR="00BD467E" w:rsidRPr="000C2126" w:rsidRDefault="00BD467E" w:rsidP="004077D2">
      <w:pPr>
        <w:pStyle w:val="Psmeno"/>
        <w:keepNext w:val="0"/>
        <w:widowControl w:val="0"/>
        <w:spacing w:after="0" w:line="240" w:lineRule="auto"/>
        <w:ind w:left="993"/>
        <w:rPr>
          <w:rFonts w:ascii="Arial" w:hAnsi="Arial"/>
        </w:rPr>
      </w:pPr>
    </w:p>
    <w:p w14:paraId="2276A774"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SZ</w:t>
      </w:r>
      <w:r w:rsidRPr="000C2126">
        <w:rPr>
          <w:rFonts w:ascii="Arial" w:hAnsi="Arial"/>
        </w:rPr>
        <w:t xml:space="preserve"> zákon č. 183/2006 Sb., o územním plánování a stavebním řádu (stavební zákon), ve znění pozdějších předpisů;</w:t>
      </w:r>
    </w:p>
    <w:p w14:paraId="417A8046" w14:textId="77777777" w:rsidR="00BD467E" w:rsidRPr="000C2126" w:rsidRDefault="00BD467E" w:rsidP="004077D2">
      <w:pPr>
        <w:pStyle w:val="Psmeno"/>
        <w:spacing w:after="0" w:line="240" w:lineRule="auto"/>
        <w:ind w:left="993"/>
        <w:rPr>
          <w:rFonts w:ascii="Arial" w:hAnsi="Arial"/>
        </w:rPr>
      </w:pPr>
    </w:p>
    <w:p w14:paraId="1397D8EC" w14:textId="77777777" w:rsidR="00BD467E" w:rsidRPr="000C2126" w:rsidRDefault="00BD467E" w:rsidP="004077D2">
      <w:pPr>
        <w:pStyle w:val="Psmeno"/>
        <w:numPr>
          <w:ilvl w:val="1"/>
          <w:numId w:val="15"/>
        </w:numPr>
        <w:spacing w:after="0" w:line="240" w:lineRule="auto"/>
        <w:ind w:left="993" w:hanging="567"/>
        <w:rPr>
          <w:rFonts w:ascii="Arial" w:hAnsi="Arial"/>
        </w:rPr>
      </w:pPr>
      <w:r w:rsidRPr="000C2126">
        <w:rPr>
          <w:rFonts w:ascii="Arial" w:hAnsi="Arial"/>
          <w:b/>
        </w:rPr>
        <w:t xml:space="preserve">Veřejnou zakázkou </w:t>
      </w:r>
      <w:r w:rsidRPr="000C2126">
        <w:rPr>
          <w:rFonts w:ascii="Arial" w:hAnsi="Arial"/>
        </w:rPr>
        <w:t xml:space="preserve">veřejná zakázka </w:t>
      </w:r>
      <w:r w:rsidRPr="000C2126">
        <w:rPr>
          <w:rFonts w:ascii="Arial" w:eastAsia="Times New Roman" w:hAnsi="Arial"/>
        </w:rPr>
        <w:t>identifikovaná v záhlaví Smlouvy,</w:t>
      </w:r>
      <w:r w:rsidRPr="000C2126">
        <w:rPr>
          <w:rFonts w:ascii="Arial" w:hAnsi="Arial"/>
        </w:rPr>
        <w:t xml:space="preserve"> která byla zadána Objednatelem Zhotoviteli uzavřením Smlouvy; </w:t>
      </w:r>
    </w:p>
    <w:p w14:paraId="436980E5" w14:textId="77777777" w:rsidR="00BD467E" w:rsidRPr="000C2126" w:rsidRDefault="00BD467E" w:rsidP="004077D2">
      <w:pPr>
        <w:pStyle w:val="Psmeno"/>
        <w:keepNext w:val="0"/>
        <w:widowControl w:val="0"/>
        <w:spacing w:after="0" w:line="240" w:lineRule="auto"/>
        <w:ind w:left="993"/>
        <w:rPr>
          <w:rFonts w:ascii="Arial" w:hAnsi="Arial"/>
        </w:rPr>
      </w:pPr>
    </w:p>
    <w:p w14:paraId="41829CA5"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 xml:space="preserve">VF </w:t>
      </w:r>
      <w:r w:rsidRPr="000C2126">
        <w:rPr>
          <w:rFonts w:ascii="Arial" w:hAnsi="Arial"/>
        </w:rPr>
        <w:t>výkonová fáze, tj. věcně a časově ucelená část Díla;</w:t>
      </w:r>
    </w:p>
    <w:p w14:paraId="4AC03C69" w14:textId="77777777" w:rsidR="00BD467E" w:rsidRPr="000C2126" w:rsidRDefault="00BD467E" w:rsidP="004077D2">
      <w:pPr>
        <w:pStyle w:val="Psmeno"/>
        <w:keepNext w:val="0"/>
        <w:widowControl w:val="0"/>
        <w:spacing w:after="0" w:line="240" w:lineRule="auto"/>
        <w:ind w:left="993"/>
        <w:rPr>
          <w:rFonts w:ascii="Arial" w:hAnsi="Arial"/>
        </w:rPr>
      </w:pPr>
    </w:p>
    <w:p w14:paraId="4BDA5326"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b/>
        </w:rPr>
      </w:pPr>
      <w:r w:rsidRPr="000C2126">
        <w:rPr>
          <w:rFonts w:ascii="Arial" w:hAnsi="Arial"/>
          <w:b/>
        </w:rPr>
        <w:t>Výstavbou</w:t>
      </w:r>
      <w:r w:rsidRPr="000C2126">
        <w:rPr>
          <w:rFonts w:ascii="Arial" w:hAnsi="Arial"/>
        </w:rPr>
        <w:t xml:space="preserve"> provedení stavebních prací, dodávek a služeb pro Objednatele tak, aby Stavba plnila svůj účel;</w:t>
      </w:r>
    </w:p>
    <w:p w14:paraId="11B4ABD4" w14:textId="77777777" w:rsidR="00BD467E" w:rsidRPr="000C2126" w:rsidRDefault="00BD467E" w:rsidP="004077D2">
      <w:pPr>
        <w:pStyle w:val="Psmeno"/>
        <w:keepNext w:val="0"/>
        <w:widowControl w:val="0"/>
        <w:spacing w:after="0" w:line="240" w:lineRule="auto"/>
        <w:ind w:left="993"/>
        <w:rPr>
          <w:rFonts w:ascii="Arial" w:hAnsi="Arial"/>
          <w:b/>
        </w:rPr>
      </w:pPr>
    </w:p>
    <w:p w14:paraId="5B30A161"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 xml:space="preserve">Zadávacím řízením </w:t>
      </w:r>
      <w:r w:rsidRPr="000C2126">
        <w:rPr>
          <w:rFonts w:ascii="Arial" w:hAnsi="Arial"/>
        </w:rPr>
        <w:t>postup Objednatele zejména podle ZZVZ, jehož účelem je výběr nejvhodnějšího Dodavatele; ustanovení Smlouvy pojednávající o Zadávacím řízení se uplatní i řízení mimo režim ZZVZ, je-li jich účelem výběr nejvhodnějšího Dodavatele;</w:t>
      </w:r>
    </w:p>
    <w:p w14:paraId="73ABFD5F" w14:textId="77777777" w:rsidR="00BD467E" w:rsidRPr="000C2126" w:rsidRDefault="00BD467E" w:rsidP="004077D2">
      <w:pPr>
        <w:pStyle w:val="Psmeno"/>
        <w:keepNext w:val="0"/>
        <w:widowControl w:val="0"/>
        <w:spacing w:after="0" w:line="240" w:lineRule="auto"/>
        <w:ind w:left="993"/>
        <w:rPr>
          <w:rFonts w:ascii="Arial" w:hAnsi="Arial"/>
        </w:rPr>
      </w:pPr>
    </w:p>
    <w:p w14:paraId="28241E5F" w14:textId="77777777" w:rsidR="00BD467E" w:rsidRPr="00C541E9"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Zádržným</w:t>
      </w:r>
      <w:r w:rsidRPr="000C2126">
        <w:rPr>
          <w:rFonts w:ascii="Arial" w:hAnsi="Arial"/>
        </w:rPr>
        <w:t xml:space="preserve"> </w:t>
      </w:r>
      <w:r w:rsidRPr="00C541E9">
        <w:rPr>
          <w:rFonts w:ascii="Arial" w:hAnsi="Arial"/>
        </w:rPr>
        <w:t>právo Objednatele zadržet část Ceny díla;</w:t>
      </w:r>
    </w:p>
    <w:p w14:paraId="0CADFBE8" w14:textId="77777777" w:rsidR="00BD467E" w:rsidRPr="00C541E9" w:rsidRDefault="00BD467E" w:rsidP="004077D2">
      <w:pPr>
        <w:pStyle w:val="Psmeno"/>
        <w:keepNext w:val="0"/>
        <w:widowControl w:val="0"/>
        <w:spacing w:after="0" w:line="240" w:lineRule="auto"/>
        <w:ind w:left="993"/>
        <w:rPr>
          <w:rFonts w:ascii="Arial" w:hAnsi="Arial"/>
        </w:rPr>
      </w:pPr>
    </w:p>
    <w:p w14:paraId="09A59B26"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C541E9">
        <w:rPr>
          <w:rFonts w:ascii="Arial" w:hAnsi="Arial"/>
          <w:b/>
        </w:rPr>
        <w:t xml:space="preserve">Zhotovitelem </w:t>
      </w:r>
      <w:r w:rsidR="000C2126" w:rsidRPr="00C541E9">
        <w:rPr>
          <w:rFonts w:ascii="Arial" w:hAnsi="Arial"/>
          <w:bCs w:val="0"/>
        </w:rPr>
        <w:t>……………</w:t>
      </w:r>
      <w:proofErr w:type="gramStart"/>
      <w:r w:rsidR="000C2126" w:rsidRPr="00C541E9">
        <w:rPr>
          <w:rFonts w:ascii="Arial" w:hAnsi="Arial"/>
          <w:bCs w:val="0"/>
        </w:rPr>
        <w:t>…….</w:t>
      </w:r>
      <w:proofErr w:type="gramEnd"/>
      <w:r w:rsidR="000C2126" w:rsidRPr="00C541E9">
        <w:rPr>
          <w:rFonts w:ascii="Arial" w:hAnsi="Arial"/>
          <w:bCs w:val="0"/>
        </w:rPr>
        <w:t>.</w:t>
      </w:r>
      <w:r w:rsidRPr="00C541E9">
        <w:rPr>
          <w:rFonts w:ascii="Arial" w:hAnsi="Arial"/>
        </w:rPr>
        <w:t>, jak je identifikován</w:t>
      </w:r>
      <w:r w:rsidRPr="000C2126">
        <w:rPr>
          <w:rFonts w:ascii="Arial" w:hAnsi="Arial"/>
        </w:rPr>
        <w:t xml:space="preserve"> v záhlaví Smlouvy;</w:t>
      </w:r>
    </w:p>
    <w:p w14:paraId="313DA632" w14:textId="77777777" w:rsidR="00BD467E" w:rsidRPr="000C2126" w:rsidRDefault="00BD467E" w:rsidP="004077D2">
      <w:pPr>
        <w:pStyle w:val="Psmeno"/>
        <w:keepNext w:val="0"/>
        <w:widowControl w:val="0"/>
        <w:spacing w:after="0" w:line="240" w:lineRule="auto"/>
        <w:ind w:left="993"/>
        <w:rPr>
          <w:rFonts w:ascii="Arial" w:hAnsi="Arial"/>
        </w:rPr>
      </w:pPr>
    </w:p>
    <w:p w14:paraId="251D9825"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ZDPH</w:t>
      </w:r>
      <w:r w:rsidRPr="000C2126">
        <w:rPr>
          <w:rFonts w:ascii="Arial" w:hAnsi="Arial"/>
        </w:rPr>
        <w:t xml:space="preserve"> zákon č. 235/2004 Sb., o dani z přidané hodnoty, ve znění pozdějších předpisů;</w:t>
      </w:r>
    </w:p>
    <w:p w14:paraId="7B627DF5" w14:textId="77777777" w:rsidR="00BD467E" w:rsidRPr="000C2126" w:rsidRDefault="00BD467E" w:rsidP="004077D2">
      <w:pPr>
        <w:pStyle w:val="Psmeno"/>
        <w:keepNext w:val="0"/>
        <w:widowControl w:val="0"/>
        <w:spacing w:after="0" w:line="240" w:lineRule="auto"/>
        <w:ind w:left="993"/>
        <w:rPr>
          <w:rFonts w:ascii="Arial" w:hAnsi="Arial"/>
        </w:rPr>
      </w:pPr>
    </w:p>
    <w:p w14:paraId="0C871AE4" w14:textId="77777777" w:rsidR="00BD467E" w:rsidRPr="000C2126" w:rsidRDefault="00BD467E" w:rsidP="004077D2">
      <w:pPr>
        <w:pStyle w:val="Psmeno"/>
        <w:widowControl w:val="0"/>
        <w:numPr>
          <w:ilvl w:val="1"/>
          <w:numId w:val="15"/>
        </w:numPr>
        <w:spacing w:after="0" w:line="240" w:lineRule="auto"/>
        <w:ind w:left="993" w:hanging="567"/>
        <w:rPr>
          <w:rFonts w:ascii="Arial" w:hAnsi="Arial"/>
        </w:rPr>
      </w:pPr>
      <w:r w:rsidRPr="000C2126">
        <w:rPr>
          <w:rFonts w:ascii="Arial" w:hAnsi="Arial"/>
          <w:b/>
          <w:bCs w:val="0"/>
        </w:rPr>
        <w:t>ZHMP</w:t>
      </w:r>
      <w:r w:rsidRPr="000C2126">
        <w:rPr>
          <w:rFonts w:ascii="Arial" w:hAnsi="Arial"/>
        </w:rPr>
        <w:t xml:space="preserve"> zákon č. 131/2000 Sb., o hlavním městě Praze, ve znění pozdějších předpisů;</w:t>
      </w:r>
    </w:p>
    <w:p w14:paraId="361F4C1C" w14:textId="77777777" w:rsidR="00BD467E" w:rsidRPr="000C2126" w:rsidRDefault="00BD467E" w:rsidP="004077D2">
      <w:pPr>
        <w:pStyle w:val="Psmeno"/>
        <w:keepNext w:val="0"/>
        <w:widowControl w:val="0"/>
        <w:spacing w:after="0" w:line="240" w:lineRule="auto"/>
        <w:ind w:left="993"/>
        <w:rPr>
          <w:rFonts w:ascii="Arial" w:hAnsi="Arial"/>
        </w:rPr>
      </w:pPr>
    </w:p>
    <w:p w14:paraId="69B7993F" w14:textId="77777777" w:rsidR="00BD467E" w:rsidRPr="000C2126" w:rsidRDefault="00BD467E" w:rsidP="004077D2">
      <w:pPr>
        <w:pStyle w:val="Psmeno"/>
        <w:keepNext w:val="0"/>
        <w:widowControl w:val="0"/>
        <w:numPr>
          <w:ilvl w:val="1"/>
          <w:numId w:val="15"/>
        </w:numPr>
        <w:spacing w:after="0" w:line="240" w:lineRule="auto"/>
        <w:ind w:left="993" w:hanging="567"/>
        <w:rPr>
          <w:rFonts w:ascii="Arial" w:hAnsi="Arial"/>
        </w:rPr>
      </w:pPr>
      <w:r w:rsidRPr="000C2126">
        <w:rPr>
          <w:rFonts w:ascii="Arial" w:hAnsi="Arial"/>
          <w:b/>
        </w:rPr>
        <w:t>ZZVZ</w:t>
      </w:r>
      <w:r w:rsidRPr="000C2126">
        <w:rPr>
          <w:rFonts w:ascii="Arial" w:hAnsi="Arial"/>
        </w:rPr>
        <w:t xml:space="preserve"> zákon č. 134/2016 Sb., o zadávání veřejných zakázek, ve znění pozdějších předpisů.</w:t>
      </w:r>
    </w:p>
    <w:p w14:paraId="437F063D" w14:textId="77777777" w:rsidR="00BD467E" w:rsidRPr="006C26B7" w:rsidRDefault="00BD467E" w:rsidP="004077D2">
      <w:pPr>
        <w:pStyle w:val="Psmeno"/>
        <w:keepNext w:val="0"/>
        <w:widowControl w:val="0"/>
        <w:spacing w:after="0" w:line="240" w:lineRule="auto"/>
        <w:ind w:left="851"/>
        <w:rPr>
          <w:rFonts w:ascii="Arial" w:hAnsi="Arial"/>
          <w:color w:val="FF0000"/>
        </w:rPr>
      </w:pPr>
    </w:p>
    <w:p w14:paraId="70C947B5" w14:textId="28F35B48" w:rsidR="004077D2" w:rsidRPr="00C541E9" w:rsidRDefault="00BD467E" w:rsidP="004077D2">
      <w:pPr>
        <w:pStyle w:val="OdstavecII"/>
        <w:keepNext w:val="0"/>
        <w:widowControl w:val="0"/>
        <w:numPr>
          <w:ilvl w:val="0"/>
          <w:numId w:val="15"/>
        </w:numPr>
        <w:spacing w:after="0" w:line="240" w:lineRule="auto"/>
        <w:rPr>
          <w:color w:val="auto"/>
        </w:rPr>
      </w:pPr>
      <w:r w:rsidRPr="000C2126">
        <w:rPr>
          <w:rFonts w:ascii="Arial" w:hAnsi="Arial" w:cs="Arial"/>
          <w:color w:val="auto"/>
        </w:rPr>
        <w:t>Nevyplývá-li z kontextu Smlouvy jinak, slova a slovní spojení představující definice uvedená ve Smlouvě v jednotném čísle zahrnují i množné číslo a naopak.</w:t>
      </w:r>
    </w:p>
    <w:p w14:paraId="74D0E6C2" w14:textId="77777777" w:rsidR="004077D2" w:rsidRPr="006C26B7" w:rsidRDefault="004077D2" w:rsidP="004077D2">
      <w:pPr>
        <w:spacing w:after="0" w:line="240" w:lineRule="auto"/>
        <w:rPr>
          <w:color w:val="FF0000"/>
        </w:rPr>
      </w:pPr>
    </w:p>
    <w:p w14:paraId="0D3191FF" w14:textId="77777777" w:rsidR="00BD467E" w:rsidRPr="000C2126" w:rsidRDefault="00BD467E" w:rsidP="004077D2">
      <w:pPr>
        <w:pStyle w:val="OdstavecII"/>
        <w:keepNext w:val="0"/>
        <w:widowControl w:val="0"/>
        <w:spacing w:after="0" w:line="240" w:lineRule="auto"/>
        <w:jc w:val="center"/>
        <w:rPr>
          <w:rFonts w:ascii="Arial" w:hAnsi="Arial" w:cs="Arial"/>
          <w:b/>
          <w:bCs/>
          <w:color w:val="auto"/>
        </w:rPr>
      </w:pPr>
      <w:r w:rsidRPr="000C2126">
        <w:rPr>
          <w:rFonts w:ascii="Arial" w:hAnsi="Arial" w:cs="Arial"/>
          <w:b/>
          <w:bCs/>
          <w:color w:val="auto"/>
        </w:rPr>
        <w:t>II.</w:t>
      </w:r>
    </w:p>
    <w:p w14:paraId="41BA9E4E" w14:textId="77777777" w:rsidR="00961004" w:rsidRPr="004077D2" w:rsidRDefault="00BD467E" w:rsidP="004077D2">
      <w:pPr>
        <w:pStyle w:val="OdstavecII"/>
        <w:keepNext w:val="0"/>
        <w:widowControl w:val="0"/>
        <w:spacing w:after="0" w:line="240" w:lineRule="auto"/>
        <w:jc w:val="center"/>
        <w:rPr>
          <w:rFonts w:ascii="Arial" w:hAnsi="Arial" w:cs="Arial"/>
          <w:color w:val="auto"/>
        </w:rPr>
      </w:pPr>
      <w:r w:rsidRPr="000C2126">
        <w:rPr>
          <w:rFonts w:ascii="Arial" w:hAnsi="Arial" w:cs="Arial"/>
          <w:b/>
          <w:bCs/>
          <w:color w:val="auto"/>
        </w:rPr>
        <w:t>Účel Smlouvy, prohlášení smluvních stran</w:t>
      </w:r>
      <w:r w:rsidRPr="000C2126">
        <w:rPr>
          <w:rFonts w:ascii="Arial" w:hAnsi="Arial" w:cs="Arial"/>
          <w:b/>
          <w:bCs/>
          <w:color w:val="auto"/>
        </w:rPr>
        <w:br/>
      </w:r>
    </w:p>
    <w:p w14:paraId="2F57F8CB" w14:textId="24B7ED38" w:rsidR="000C2126" w:rsidRPr="00291B06" w:rsidRDefault="00BD467E" w:rsidP="004077D2">
      <w:pPr>
        <w:pStyle w:val="OdstavecII"/>
        <w:keepNext w:val="0"/>
        <w:widowControl w:val="0"/>
        <w:numPr>
          <w:ilvl w:val="0"/>
          <w:numId w:val="18"/>
        </w:numPr>
        <w:spacing w:after="0" w:line="240" w:lineRule="auto"/>
        <w:rPr>
          <w:color w:val="auto"/>
        </w:rPr>
      </w:pPr>
      <w:r w:rsidRPr="00961004">
        <w:rPr>
          <w:rFonts w:ascii="Arial" w:hAnsi="Arial" w:cs="Arial"/>
          <w:color w:val="auto"/>
        </w:rPr>
        <w:t xml:space="preserve">Účelem Smlouvy je na podkladě výsledků soutěže o návrh </w:t>
      </w:r>
      <w:r w:rsidR="000C2126" w:rsidRPr="00961004">
        <w:rPr>
          <w:rFonts w:ascii="Arial" w:hAnsi="Arial" w:cs="Arial"/>
          <w:color w:val="auto"/>
        </w:rPr>
        <w:t>„</w:t>
      </w:r>
      <w:r w:rsidR="00961004" w:rsidRPr="00961004">
        <w:rPr>
          <w:rFonts w:ascii="Arial" w:hAnsi="Arial" w:cs="Arial"/>
          <w:color w:val="auto"/>
        </w:rPr>
        <w:t>NOV</w:t>
      </w:r>
      <w:r w:rsidR="00E67E57">
        <w:rPr>
          <w:rFonts w:ascii="Arial" w:hAnsi="Arial" w:cs="Arial"/>
          <w:color w:val="auto"/>
        </w:rPr>
        <w:t>Á</w:t>
      </w:r>
      <w:r w:rsidR="00961004" w:rsidRPr="00961004">
        <w:rPr>
          <w:rFonts w:ascii="Arial" w:hAnsi="Arial" w:cs="Arial"/>
          <w:color w:val="auto"/>
        </w:rPr>
        <w:t xml:space="preserve"> ZÁKLADNÍ ŠKOL</w:t>
      </w:r>
      <w:r w:rsidR="00E67E57">
        <w:rPr>
          <w:rFonts w:ascii="Arial" w:hAnsi="Arial" w:cs="Arial"/>
          <w:color w:val="auto"/>
        </w:rPr>
        <w:t>A</w:t>
      </w:r>
      <w:r w:rsidR="00961004" w:rsidRPr="00961004">
        <w:rPr>
          <w:rFonts w:ascii="Arial" w:hAnsi="Arial" w:cs="Arial"/>
          <w:color w:val="auto"/>
        </w:rPr>
        <w:t xml:space="preserve">  KOMOŘAN</w:t>
      </w:r>
      <w:r w:rsidR="00E67E57">
        <w:rPr>
          <w:rFonts w:ascii="Arial" w:hAnsi="Arial" w:cs="Arial"/>
          <w:color w:val="auto"/>
        </w:rPr>
        <w:t>Y</w:t>
      </w:r>
      <w:r w:rsidR="000C2126" w:rsidRPr="00961004">
        <w:rPr>
          <w:rFonts w:ascii="Arial" w:hAnsi="Arial" w:cs="Arial"/>
          <w:color w:val="auto"/>
        </w:rPr>
        <w:t>“</w:t>
      </w:r>
      <w:r w:rsidRPr="00961004">
        <w:rPr>
          <w:rFonts w:ascii="Arial" w:hAnsi="Arial" w:cs="Arial"/>
          <w:color w:val="auto"/>
        </w:rPr>
        <w:t xml:space="preserve"> a dle požadavků Objednatele </w:t>
      </w:r>
      <w:r w:rsidRPr="00291B06">
        <w:rPr>
          <w:rFonts w:ascii="Arial" w:hAnsi="Arial" w:cs="Arial"/>
          <w:color w:val="auto"/>
        </w:rPr>
        <w:t xml:space="preserve">připravit projektové podklady pro realizaci Stavby, tj. zejména navržení a vyhotovení </w:t>
      </w:r>
      <w:r w:rsidRPr="00291B06">
        <w:rPr>
          <w:rFonts w:ascii="Arial" w:eastAsia="Times New Roman" w:hAnsi="Arial" w:cs="Arial"/>
          <w:color w:val="auto"/>
        </w:rPr>
        <w:t>P</w:t>
      </w:r>
      <w:r w:rsidRPr="00291B06">
        <w:rPr>
          <w:rFonts w:ascii="Arial" w:hAnsi="Arial" w:cs="Arial"/>
          <w:color w:val="auto"/>
        </w:rPr>
        <w:t xml:space="preserve">D, obstarání jejího nezbytného projednání před příslušnými správními orgány či jinými osobami a získání pravomocných </w:t>
      </w:r>
      <w:r w:rsidRPr="00291B06">
        <w:rPr>
          <w:rFonts w:ascii="Arial" w:hAnsi="Arial" w:cs="Arial"/>
          <w:color w:val="auto"/>
        </w:rPr>
        <w:lastRenderedPageBreak/>
        <w:t xml:space="preserve">Rozhodnutí a poskytnutí AD tak, aby </w:t>
      </w:r>
      <w:r w:rsidRPr="00291B06">
        <w:rPr>
          <w:rFonts w:ascii="Arial" w:eastAsia="Times New Roman" w:hAnsi="Arial" w:cs="Arial"/>
          <w:color w:val="auto"/>
        </w:rPr>
        <w:t>Výstavba</w:t>
      </w:r>
      <w:r w:rsidRPr="00291B06">
        <w:rPr>
          <w:rFonts w:ascii="Arial" w:hAnsi="Arial" w:cs="Arial"/>
          <w:color w:val="auto"/>
        </w:rPr>
        <w:t xml:space="preserve"> mohla být provedena řádně a včas v souladu s požadavky Objednatele stanovených dále ve Smlouvě, s požadavky vyplývající ze zadávací dokumentace na Veřejnou zakázku a v souladu s nabídkou Zhotovitele. </w:t>
      </w:r>
    </w:p>
    <w:p w14:paraId="5CF05125" w14:textId="77777777" w:rsidR="000C2126" w:rsidRPr="00D57E1F" w:rsidRDefault="000C2126" w:rsidP="004077D2">
      <w:pPr>
        <w:pStyle w:val="OdstavecII"/>
        <w:widowControl w:val="0"/>
        <w:spacing w:after="0" w:line="240" w:lineRule="auto"/>
        <w:ind w:left="360"/>
        <w:rPr>
          <w:rFonts w:ascii="Arial" w:hAnsi="Arial" w:cs="Arial"/>
          <w:color w:val="auto"/>
        </w:rPr>
      </w:pPr>
    </w:p>
    <w:p w14:paraId="0A65EAA3" w14:textId="5AE30635" w:rsidR="00BD467E" w:rsidRPr="00D57E1F" w:rsidRDefault="00BD467E" w:rsidP="004077D2">
      <w:pPr>
        <w:pStyle w:val="OdstavecII"/>
        <w:widowControl w:val="0"/>
        <w:numPr>
          <w:ilvl w:val="0"/>
          <w:numId w:val="18"/>
        </w:numPr>
        <w:spacing w:after="0" w:line="240" w:lineRule="auto"/>
        <w:rPr>
          <w:rFonts w:ascii="Arial" w:hAnsi="Arial" w:cs="Arial"/>
          <w:color w:val="auto"/>
        </w:rPr>
      </w:pPr>
      <w:r w:rsidRPr="00D57E1F">
        <w:rPr>
          <w:rFonts w:ascii="Arial" w:hAnsi="Arial" w:cs="Arial"/>
          <w:color w:val="auto"/>
        </w:rPr>
        <w:t xml:space="preserve">Návrh </w:t>
      </w:r>
      <w:r w:rsidR="00961004" w:rsidRPr="00D57E1F">
        <w:rPr>
          <w:rFonts w:ascii="Arial" w:hAnsi="Arial" w:cs="Arial"/>
          <w:color w:val="auto"/>
        </w:rPr>
        <w:t>Z</w:t>
      </w:r>
      <w:r w:rsidRPr="00D57E1F">
        <w:rPr>
          <w:rFonts w:ascii="Arial" w:hAnsi="Arial" w:cs="Arial"/>
          <w:color w:val="auto"/>
        </w:rPr>
        <w:t xml:space="preserve">hotovitele byl pro svou </w:t>
      </w:r>
      <w:r w:rsidRPr="00C541E9">
        <w:rPr>
          <w:rFonts w:ascii="Arial" w:hAnsi="Arial" w:cs="Arial"/>
          <w:color w:val="auto"/>
        </w:rPr>
        <w:t>architektonickou, urbanistickou a technickou kvalitu vybrán a oceněn v urbanisticko-architektonické soutěži o návrh „</w:t>
      </w:r>
      <w:r w:rsidR="00961004" w:rsidRPr="00C541E9">
        <w:rPr>
          <w:rFonts w:ascii="Arial" w:hAnsi="Arial" w:cs="Arial"/>
          <w:color w:val="auto"/>
        </w:rPr>
        <w:t>NOV</w:t>
      </w:r>
      <w:r w:rsidR="00E67E57">
        <w:rPr>
          <w:rFonts w:ascii="Arial" w:hAnsi="Arial" w:cs="Arial"/>
          <w:color w:val="auto"/>
        </w:rPr>
        <w:t>Á</w:t>
      </w:r>
      <w:r w:rsidR="00961004" w:rsidRPr="00C541E9">
        <w:rPr>
          <w:rFonts w:ascii="Arial" w:hAnsi="Arial" w:cs="Arial"/>
          <w:color w:val="auto"/>
        </w:rPr>
        <w:t xml:space="preserve"> ZÁKLADNÍ ŠKOL</w:t>
      </w:r>
      <w:r w:rsidR="00E67E57">
        <w:rPr>
          <w:rFonts w:ascii="Arial" w:hAnsi="Arial" w:cs="Arial"/>
          <w:color w:val="auto"/>
        </w:rPr>
        <w:t>A</w:t>
      </w:r>
      <w:r w:rsidR="00961004" w:rsidRPr="00C541E9">
        <w:rPr>
          <w:rFonts w:ascii="Arial" w:hAnsi="Arial" w:cs="Arial"/>
          <w:color w:val="auto"/>
        </w:rPr>
        <w:t xml:space="preserve"> KOMOŘAN</w:t>
      </w:r>
      <w:r w:rsidR="00E67E57">
        <w:rPr>
          <w:rFonts w:ascii="Arial" w:hAnsi="Arial" w:cs="Arial"/>
          <w:color w:val="auto"/>
        </w:rPr>
        <w:t>Y</w:t>
      </w:r>
      <w:r w:rsidRPr="00C541E9">
        <w:rPr>
          <w:rFonts w:ascii="Arial" w:hAnsi="Arial" w:cs="Arial"/>
          <w:color w:val="auto"/>
        </w:rPr>
        <w:t xml:space="preserve">“ vyhlášené objednatelem dne </w:t>
      </w:r>
      <w:r w:rsidR="00D57E1F" w:rsidRPr="00C541E9">
        <w:rPr>
          <w:rFonts w:ascii="Arial" w:hAnsi="Arial" w:cs="Arial"/>
          <w:color w:val="auto"/>
          <w:highlight w:val="yellow"/>
        </w:rPr>
        <w:t>…………</w:t>
      </w:r>
      <w:r w:rsidR="00961004" w:rsidRPr="00C541E9">
        <w:rPr>
          <w:rFonts w:ascii="Arial" w:hAnsi="Arial" w:cs="Arial"/>
          <w:color w:val="auto"/>
          <w:highlight w:val="yellow"/>
        </w:rPr>
        <w:t>.</w:t>
      </w:r>
      <w:r w:rsidR="00961004" w:rsidRPr="00C541E9">
        <w:rPr>
          <w:rFonts w:ascii="Arial" w:hAnsi="Arial" w:cs="Arial"/>
          <w:color w:val="auto"/>
        </w:rPr>
        <w:t xml:space="preserve"> </w:t>
      </w:r>
      <w:r w:rsidRPr="00C541E9">
        <w:rPr>
          <w:rFonts w:ascii="Arial" w:hAnsi="Arial" w:cs="Arial"/>
          <w:color w:val="auto"/>
        </w:rPr>
        <w:t xml:space="preserve">Na základě doporučení odborné nezávislé poroty soutěže ze dne </w:t>
      </w:r>
      <w:r w:rsidR="00D57E1F" w:rsidRPr="00C541E9">
        <w:rPr>
          <w:rFonts w:ascii="Arial" w:hAnsi="Arial" w:cs="Arial"/>
          <w:color w:val="auto"/>
        </w:rPr>
        <w:t>…………</w:t>
      </w:r>
      <w:r w:rsidRPr="00C541E9">
        <w:rPr>
          <w:rFonts w:ascii="Arial" w:hAnsi="Arial" w:cs="Arial"/>
          <w:color w:val="auto"/>
        </w:rPr>
        <w:t xml:space="preserve"> byl </w:t>
      </w:r>
      <w:r w:rsidR="00D57E1F" w:rsidRPr="00C541E9">
        <w:rPr>
          <w:rFonts w:ascii="Arial" w:hAnsi="Arial" w:cs="Arial"/>
          <w:color w:val="auto"/>
        </w:rPr>
        <w:t>Z</w:t>
      </w:r>
      <w:r w:rsidRPr="00C541E9">
        <w:rPr>
          <w:rFonts w:ascii="Arial" w:hAnsi="Arial" w:cs="Arial"/>
          <w:color w:val="auto"/>
        </w:rPr>
        <w:t>hotovitel vyzván, aby v jednacím řízení bez uveřejnění navazujícím na soutěž o návrh</w:t>
      </w:r>
      <w:r w:rsidRPr="00D57E1F">
        <w:rPr>
          <w:rFonts w:ascii="Arial" w:hAnsi="Arial" w:cs="Arial"/>
          <w:color w:val="auto"/>
        </w:rPr>
        <w:t xml:space="preserve"> předložil svou nabídku. Zhotovitel v navazujícím jednacím řízení bez uveřejnění prokázal, že se jedná o nejvhodnější řešení. Objednatel v jednacím řízení bez uveřejnění stanovil podmínky, za kterých byla Zhotoviteli přiznána zakázka na zpracování všech fází projektové dokumentace, která však bude realizována postupně na základě výzvy </w:t>
      </w:r>
      <w:r w:rsidR="00D57E1F" w:rsidRPr="00D57E1F">
        <w:rPr>
          <w:rFonts w:ascii="Arial" w:hAnsi="Arial" w:cs="Arial"/>
          <w:color w:val="auto"/>
        </w:rPr>
        <w:t>O</w:t>
      </w:r>
      <w:r w:rsidRPr="00D57E1F">
        <w:rPr>
          <w:rFonts w:ascii="Arial" w:hAnsi="Arial" w:cs="Arial"/>
          <w:color w:val="auto"/>
        </w:rPr>
        <w:t>bjednatel</w:t>
      </w:r>
      <w:r w:rsidR="00D57E1F" w:rsidRPr="00D57E1F">
        <w:rPr>
          <w:rFonts w:ascii="Arial" w:hAnsi="Arial" w:cs="Arial"/>
          <w:color w:val="auto"/>
        </w:rPr>
        <w:t>e Zhotoviteli</w:t>
      </w:r>
      <w:r w:rsidRPr="00D57E1F">
        <w:rPr>
          <w:rFonts w:ascii="Arial" w:hAnsi="Arial" w:cs="Arial"/>
          <w:color w:val="auto"/>
        </w:rPr>
        <w:t>.</w:t>
      </w:r>
    </w:p>
    <w:p w14:paraId="02E71BCD" w14:textId="77777777" w:rsidR="00BD467E" w:rsidRPr="000C2126" w:rsidRDefault="00BD467E" w:rsidP="004077D2">
      <w:pPr>
        <w:pStyle w:val="OdstavecII"/>
        <w:widowControl w:val="0"/>
        <w:spacing w:after="0" w:line="240" w:lineRule="auto"/>
        <w:ind w:left="360"/>
        <w:rPr>
          <w:rFonts w:ascii="Arial" w:hAnsi="Arial" w:cs="Arial"/>
          <w:color w:val="FF0000"/>
        </w:rPr>
      </w:pPr>
    </w:p>
    <w:p w14:paraId="77223DDE" w14:textId="77777777" w:rsidR="00BD467E" w:rsidRPr="00D57E1F" w:rsidRDefault="00BD467E" w:rsidP="004077D2">
      <w:pPr>
        <w:pStyle w:val="OdstavecII"/>
        <w:widowControl w:val="0"/>
        <w:numPr>
          <w:ilvl w:val="0"/>
          <w:numId w:val="18"/>
        </w:numPr>
        <w:spacing w:after="0" w:line="240" w:lineRule="auto"/>
        <w:rPr>
          <w:rFonts w:ascii="Arial" w:hAnsi="Arial" w:cs="Arial"/>
          <w:color w:val="auto"/>
        </w:rPr>
      </w:pPr>
      <w:r w:rsidRPr="00D57E1F">
        <w:rPr>
          <w:rFonts w:ascii="Arial" w:hAnsi="Arial" w:cs="Arial"/>
          <w:color w:val="auto"/>
        </w:rPr>
        <w:t>Cílem Smlouvy je úprava dvoustranného právního vztahu mezi Smluvními stranami, jehož obsahem jsou práva a povinnosti související s realizací Veřejné zakázky v souladu s příslušnými v době provádění Díla aktuálně platnými a účinnými právními předpisy tak, aby Smluvní strany měly možnost při nejvyšší možné míře právní jistoty realizovat práva a plnit povinnosti Smlouvou založené.</w:t>
      </w:r>
    </w:p>
    <w:p w14:paraId="77AC68E8" w14:textId="77777777" w:rsidR="00BD467E" w:rsidRPr="00D57E1F" w:rsidRDefault="00BD467E" w:rsidP="004077D2">
      <w:pPr>
        <w:pStyle w:val="OdstavecII"/>
        <w:keepNext w:val="0"/>
        <w:widowControl w:val="0"/>
        <w:spacing w:after="0" w:line="240" w:lineRule="auto"/>
        <w:rPr>
          <w:rFonts w:ascii="Arial" w:hAnsi="Arial" w:cs="Arial"/>
          <w:color w:val="auto"/>
        </w:rPr>
      </w:pPr>
    </w:p>
    <w:p w14:paraId="6641EAA0" w14:textId="3EABAA9D" w:rsidR="000C2126" w:rsidRDefault="00BD467E" w:rsidP="004077D2">
      <w:pPr>
        <w:pStyle w:val="OdstavecII"/>
        <w:keepNext w:val="0"/>
        <w:widowControl w:val="0"/>
        <w:numPr>
          <w:ilvl w:val="0"/>
          <w:numId w:val="18"/>
        </w:numPr>
        <w:spacing w:after="0" w:line="240" w:lineRule="auto"/>
        <w:rPr>
          <w:rFonts w:ascii="Arial" w:hAnsi="Arial" w:cs="Arial"/>
          <w:color w:val="auto"/>
        </w:rPr>
      </w:pPr>
      <w:r w:rsidRPr="00D57E1F">
        <w:rPr>
          <w:rFonts w:ascii="Arial" w:hAnsi="Arial" w:cs="Arial"/>
          <w:color w:val="auto"/>
        </w:rPr>
        <w:t>PD Zhotovitel vyhotoví s důrazem na maximální ekonomickou výhodnost celkového řešení Stavby; zejména tak, aby:</w:t>
      </w:r>
    </w:p>
    <w:p w14:paraId="5ABD1D1A" w14:textId="77777777" w:rsidR="00C541E9" w:rsidRPr="00C541E9" w:rsidRDefault="00C541E9" w:rsidP="00C541E9">
      <w:pPr>
        <w:pStyle w:val="OdstavecII"/>
        <w:keepNext w:val="0"/>
        <w:widowControl w:val="0"/>
        <w:spacing w:after="0" w:line="240" w:lineRule="auto"/>
        <w:ind w:left="360"/>
        <w:rPr>
          <w:rFonts w:ascii="Arial" w:hAnsi="Arial" w:cs="Arial"/>
          <w:color w:val="auto"/>
        </w:rPr>
      </w:pPr>
    </w:p>
    <w:p w14:paraId="09D2DFC9" w14:textId="77777777" w:rsidR="00BD467E" w:rsidRPr="001C15B9" w:rsidRDefault="00BD467E" w:rsidP="004077D2">
      <w:pPr>
        <w:pStyle w:val="OdstavecII"/>
        <w:keepNext w:val="0"/>
        <w:widowControl w:val="0"/>
        <w:numPr>
          <w:ilvl w:val="1"/>
          <w:numId w:val="18"/>
        </w:numPr>
        <w:spacing w:after="0" w:line="240" w:lineRule="auto"/>
        <w:ind w:left="993" w:hanging="567"/>
        <w:rPr>
          <w:rFonts w:ascii="Arial" w:hAnsi="Arial" w:cs="Arial"/>
          <w:color w:val="auto"/>
        </w:rPr>
      </w:pPr>
      <w:r w:rsidRPr="001C15B9">
        <w:rPr>
          <w:rFonts w:ascii="Arial" w:hAnsi="Arial" w:cs="Arial"/>
          <w:color w:val="auto"/>
        </w:rPr>
        <w:t>Stavba byla ekonomicky efektivní jak z hlediska Výstavby, tak především následného provozu, a to díky použití dostupných moderních technologií, materiálů či postupů;</w:t>
      </w:r>
    </w:p>
    <w:p w14:paraId="79DFC575" w14:textId="77777777" w:rsidR="00BD467E" w:rsidRPr="001C15B9" w:rsidRDefault="00BD467E" w:rsidP="004077D2">
      <w:pPr>
        <w:pStyle w:val="Bod"/>
        <w:widowControl w:val="0"/>
        <w:spacing w:after="0" w:line="240" w:lineRule="auto"/>
        <w:ind w:left="993" w:hanging="567"/>
        <w:rPr>
          <w:rFonts w:ascii="Arial" w:hAnsi="Arial" w:cs="Arial"/>
          <w:color w:val="auto"/>
        </w:rPr>
      </w:pPr>
    </w:p>
    <w:p w14:paraId="18A7167D" w14:textId="77777777" w:rsidR="00BD467E" w:rsidRPr="001C15B9" w:rsidRDefault="00BD467E" w:rsidP="004077D2">
      <w:pPr>
        <w:pStyle w:val="Bod"/>
        <w:widowControl w:val="0"/>
        <w:numPr>
          <w:ilvl w:val="1"/>
          <w:numId w:val="18"/>
        </w:numPr>
        <w:spacing w:after="0" w:line="240" w:lineRule="auto"/>
        <w:ind w:left="993" w:hanging="567"/>
        <w:rPr>
          <w:rFonts w:ascii="Arial" w:hAnsi="Arial" w:cs="Arial"/>
          <w:color w:val="auto"/>
        </w:rPr>
      </w:pPr>
      <w:r w:rsidRPr="001C15B9">
        <w:rPr>
          <w:rFonts w:ascii="Arial" w:hAnsi="Arial" w:cs="Arial"/>
          <w:color w:val="auto"/>
        </w:rPr>
        <w:t>Stavba obzvláště díky kvalitnímu zpracování a celkové adaptabilitě uspokojovala potřeby Objednatele nyní i v budoucnosti, čímž bude zajištěna dlouhá doba její životnosti;</w:t>
      </w:r>
    </w:p>
    <w:p w14:paraId="5D166BFC" w14:textId="77777777" w:rsidR="00BD467E" w:rsidRPr="001C15B9" w:rsidRDefault="00BD467E" w:rsidP="004077D2">
      <w:pPr>
        <w:pStyle w:val="Bod"/>
        <w:widowControl w:val="0"/>
        <w:spacing w:after="0" w:line="240" w:lineRule="auto"/>
        <w:ind w:left="993" w:hanging="567"/>
        <w:rPr>
          <w:rFonts w:ascii="Arial" w:hAnsi="Arial" w:cs="Arial"/>
          <w:color w:val="auto"/>
        </w:rPr>
      </w:pPr>
    </w:p>
    <w:p w14:paraId="403993B0" w14:textId="77777777" w:rsidR="00BD467E" w:rsidRDefault="00BD467E" w:rsidP="004077D2">
      <w:pPr>
        <w:pStyle w:val="Bod"/>
        <w:widowControl w:val="0"/>
        <w:numPr>
          <w:ilvl w:val="1"/>
          <w:numId w:val="18"/>
        </w:numPr>
        <w:spacing w:after="0" w:line="240" w:lineRule="auto"/>
        <w:ind w:left="993" w:hanging="567"/>
        <w:rPr>
          <w:rFonts w:ascii="Arial" w:hAnsi="Arial" w:cs="Arial"/>
          <w:color w:val="auto"/>
        </w:rPr>
      </w:pPr>
      <w:r w:rsidRPr="001C15B9">
        <w:rPr>
          <w:rFonts w:ascii="Arial" w:hAnsi="Arial" w:cs="Arial"/>
          <w:color w:val="auto"/>
        </w:rPr>
        <w:t>při Výstavbě byly efektivně využity potřebné suroviny, a to zejména materiály šetrné k životnímu prostředí či obnovitelné materiály;</w:t>
      </w:r>
    </w:p>
    <w:p w14:paraId="7BE3AB6A" w14:textId="77777777" w:rsidR="00BD467E" w:rsidRPr="001C15B9" w:rsidRDefault="00BD467E" w:rsidP="006A1F2E">
      <w:pPr>
        <w:pStyle w:val="Bod"/>
        <w:widowControl w:val="0"/>
        <w:spacing w:after="0" w:line="240" w:lineRule="auto"/>
        <w:rPr>
          <w:rFonts w:ascii="Arial" w:hAnsi="Arial" w:cs="Arial"/>
          <w:color w:val="auto"/>
        </w:rPr>
      </w:pPr>
    </w:p>
    <w:p w14:paraId="6833F199" w14:textId="77777777" w:rsidR="00BD467E" w:rsidRPr="001C15B9" w:rsidRDefault="00BD467E" w:rsidP="004077D2">
      <w:pPr>
        <w:pStyle w:val="Bod"/>
        <w:widowControl w:val="0"/>
        <w:numPr>
          <w:ilvl w:val="1"/>
          <w:numId w:val="18"/>
        </w:numPr>
        <w:spacing w:after="0" w:line="240" w:lineRule="auto"/>
        <w:ind w:left="993" w:hanging="567"/>
        <w:rPr>
          <w:rFonts w:ascii="Arial" w:hAnsi="Arial" w:cs="Arial"/>
          <w:color w:val="auto"/>
        </w:rPr>
      </w:pPr>
      <w:r w:rsidRPr="001C15B9">
        <w:rPr>
          <w:rFonts w:ascii="Arial" w:hAnsi="Arial" w:cs="Arial"/>
          <w:color w:val="auto"/>
        </w:rPr>
        <w:t>Stavba obzvláště díky kvalitnímu architektonickému, stavebnímu a dispozičnímu řešení dobře zapadla do stávajícího okolního prostředí;</w:t>
      </w:r>
    </w:p>
    <w:p w14:paraId="2BC87098" w14:textId="77777777" w:rsidR="00BD467E" w:rsidRPr="001C15B9" w:rsidRDefault="00BD467E" w:rsidP="004077D2">
      <w:pPr>
        <w:pStyle w:val="Bod"/>
        <w:widowControl w:val="0"/>
        <w:spacing w:after="0" w:line="240" w:lineRule="auto"/>
        <w:ind w:left="993" w:hanging="567"/>
        <w:rPr>
          <w:rFonts w:ascii="Arial" w:hAnsi="Arial" w:cs="Arial"/>
          <w:color w:val="auto"/>
        </w:rPr>
      </w:pPr>
    </w:p>
    <w:p w14:paraId="43945448" w14:textId="77777777" w:rsidR="00BD467E" w:rsidRPr="001C15B9" w:rsidRDefault="00BD467E" w:rsidP="004077D2">
      <w:pPr>
        <w:pStyle w:val="Bod"/>
        <w:widowControl w:val="0"/>
        <w:numPr>
          <w:ilvl w:val="1"/>
          <w:numId w:val="18"/>
        </w:numPr>
        <w:spacing w:after="0" w:line="240" w:lineRule="auto"/>
        <w:ind w:left="993" w:hanging="567"/>
        <w:rPr>
          <w:rFonts w:ascii="Arial" w:hAnsi="Arial" w:cs="Arial"/>
          <w:color w:val="auto"/>
        </w:rPr>
      </w:pPr>
      <w:r w:rsidRPr="001C15B9">
        <w:rPr>
          <w:rFonts w:ascii="Arial" w:hAnsi="Arial" w:cs="Arial"/>
          <w:color w:val="auto"/>
        </w:rPr>
        <w:t xml:space="preserve">Stavba </w:t>
      </w:r>
      <w:r w:rsidR="00CB15A3" w:rsidRPr="001C15B9">
        <w:rPr>
          <w:rFonts w:ascii="Arial" w:hAnsi="Arial" w:cs="Arial"/>
          <w:color w:val="auto"/>
        </w:rPr>
        <w:t xml:space="preserve">byla zhotovena v pasivním standardu a </w:t>
      </w:r>
      <w:r w:rsidRPr="001C15B9">
        <w:rPr>
          <w:rFonts w:ascii="Arial" w:hAnsi="Arial" w:cs="Arial"/>
          <w:color w:val="auto"/>
        </w:rPr>
        <w:t>při provozu spotřebovávala minimální množství energie i vody a vytvářela co nejmenší množství odpadu a znečištění;</w:t>
      </w:r>
    </w:p>
    <w:p w14:paraId="2C721890" w14:textId="77777777" w:rsidR="00BD467E" w:rsidRPr="001C15B9" w:rsidRDefault="00BD467E" w:rsidP="004077D2">
      <w:pPr>
        <w:pStyle w:val="Bod"/>
        <w:widowControl w:val="0"/>
        <w:spacing w:after="0" w:line="240" w:lineRule="auto"/>
        <w:ind w:left="993" w:hanging="567"/>
        <w:rPr>
          <w:rFonts w:ascii="Arial" w:hAnsi="Arial" w:cs="Arial"/>
          <w:color w:val="auto"/>
        </w:rPr>
      </w:pPr>
    </w:p>
    <w:p w14:paraId="42BA04DF" w14:textId="398F4A90" w:rsidR="004E6524" w:rsidRDefault="00BD467E" w:rsidP="004E6524">
      <w:pPr>
        <w:pStyle w:val="Bod"/>
        <w:widowControl w:val="0"/>
        <w:numPr>
          <w:ilvl w:val="1"/>
          <w:numId w:val="18"/>
        </w:numPr>
        <w:spacing w:after="0" w:line="240" w:lineRule="auto"/>
        <w:ind w:left="993" w:hanging="567"/>
        <w:rPr>
          <w:rFonts w:ascii="Arial" w:hAnsi="Arial" w:cs="Arial"/>
          <w:color w:val="auto"/>
        </w:rPr>
      </w:pPr>
      <w:r w:rsidRPr="001C15B9">
        <w:rPr>
          <w:rFonts w:ascii="Arial" w:hAnsi="Arial" w:cs="Arial"/>
          <w:color w:val="auto"/>
        </w:rPr>
        <w:t>Stavba vytvářela zdravé a bezpečné prostředí zejména pro uživatele</w:t>
      </w:r>
      <w:r w:rsidRPr="004E6524">
        <w:rPr>
          <w:rFonts w:ascii="Arial" w:hAnsi="Arial" w:cs="Arial"/>
          <w:color w:val="auto"/>
        </w:rPr>
        <w:t>.</w:t>
      </w:r>
    </w:p>
    <w:p w14:paraId="492C3D92" w14:textId="77777777" w:rsidR="004E6524" w:rsidRPr="004E6524" w:rsidRDefault="004E6524" w:rsidP="004E6524">
      <w:pPr>
        <w:pStyle w:val="Bod"/>
        <w:widowControl w:val="0"/>
        <w:spacing w:after="0" w:line="240" w:lineRule="auto"/>
        <w:ind w:left="993"/>
        <w:rPr>
          <w:rFonts w:ascii="Arial" w:hAnsi="Arial" w:cs="Arial"/>
          <w:color w:val="auto"/>
        </w:rPr>
      </w:pPr>
    </w:p>
    <w:p w14:paraId="5EB1DF90" w14:textId="229F44AD" w:rsidR="004E6524" w:rsidRPr="004E6524" w:rsidRDefault="004E6524" w:rsidP="004E6524">
      <w:pPr>
        <w:pStyle w:val="Bod"/>
        <w:widowControl w:val="0"/>
        <w:numPr>
          <w:ilvl w:val="1"/>
          <w:numId w:val="18"/>
        </w:numPr>
        <w:spacing w:after="0" w:line="240" w:lineRule="auto"/>
        <w:ind w:left="993" w:hanging="567"/>
        <w:rPr>
          <w:rFonts w:ascii="Arial" w:hAnsi="Arial" w:cs="Arial"/>
          <w:color w:val="auto"/>
        </w:rPr>
      </w:pPr>
      <w:r w:rsidRPr="004E6524">
        <w:rPr>
          <w:rFonts w:ascii="Arial" w:hAnsi="Arial" w:cs="Arial"/>
        </w:rPr>
        <w:t>Stavba bude řešena tak, aby byly minimalizovány negativní dopady na prostředí a společnost (environmentální, ekonomická i sociální udržitelnost). Řešení stavby bude vycházet z principů udržitelné architektury a modrozelené infrastruktury. Stavba bude využívat inovativní a chytrá řešení. Nově navržený prostor bude podporovat vyžití pro všechny generace a sociální vrstvy.</w:t>
      </w:r>
    </w:p>
    <w:p w14:paraId="4F5FEC17" w14:textId="77777777" w:rsidR="004E6524" w:rsidRPr="004E6524" w:rsidRDefault="004E6524" w:rsidP="004E6524">
      <w:pPr>
        <w:pStyle w:val="Bod"/>
        <w:widowControl w:val="0"/>
        <w:spacing w:after="0" w:line="240" w:lineRule="auto"/>
        <w:ind w:left="993"/>
        <w:rPr>
          <w:rFonts w:ascii="Arial" w:hAnsi="Arial" w:cs="Arial"/>
          <w:color w:val="auto"/>
        </w:rPr>
      </w:pPr>
    </w:p>
    <w:p w14:paraId="276BB1D0" w14:textId="77777777" w:rsidR="006A1F2E" w:rsidRPr="0079438C" w:rsidRDefault="006A1F2E" w:rsidP="006A1F2E">
      <w:pPr>
        <w:pStyle w:val="OdstavecII"/>
        <w:keepNext w:val="0"/>
        <w:widowControl w:val="0"/>
        <w:numPr>
          <w:ilvl w:val="0"/>
          <w:numId w:val="18"/>
        </w:numPr>
        <w:spacing w:after="0" w:line="240" w:lineRule="auto"/>
        <w:rPr>
          <w:rFonts w:ascii="Arial" w:hAnsi="Arial" w:cs="Arial"/>
          <w:color w:val="auto"/>
        </w:rPr>
      </w:pPr>
      <w:r w:rsidRPr="0079438C">
        <w:rPr>
          <w:rFonts w:ascii="Arial" w:hAnsi="Arial" w:cs="Arial"/>
          <w:color w:val="auto"/>
        </w:rPr>
        <w:t xml:space="preserve">Zhotovitel </w:t>
      </w:r>
      <w:r w:rsidR="00C46288" w:rsidRPr="0079438C">
        <w:rPr>
          <w:rFonts w:ascii="Arial" w:hAnsi="Arial" w:cs="Arial"/>
          <w:color w:val="auto"/>
        </w:rPr>
        <w:t>provede Dílo</w:t>
      </w:r>
      <w:r w:rsidRPr="0079438C">
        <w:rPr>
          <w:rFonts w:ascii="Arial" w:hAnsi="Arial" w:cs="Arial"/>
          <w:color w:val="auto"/>
        </w:rPr>
        <w:t xml:space="preserve"> s důrazem na maximální splnění sociálně a </w:t>
      </w:r>
      <w:r w:rsidR="00C46288" w:rsidRPr="0079438C">
        <w:rPr>
          <w:rFonts w:ascii="Arial" w:hAnsi="Arial" w:cs="Arial"/>
          <w:color w:val="auto"/>
        </w:rPr>
        <w:t>environmentálně</w:t>
      </w:r>
      <w:r w:rsidRPr="0079438C">
        <w:rPr>
          <w:rFonts w:ascii="Arial" w:hAnsi="Arial" w:cs="Arial"/>
          <w:color w:val="auto"/>
        </w:rPr>
        <w:t xml:space="preserve"> odpovědného veřejného zadávání; zejména tak, že:</w:t>
      </w:r>
    </w:p>
    <w:p w14:paraId="699140DE" w14:textId="77777777" w:rsidR="006A1F2E" w:rsidRPr="0079438C" w:rsidRDefault="006A1F2E" w:rsidP="006A1F2E">
      <w:pPr>
        <w:pStyle w:val="OdstavecII"/>
        <w:keepNext w:val="0"/>
        <w:widowControl w:val="0"/>
        <w:spacing w:after="0" w:line="240" w:lineRule="auto"/>
        <w:ind w:left="360"/>
        <w:rPr>
          <w:rFonts w:ascii="Arial" w:hAnsi="Arial" w:cs="Arial"/>
          <w:color w:val="auto"/>
        </w:rPr>
      </w:pPr>
    </w:p>
    <w:p w14:paraId="0472695B" w14:textId="77777777" w:rsidR="006A1F2E" w:rsidRPr="0079438C" w:rsidRDefault="006A1F2E" w:rsidP="004E142F">
      <w:pPr>
        <w:pStyle w:val="Bod"/>
        <w:widowControl w:val="0"/>
        <w:numPr>
          <w:ilvl w:val="1"/>
          <w:numId w:val="18"/>
        </w:numPr>
        <w:spacing w:after="0" w:line="240" w:lineRule="auto"/>
        <w:ind w:left="993" w:hanging="567"/>
        <w:rPr>
          <w:rFonts w:ascii="Arial" w:hAnsi="Arial" w:cs="Arial"/>
          <w:b/>
          <w:color w:val="auto"/>
        </w:rPr>
      </w:pPr>
      <w:r w:rsidRPr="0079438C">
        <w:rPr>
          <w:rFonts w:ascii="Arial" w:hAnsi="Arial" w:cs="Arial"/>
          <w:color w:val="auto"/>
        </w:rPr>
        <w:t xml:space="preserve">Stavba bude řešena s ohledem na dlouhodobou udržitelnost a energetickou a </w:t>
      </w:r>
      <w:r w:rsidRPr="0079438C">
        <w:rPr>
          <w:rFonts w:ascii="Arial" w:hAnsi="Arial" w:cs="Arial"/>
          <w:color w:val="auto"/>
        </w:rPr>
        <w:lastRenderedPageBreak/>
        <w:t>provozní hospodárnost;</w:t>
      </w:r>
    </w:p>
    <w:p w14:paraId="34408055" w14:textId="77777777" w:rsidR="004E142F" w:rsidRPr="0079438C" w:rsidRDefault="004E142F" w:rsidP="004E142F">
      <w:pPr>
        <w:spacing w:after="0"/>
        <w:ind w:left="993"/>
        <w:rPr>
          <w:rFonts w:ascii="Arial" w:hAnsi="Arial" w:cs="Arial"/>
        </w:rPr>
      </w:pPr>
    </w:p>
    <w:p w14:paraId="2988002B" w14:textId="77777777" w:rsidR="004E142F" w:rsidRPr="0079438C" w:rsidRDefault="004E142F" w:rsidP="004E142F">
      <w:pPr>
        <w:pStyle w:val="Bod"/>
        <w:widowControl w:val="0"/>
        <w:numPr>
          <w:ilvl w:val="1"/>
          <w:numId w:val="18"/>
        </w:numPr>
        <w:spacing w:after="0" w:line="240" w:lineRule="auto"/>
        <w:ind w:left="993" w:hanging="567"/>
        <w:rPr>
          <w:rFonts w:ascii="Arial" w:hAnsi="Arial" w:cs="Arial"/>
          <w:b/>
          <w:color w:val="auto"/>
        </w:rPr>
      </w:pPr>
      <w:r w:rsidRPr="0079438C">
        <w:rPr>
          <w:rFonts w:ascii="Arial" w:hAnsi="Arial" w:cs="Arial"/>
          <w:color w:val="auto"/>
        </w:rPr>
        <w:t>Zhotovitel je povinen využívat přednostně</w:t>
      </w:r>
      <w:r w:rsidR="006A1F2E" w:rsidRPr="0079438C">
        <w:rPr>
          <w:rFonts w:ascii="Arial" w:hAnsi="Arial" w:cs="Arial"/>
          <w:color w:val="auto"/>
        </w:rPr>
        <w:t xml:space="preserve"> produkty šetrné k životnímu prostředí, splňující kritéria pro ekoznačku Ekologicky šetrný výrobek/Ekologicky šetrná služba anebo Eko-značku EU</w:t>
      </w:r>
      <w:r w:rsidRPr="0079438C">
        <w:rPr>
          <w:rFonts w:ascii="Arial" w:hAnsi="Arial" w:cs="Arial"/>
          <w:color w:val="auto"/>
        </w:rPr>
        <w:t>, pokud takové produkty na trhu jsou;</w:t>
      </w:r>
    </w:p>
    <w:p w14:paraId="617B2971" w14:textId="77777777" w:rsidR="004E142F" w:rsidRPr="0079438C" w:rsidRDefault="004E142F" w:rsidP="004E142F">
      <w:pPr>
        <w:pStyle w:val="Odstavecseseznamem"/>
        <w:spacing w:after="0"/>
        <w:rPr>
          <w:rFonts w:ascii="Arial" w:hAnsi="Arial" w:cs="Arial"/>
          <w:b/>
        </w:rPr>
      </w:pPr>
    </w:p>
    <w:p w14:paraId="4CF1BA41" w14:textId="77777777" w:rsidR="004E142F" w:rsidRPr="0079438C" w:rsidRDefault="004E142F" w:rsidP="004E142F">
      <w:pPr>
        <w:pStyle w:val="Bod"/>
        <w:widowControl w:val="0"/>
        <w:numPr>
          <w:ilvl w:val="1"/>
          <w:numId w:val="18"/>
        </w:numPr>
        <w:spacing w:after="0" w:line="240" w:lineRule="auto"/>
        <w:ind w:left="993" w:hanging="567"/>
        <w:rPr>
          <w:rFonts w:ascii="Arial" w:hAnsi="Arial" w:cs="Arial"/>
          <w:bCs/>
          <w:color w:val="auto"/>
        </w:rPr>
      </w:pPr>
      <w:r w:rsidRPr="0079438C">
        <w:rPr>
          <w:rFonts w:ascii="Arial" w:hAnsi="Arial" w:cs="Arial"/>
          <w:bCs/>
          <w:color w:val="auto"/>
        </w:rPr>
        <w:t>Zhotovitel je povinen primárně využívat obnovitelné zdroje a recyklované materiály, pokud tyto materiály nezhoršují kvalitu Stavby či nezpůsobují nepřijatelné finanční zatížení;</w:t>
      </w:r>
    </w:p>
    <w:p w14:paraId="70832029" w14:textId="77777777" w:rsidR="004E142F" w:rsidRPr="0079438C" w:rsidRDefault="004E142F" w:rsidP="004E142F">
      <w:pPr>
        <w:pStyle w:val="Odstavecseseznamem"/>
        <w:spacing w:after="0"/>
        <w:rPr>
          <w:rFonts w:ascii="Arial" w:hAnsi="Arial" w:cs="Arial"/>
          <w:bCs/>
        </w:rPr>
      </w:pPr>
    </w:p>
    <w:p w14:paraId="7175A8D9" w14:textId="77777777" w:rsidR="004E142F" w:rsidRPr="0079438C" w:rsidRDefault="004E142F" w:rsidP="004E142F">
      <w:pPr>
        <w:pStyle w:val="Bod"/>
        <w:widowControl w:val="0"/>
        <w:numPr>
          <w:ilvl w:val="1"/>
          <w:numId w:val="18"/>
        </w:numPr>
        <w:spacing w:after="0" w:line="240" w:lineRule="auto"/>
        <w:ind w:left="993" w:hanging="567"/>
        <w:rPr>
          <w:rFonts w:ascii="Arial" w:hAnsi="Arial" w:cs="Arial"/>
          <w:bCs/>
          <w:color w:val="auto"/>
        </w:rPr>
      </w:pPr>
      <w:r w:rsidRPr="0079438C">
        <w:rPr>
          <w:rFonts w:ascii="Arial" w:hAnsi="Arial" w:cs="Arial"/>
          <w:bCs/>
          <w:color w:val="auto"/>
        </w:rPr>
        <w:t>Zhotovitel je povinen postupovat tak, aby v rámci Stavby nedocházelo ke zbytečnému vzniku odpadu</w:t>
      </w:r>
      <w:r w:rsidR="0079438C" w:rsidRPr="0079438C">
        <w:rPr>
          <w:rFonts w:ascii="Arial" w:hAnsi="Arial" w:cs="Arial"/>
          <w:bCs/>
          <w:color w:val="auto"/>
        </w:rPr>
        <w:t xml:space="preserve"> či bylo jeho množství co nejmenší</w:t>
      </w:r>
      <w:r w:rsidRPr="0079438C">
        <w:rPr>
          <w:rFonts w:ascii="Arial" w:hAnsi="Arial" w:cs="Arial"/>
          <w:bCs/>
          <w:color w:val="auto"/>
        </w:rPr>
        <w:t>;</w:t>
      </w:r>
    </w:p>
    <w:p w14:paraId="49DB72A9" w14:textId="77777777" w:rsidR="00C46288" w:rsidRPr="0079438C" w:rsidRDefault="00C46288" w:rsidP="00C46288">
      <w:pPr>
        <w:pStyle w:val="Odstavecseseznamem"/>
        <w:spacing w:after="0"/>
        <w:rPr>
          <w:rFonts w:ascii="Arial" w:hAnsi="Arial" w:cs="Arial"/>
          <w:bCs/>
        </w:rPr>
      </w:pPr>
    </w:p>
    <w:p w14:paraId="02CA918B" w14:textId="52720A1A" w:rsidR="00C46288" w:rsidRPr="0079438C" w:rsidRDefault="00C46288" w:rsidP="00C46288">
      <w:pPr>
        <w:pStyle w:val="Bod"/>
        <w:widowControl w:val="0"/>
        <w:numPr>
          <w:ilvl w:val="1"/>
          <w:numId w:val="18"/>
        </w:numPr>
        <w:spacing w:after="0" w:line="240" w:lineRule="auto"/>
        <w:ind w:left="993" w:hanging="567"/>
        <w:rPr>
          <w:rFonts w:ascii="Arial" w:hAnsi="Arial" w:cs="Arial"/>
          <w:bCs/>
          <w:color w:val="auto"/>
        </w:rPr>
      </w:pPr>
      <w:r w:rsidRPr="0079438C">
        <w:rPr>
          <w:rFonts w:ascii="Arial" w:hAnsi="Arial" w:cs="Arial"/>
          <w:bCs/>
          <w:color w:val="auto"/>
        </w:rPr>
        <w:t>Zhotovitel je při provádění Díla povinen zohledňovat společenské aspekty Stavby, zejména vliv Stavby na danou lokalitu a její obyvatele;</w:t>
      </w:r>
    </w:p>
    <w:p w14:paraId="303E344C" w14:textId="77777777" w:rsidR="004E142F" w:rsidRPr="0079438C" w:rsidRDefault="004E142F" w:rsidP="004E142F">
      <w:pPr>
        <w:pStyle w:val="Bod"/>
        <w:widowControl w:val="0"/>
        <w:spacing w:after="0" w:line="240" w:lineRule="auto"/>
        <w:ind w:left="993"/>
        <w:rPr>
          <w:rFonts w:ascii="Arial" w:hAnsi="Arial" w:cs="Arial"/>
          <w:b/>
          <w:color w:val="auto"/>
        </w:rPr>
      </w:pPr>
    </w:p>
    <w:p w14:paraId="5D69274B" w14:textId="6CC88D17" w:rsidR="00DD23B3" w:rsidRPr="0079438C" w:rsidRDefault="004E142F" w:rsidP="00DD23B3">
      <w:pPr>
        <w:pStyle w:val="Bod"/>
        <w:widowControl w:val="0"/>
        <w:numPr>
          <w:ilvl w:val="1"/>
          <w:numId w:val="18"/>
        </w:numPr>
        <w:spacing w:after="0" w:line="240" w:lineRule="auto"/>
        <w:ind w:left="993" w:hanging="567"/>
        <w:rPr>
          <w:rFonts w:ascii="Arial" w:hAnsi="Arial" w:cs="Arial"/>
          <w:b/>
          <w:color w:val="auto"/>
        </w:rPr>
      </w:pPr>
      <w:r w:rsidRPr="0079438C">
        <w:rPr>
          <w:rFonts w:ascii="Arial" w:hAnsi="Arial" w:cs="Arial"/>
          <w:color w:val="auto"/>
        </w:rPr>
        <w:t>Zhotovitel se zavazuje při provádění Díla umožnit výkon praxe studentům architektonických oborů anebo osobám bez autorizace</w:t>
      </w:r>
      <w:r w:rsidR="00B5383F">
        <w:rPr>
          <w:rFonts w:ascii="Arial" w:hAnsi="Arial" w:cs="Arial"/>
          <w:color w:val="auto"/>
        </w:rPr>
        <w:t xml:space="preserve"> na </w:t>
      </w:r>
      <w:proofErr w:type="gramStart"/>
      <w:r w:rsidR="00B5383F">
        <w:rPr>
          <w:rFonts w:ascii="Arial" w:hAnsi="Arial" w:cs="Arial"/>
          <w:color w:val="auto"/>
        </w:rPr>
        <w:t>své  náklady</w:t>
      </w:r>
      <w:proofErr w:type="gramEnd"/>
      <w:r w:rsidR="00B5383F">
        <w:rPr>
          <w:rFonts w:ascii="Arial" w:hAnsi="Arial" w:cs="Arial"/>
          <w:color w:val="auto"/>
        </w:rPr>
        <w:t xml:space="preserve"> a riziko</w:t>
      </w:r>
      <w:r w:rsidR="00DD23B3" w:rsidRPr="0079438C">
        <w:rPr>
          <w:rFonts w:ascii="Arial" w:hAnsi="Arial" w:cs="Arial"/>
          <w:color w:val="auto"/>
        </w:rPr>
        <w:t>;</w:t>
      </w:r>
    </w:p>
    <w:p w14:paraId="2615575E" w14:textId="77777777" w:rsidR="00DD23B3" w:rsidRPr="0079438C" w:rsidRDefault="00DD23B3" w:rsidP="00DD23B3">
      <w:pPr>
        <w:pStyle w:val="Odstavecseseznamem"/>
        <w:spacing w:after="0"/>
        <w:rPr>
          <w:rFonts w:ascii="Arial" w:hAnsi="Arial" w:cs="Arial"/>
          <w:b/>
        </w:rPr>
      </w:pPr>
    </w:p>
    <w:p w14:paraId="1BC572F0" w14:textId="77777777" w:rsidR="00DD23B3" w:rsidRPr="0079438C" w:rsidRDefault="00DD23B3" w:rsidP="00DD23B3">
      <w:pPr>
        <w:pStyle w:val="Bod"/>
        <w:widowControl w:val="0"/>
        <w:numPr>
          <w:ilvl w:val="1"/>
          <w:numId w:val="18"/>
        </w:numPr>
        <w:spacing w:after="0" w:line="240" w:lineRule="auto"/>
        <w:ind w:left="993" w:hanging="567"/>
        <w:rPr>
          <w:rFonts w:ascii="Arial" w:hAnsi="Arial" w:cs="Arial"/>
          <w:bCs/>
          <w:color w:val="auto"/>
        </w:rPr>
      </w:pPr>
      <w:r w:rsidRPr="0079438C">
        <w:rPr>
          <w:rFonts w:ascii="Arial" w:hAnsi="Arial" w:cs="Arial"/>
          <w:bCs/>
          <w:color w:val="auto"/>
        </w:rPr>
        <w:t>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a to vůči všem osobám, které se na plnění zakázky podílejí a bez ohledu na to, zda jsou práce na předmětu plnění prováděny bezprostředně Zhotovitelem či jeho subdodavateli. Zhotovitel je povinen zajistit řádné a včasné plnění finančních závazků svým subdodavatelům, kdy za řádné a včasné plnění se považuje plné uhrazení subdodavatelem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Zhotovitel je povinen kdykoli v průběhu plnění smlouvy na žádost objednatele předložit kompletní seznam částí plnění plněných prostřednictvím subdodavatelů včetně identifikace těchto subdodavatelů.</w:t>
      </w:r>
    </w:p>
    <w:p w14:paraId="00D7271A" w14:textId="77777777" w:rsidR="00BD467E" w:rsidRPr="004E6524" w:rsidRDefault="00BD467E" w:rsidP="004077D2">
      <w:pPr>
        <w:pStyle w:val="Bod"/>
        <w:widowControl w:val="0"/>
        <w:spacing w:after="0" w:line="240" w:lineRule="auto"/>
        <w:ind w:left="360"/>
        <w:rPr>
          <w:rFonts w:ascii="Arial" w:hAnsi="Arial" w:cs="Arial"/>
          <w:bCs/>
          <w:color w:val="auto"/>
        </w:rPr>
      </w:pPr>
    </w:p>
    <w:p w14:paraId="395789D1" w14:textId="33C13659" w:rsidR="004E6524" w:rsidRPr="00BB23F2" w:rsidRDefault="004E6524" w:rsidP="00291B06">
      <w:pPr>
        <w:pStyle w:val="Bod"/>
        <w:widowControl w:val="0"/>
        <w:numPr>
          <w:ilvl w:val="0"/>
          <w:numId w:val="18"/>
        </w:numPr>
        <w:spacing w:after="0" w:line="240" w:lineRule="auto"/>
        <w:rPr>
          <w:rFonts w:ascii="Arial" w:hAnsi="Arial" w:cs="Arial"/>
          <w:bCs/>
          <w:color w:val="auto"/>
          <w:highlight w:val="yellow"/>
        </w:rPr>
      </w:pPr>
      <w:r>
        <w:rPr>
          <w:rFonts w:ascii="Arial" w:hAnsi="Arial" w:cs="Arial"/>
          <w:bCs/>
          <w:color w:val="auto"/>
        </w:rPr>
        <w:t xml:space="preserve">Součástí závazků Zhotovitele při provádění Díla dle </w:t>
      </w:r>
      <w:proofErr w:type="gramStart"/>
      <w:r>
        <w:rPr>
          <w:rFonts w:ascii="Arial" w:hAnsi="Arial" w:cs="Arial"/>
          <w:bCs/>
          <w:color w:val="auto"/>
        </w:rPr>
        <w:t>Smlouvy  je</w:t>
      </w:r>
      <w:proofErr w:type="gramEnd"/>
      <w:r>
        <w:rPr>
          <w:rFonts w:ascii="Arial" w:hAnsi="Arial" w:cs="Arial"/>
          <w:bCs/>
          <w:color w:val="auto"/>
        </w:rPr>
        <w:t xml:space="preserve"> zpracování </w:t>
      </w:r>
      <w:r w:rsidRPr="004E6524">
        <w:rPr>
          <w:rFonts w:ascii="Arial" w:hAnsi="Arial" w:cs="Arial"/>
          <w:bCs/>
          <w:color w:val="auto"/>
        </w:rPr>
        <w:t>Informační</w:t>
      </w:r>
      <w:r>
        <w:rPr>
          <w:rFonts w:ascii="Arial" w:hAnsi="Arial" w:cs="Arial"/>
          <w:bCs/>
          <w:color w:val="auto"/>
        </w:rPr>
        <w:t>ho</w:t>
      </w:r>
      <w:r w:rsidRPr="004E6524">
        <w:rPr>
          <w:rFonts w:ascii="Arial" w:hAnsi="Arial" w:cs="Arial"/>
          <w:bCs/>
          <w:color w:val="auto"/>
        </w:rPr>
        <w:t xml:space="preserve"> model</w:t>
      </w:r>
      <w:r>
        <w:rPr>
          <w:rFonts w:ascii="Arial" w:hAnsi="Arial" w:cs="Arial"/>
          <w:bCs/>
          <w:color w:val="auto"/>
        </w:rPr>
        <w:t>u</w:t>
      </w:r>
      <w:r w:rsidRPr="004E6524">
        <w:rPr>
          <w:rFonts w:ascii="Arial" w:hAnsi="Arial" w:cs="Arial"/>
          <w:bCs/>
          <w:color w:val="auto"/>
        </w:rPr>
        <w:t xml:space="preserve"> budovy (</w:t>
      </w:r>
      <w:r>
        <w:rPr>
          <w:rFonts w:ascii="Arial" w:hAnsi="Arial" w:cs="Arial"/>
          <w:bCs/>
          <w:color w:val="auto"/>
        </w:rPr>
        <w:t xml:space="preserve">tzv. </w:t>
      </w:r>
      <w:proofErr w:type="spellStart"/>
      <w:r w:rsidRPr="004E6524">
        <w:rPr>
          <w:rFonts w:ascii="Arial" w:hAnsi="Arial" w:cs="Arial"/>
          <w:bCs/>
          <w:i/>
          <w:iCs/>
          <w:color w:val="auto"/>
        </w:rPr>
        <w:t>Building</w:t>
      </w:r>
      <w:proofErr w:type="spellEnd"/>
      <w:r w:rsidRPr="004E6524">
        <w:rPr>
          <w:rFonts w:ascii="Arial" w:hAnsi="Arial" w:cs="Arial"/>
          <w:bCs/>
          <w:i/>
          <w:iCs/>
          <w:color w:val="auto"/>
        </w:rPr>
        <w:t xml:space="preserve"> </w:t>
      </w:r>
      <w:proofErr w:type="spellStart"/>
      <w:r w:rsidRPr="004E6524">
        <w:rPr>
          <w:rFonts w:ascii="Arial" w:hAnsi="Arial" w:cs="Arial"/>
          <w:bCs/>
          <w:i/>
          <w:iCs/>
          <w:color w:val="auto"/>
        </w:rPr>
        <w:t>Information</w:t>
      </w:r>
      <w:proofErr w:type="spellEnd"/>
      <w:r w:rsidRPr="004E6524">
        <w:rPr>
          <w:rFonts w:ascii="Arial" w:hAnsi="Arial" w:cs="Arial"/>
          <w:bCs/>
          <w:i/>
          <w:iCs/>
          <w:color w:val="auto"/>
        </w:rPr>
        <w:t xml:space="preserve"> Modeling</w:t>
      </w:r>
      <w:r w:rsidRPr="004E6524">
        <w:rPr>
          <w:rFonts w:ascii="Arial" w:hAnsi="Arial" w:cs="Arial"/>
          <w:bCs/>
          <w:color w:val="auto"/>
        </w:rPr>
        <w:t xml:space="preserve"> nebo </w:t>
      </w:r>
      <w:proofErr w:type="spellStart"/>
      <w:r w:rsidRPr="004E6524">
        <w:rPr>
          <w:rFonts w:ascii="Arial" w:hAnsi="Arial" w:cs="Arial"/>
          <w:bCs/>
          <w:i/>
          <w:iCs/>
          <w:color w:val="auto"/>
        </w:rPr>
        <w:t>Building</w:t>
      </w:r>
      <w:proofErr w:type="spellEnd"/>
      <w:r w:rsidRPr="004E6524">
        <w:rPr>
          <w:rFonts w:ascii="Arial" w:hAnsi="Arial" w:cs="Arial"/>
          <w:bCs/>
          <w:i/>
          <w:iCs/>
          <w:color w:val="auto"/>
        </w:rPr>
        <w:t xml:space="preserve"> </w:t>
      </w:r>
      <w:proofErr w:type="spellStart"/>
      <w:r w:rsidRPr="004E6524">
        <w:rPr>
          <w:rFonts w:ascii="Arial" w:hAnsi="Arial" w:cs="Arial"/>
          <w:bCs/>
          <w:i/>
          <w:iCs/>
          <w:color w:val="auto"/>
        </w:rPr>
        <w:t>Information</w:t>
      </w:r>
      <w:proofErr w:type="spellEnd"/>
      <w:r w:rsidRPr="004E6524">
        <w:rPr>
          <w:rFonts w:ascii="Arial" w:hAnsi="Arial" w:cs="Arial"/>
          <w:bCs/>
          <w:i/>
          <w:iCs/>
          <w:color w:val="auto"/>
        </w:rPr>
        <w:t xml:space="preserve"> Management</w:t>
      </w:r>
      <w:r w:rsidRPr="004E6524">
        <w:rPr>
          <w:rFonts w:ascii="Arial" w:hAnsi="Arial" w:cs="Arial"/>
          <w:bCs/>
          <w:color w:val="auto"/>
        </w:rPr>
        <w:t>, zkráceně BIM</w:t>
      </w:r>
      <w:r>
        <w:rPr>
          <w:rFonts w:ascii="Arial" w:hAnsi="Arial" w:cs="Arial"/>
          <w:bCs/>
          <w:color w:val="auto"/>
        </w:rPr>
        <w:t>)</w:t>
      </w:r>
      <w:r w:rsidRPr="00B5383F">
        <w:rPr>
          <w:rFonts w:ascii="Arial" w:hAnsi="Arial" w:cs="Arial"/>
          <w:bCs/>
          <w:color w:val="auto"/>
        </w:rPr>
        <w:t>.</w:t>
      </w:r>
      <w:r w:rsidR="00291B06">
        <w:rPr>
          <w:rFonts w:ascii="Arial" w:hAnsi="Arial" w:cs="Arial"/>
          <w:bCs/>
          <w:color w:val="auto"/>
        </w:rPr>
        <w:t xml:space="preserve"> </w:t>
      </w:r>
      <w:r w:rsidR="00291B06" w:rsidRPr="00BB23F2">
        <w:rPr>
          <w:rFonts w:ascii="Arial" w:hAnsi="Arial" w:cs="Arial"/>
          <w:bCs/>
          <w:i/>
          <w:iCs/>
          <w:color w:val="auto"/>
          <w:highlight w:val="yellow"/>
        </w:rPr>
        <w:t>rozsah a podrobnost zpracování bude dojednána v</w:t>
      </w:r>
      <w:r w:rsidR="008B3EAD" w:rsidRPr="00BB23F2">
        <w:rPr>
          <w:rFonts w:ascii="Arial" w:hAnsi="Arial" w:cs="Arial"/>
          <w:bCs/>
          <w:i/>
          <w:iCs/>
          <w:color w:val="auto"/>
          <w:highlight w:val="yellow"/>
        </w:rPr>
        <w:t> </w:t>
      </w:r>
      <w:r w:rsidR="00291B06" w:rsidRPr="00BB23F2">
        <w:rPr>
          <w:rFonts w:ascii="Arial" w:hAnsi="Arial" w:cs="Arial"/>
          <w:bCs/>
          <w:i/>
          <w:iCs/>
          <w:color w:val="auto"/>
          <w:highlight w:val="yellow"/>
        </w:rPr>
        <w:t>JŘBÚ</w:t>
      </w:r>
      <w:r w:rsidR="008B3EAD" w:rsidRPr="00BB23F2">
        <w:rPr>
          <w:rFonts w:ascii="Arial" w:hAnsi="Arial" w:cs="Arial"/>
          <w:bCs/>
          <w:i/>
          <w:iCs/>
          <w:color w:val="auto"/>
          <w:highlight w:val="yellow"/>
        </w:rPr>
        <w:t xml:space="preserve"> dle přílohy soutěžních </w:t>
      </w:r>
      <w:proofErr w:type="gramStart"/>
      <w:r w:rsidR="008B3EAD" w:rsidRPr="00BB23F2">
        <w:rPr>
          <w:rFonts w:ascii="Arial" w:hAnsi="Arial" w:cs="Arial"/>
          <w:bCs/>
          <w:i/>
          <w:iCs/>
          <w:color w:val="auto"/>
          <w:highlight w:val="yellow"/>
        </w:rPr>
        <w:t>podkladů - Základní</w:t>
      </w:r>
      <w:proofErr w:type="gramEnd"/>
      <w:r w:rsidR="008B3EAD" w:rsidRPr="00BB23F2">
        <w:rPr>
          <w:rFonts w:ascii="Arial" w:hAnsi="Arial" w:cs="Arial"/>
          <w:bCs/>
          <w:i/>
          <w:iCs/>
          <w:color w:val="auto"/>
          <w:highlight w:val="yellow"/>
        </w:rPr>
        <w:t xml:space="preserve"> požadavky na BIM projekt</w:t>
      </w:r>
    </w:p>
    <w:p w14:paraId="45895BE9" w14:textId="77777777" w:rsidR="004E6524" w:rsidRPr="004E6524" w:rsidRDefault="004E6524" w:rsidP="004E6524">
      <w:pPr>
        <w:pStyle w:val="Bod"/>
        <w:widowControl w:val="0"/>
        <w:spacing w:after="0" w:line="240" w:lineRule="auto"/>
        <w:ind w:left="360"/>
        <w:rPr>
          <w:rFonts w:ascii="Arial" w:hAnsi="Arial" w:cs="Arial"/>
          <w:bCs/>
          <w:color w:val="auto"/>
        </w:rPr>
      </w:pPr>
    </w:p>
    <w:p w14:paraId="5903AF9D" w14:textId="531A7717" w:rsidR="00BD467E" w:rsidRPr="00633AD2" w:rsidRDefault="00BD467E" w:rsidP="004077D2">
      <w:pPr>
        <w:pStyle w:val="Bod"/>
        <w:widowControl w:val="0"/>
        <w:numPr>
          <w:ilvl w:val="0"/>
          <w:numId w:val="18"/>
        </w:numPr>
        <w:spacing w:after="0" w:line="240" w:lineRule="auto"/>
        <w:rPr>
          <w:rFonts w:ascii="Arial" w:hAnsi="Arial" w:cs="Arial"/>
          <w:b/>
          <w:color w:val="auto"/>
        </w:rPr>
      </w:pPr>
      <w:r w:rsidRPr="001C15B9">
        <w:rPr>
          <w:rFonts w:ascii="Arial" w:hAnsi="Arial" w:cs="Arial"/>
          <w:color w:val="auto"/>
        </w:rPr>
        <w:t>Zhotovitel se zavazuje provést Dílo řádně, včas a s náležitou odbornou péčí (tj. se znalostí a pečlivostí, která je s jeho povoláním nebo stavem spojena a Objednatel se mu k tomu zavazuje poskytnout náležitou součinnost, kterou po něm lze spravedlivě požadovat.</w:t>
      </w:r>
    </w:p>
    <w:p w14:paraId="0DF89045" w14:textId="77777777" w:rsidR="00BD467E" w:rsidRPr="001C15B9" w:rsidRDefault="00BD467E" w:rsidP="004077D2">
      <w:pPr>
        <w:pStyle w:val="OdstavecII"/>
        <w:keepNext w:val="0"/>
        <w:widowControl w:val="0"/>
        <w:spacing w:after="0" w:line="240" w:lineRule="auto"/>
        <w:rPr>
          <w:rFonts w:ascii="Arial" w:hAnsi="Arial" w:cs="Arial"/>
          <w:b/>
          <w:color w:val="auto"/>
        </w:rPr>
      </w:pPr>
    </w:p>
    <w:p w14:paraId="13C3548D" w14:textId="77777777" w:rsidR="00BD467E" w:rsidRPr="001C15B9" w:rsidRDefault="00BD467E" w:rsidP="004077D2">
      <w:pPr>
        <w:pStyle w:val="OdstavecII"/>
        <w:keepNext w:val="0"/>
        <w:widowControl w:val="0"/>
        <w:numPr>
          <w:ilvl w:val="0"/>
          <w:numId w:val="18"/>
        </w:numPr>
        <w:spacing w:after="0" w:line="240" w:lineRule="auto"/>
        <w:rPr>
          <w:rFonts w:ascii="Arial" w:hAnsi="Arial" w:cs="Arial"/>
          <w:color w:val="auto"/>
        </w:rPr>
      </w:pPr>
      <w:r w:rsidRPr="001C15B9">
        <w:rPr>
          <w:rFonts w:ascii="Arial" w:hAnsi="Arial" w:cs="Arial"/>
          <w:color w:val="auto"/>
        </w:rPr>
        <w:t>Zhotovitel bere na vědomí, že Objednatel je veřejným zadavatelem ve smyslu ZZVZ a že Výstavba bude zadána jako veřejná zakázka, resp. veřejné zakázky. V této souvislosti Zhotovitel dále prohlašuje, že jsou mu známa relevantní ustanovení ZZVZ, prováděcích předpisů k ZZVZ, jakož i s ohledem na povahu Díla relevantní rozhodovací praxe Úřadu pro ochranu hospodářské soutěže a příslušných soudů. Zhotovitel se zavazuje seznámit se s případnými změnami relevantních právních předpisů.</w:t>
      </w:r>
    </w:p>
    <w:p w14:paraId="478F6284" w14:textId="77777777" w:rsidR="00BD467E" w:rsidRPr="001C15B9" w:rsidRDefault="00BD467E" w:rsidP="004077D2">
      <w:pPr>
        <w:pStyle w:val="OdstavecII"/>
        <w:keepNext w:val="0"/>
        <w:widowControl w:val="0"/>
        <w:spacing w:after="0" w:line="240" w:lineRule="auto"/>
        <w:rPr>
          <w:rFonts w:ascii="Arial" w:hAnsi="Arial" w:cs="Arial"/>
          <w:color w:val="auto"/>
        </w:rPr>
      </w:pPr>
    </w:p>
    <w:p w14:paraId="62C32BC1" w14:textId="663045BF" w:rsidR="00BD467E" w:rsidRPr="001C15B9" w:rsidRDefault="00BD467E" w:rsidP="004077D2">
      <w:pPr>
        <w:pStyle w:val="OdstavecII"/>
        <w:widowControl w:val="0"/>
        <w:numPr>
          <w:ilvl w:val="0"/>
          <w:numId w:val="18"/>
        </w:numPr>
        <w:spacing w:after="0" w:line="240" w:lineRule="auto"/>
        <w:rPr>
          <w:rFonts w:ascii="Arial" w:hAnsi="Arial" w:cs="Arial"/>
          <w:color w:val="auto"/>
        </w:rPr>
      </w:pPr>
      <w:r w:rsidRPr="001C15B9">
        <w:rPr>
          <w:rFonts w:ascii="Arial" w:hAnsi="Arial" w:cs="Arial"/>
          <w:color w:val="auto"/>
        </w:rPr>
        <w:t xml:space="preserve">Smluvní strany prohlašují, že údaje uvedené v úvodu Smlouvy jsou v souladu se skutečností v době uzavření Smlouvy. Smluvní strany se zavazují, že změny údajů uvedených v úvodu Smlouvy oznámí bez prodlení </w:t>
      </w:r>
      <w:r w:rsidR="004E6524">
        <w:rPr>
          <w:rFonts w:ascii="Arial" w:hAnsi="Arial" w:cs="Arial"/>
          <w:color w:val="auto"/>
        </w:rPr>
        <w:t xml:space="preserve">druhé </w:t>
      </w:r>
      <w:r w:rsidRPr="001C15B9">
        <w:rPr>
          <w:rFonts w:ascii="Arial" w:hAnsi="Arial" w:cs="Arial"/>
          <w:color w:val="auto"/>
        </w:rPr>
        <w:t>Smluvní straně.</w:t>
      </w:r>
    </w:p>
    <w:p w14:paraId="74728817" w14:textId="77777777" w:rsidR="00BD467E" w:rsidRPr="001C15B9" w:rsidRDefault="00BD467E" w:rsidP="004077D2">
      <w:pPr>
        <w:pStyle w:val="OdstavecII"/>
        <w:keepNext w:val="0"/>
        <w:widowControl w:val="0"/>
        <w:spacing w:after="0" w:line="240" w:lineRule="auto"/>
        <w:ind w:left="360"/>
        <w:rPr>
          <w:rFonts w:ascii="Arial" w:hAnsi="Arial" w:cs="Arial"/>
          <w:color w:val="auto"/>
        </w:rPr>
      </w:pPr>
    </w:p>
    <w:p w14:paraId="68DBD9A8" w14:textId="77777777" w:rsidR="00BD467E" w:rsidRPr="001C15B9" w:rsidRDefault="00BD467E" w:rsidP="004077D2">
      <w:pPr>
        <w:pStyle w:val="OdstavecII"/>
        <w:keepNext w:val="0"/>
        <w:widowControl w:val="0"/>
        <w:numPr>
          <w:ilvl w:val="0"/>
          <w:numId w:val="18"/>
        </w:numPr>
        <w:spacing w:after="0" w:line="240" w:lineRule="auto"/>
        <w:rPr>
          <w:rFonts w:ascii="Arial" w:hAnsi="Arial" w:cs="Arial"/>
          <w:color w:val="auto"/>
        </w:rPr>
      </w:pPr>
      <w:r w:rsidRPr="001C15B9">
        <w:rPr>
          <w:rFonts w:ascii="Arial" w:hAnsi="Arial" w:cs="Arial"/>
          <w:color w:val="auto"/>
        </w:rPr>
        <w:lastRenderedPageBreak/>
        <w:t>Objednatel prohlašuje, že je územním samosprávním celkem podle ZHMP a je oprávněn tuto Smlouvu uzavřít a řádně plnit závazky v ní obsažené.</w:t>
      </w:r>
    </w:p>
    <w:p w14:paraId="5539F33F" w14:textId="77777777" w:rsidR="00BD467E" w:rsidRPr="001C15B9" w:rsidRDefault="00BD467E" w:rsidP="004077D2">
      <w:pPr>
        <w:pStyle w:val="OdstavecII"/>
        <w:keepNext w:val="0"/>
        <w:widowControl w:val="0"/>
        <w:spacing w:after="0" w:line="240" w:lineRule="auto"/>
        <w:ind w:left="360"/>
        <w:rPr>
          <w:rFonts w:ascii="Arial" w:hAnsi="Arial" w:cs="Arial"/>
          <w:color w:val="auto"/>
        </w:rPr>
      </w:pPr>
    </w:p>
    <w:p w14:paraId="2B35A356" w14:textId="022D5988" w:rsidR="00BD467E" w:rsidRPr="001C15B9" w:rsidRDefault="00BD467E" w:rsidP="004077D2">
      <w:pPr>
        <w:pStyle w:val="OdstavecII"/>
        <w:widowControl w:val="0"/>
        <w:numPr>
          <w:ilvl w:val="0"/>
          <w:numId w:val="18"/>
        </w:numPr>
        <w:spacing w:after="0" w:line="240" w:lineRule="auto"/>
        <w:rPr>
          <w:rFonts w:ascii="Arial" w:hAnsi="Arial" w:cs="Arial"/>
          <w:color w:val="auto"/>
        </w:rPr>
      </w:pPr>
      <w:r w:rsidRPr="001C15B9">
        <w:rPr>
          <w:rFonts w:ascii="Arial" w:hAnsi="Arial" w:cs="Arial"/>
          <w:color w:val="auto"/>
        </w:rPr>
        <w:t xml:space="preserve">Zhotovitel prohlašuje, že splňuje veškeré podmínky a požadavky v této Smlouvě stanovené a je oprávněn tuto smlouvu uzavřít a řádně plnit </w:t>
      </w:r>
      <w:r w:rsidR="004E6524">
        <w:rPr>
          <w:rFonts w:ascii="Arial" w:hAnsi="Arial" w:cs="Arial"/>
          <w:color w:val="auto"/>
        </w:rPr>
        <w:t xml:space="preserve">všechny </w:t>
      </w:r>
      <w:r w:rsidRPr="001C15B9">
        <w:rPr>
          <w:rFonts w:ascii="Arial" w:hAnsi="Arial" w:cs="Arial"/>
          <w:color w:val="auto"/>
        </w:rPr>
        <w:t>závazky v ní obsažené.</w:t>
      </w:r>
      <w:r w:rsidRPr="001C15B9">
        <w:rPr>
          <w:rFonts w:eastAsia="MS Mincho"/>
          <w:color w:val="auto"/>
          <w:sz w:val="20"/>
        </w:rPr>
        <w:t xml:space="preserve"> </w:t>
      </w:r>
    </w:p>
    <w:p w14:paraId="43C7DFDA" w14:textId="77777777" w:rsidR="00BD467E" w:rsidRPr="001C15B9" w:rsidRDefault="00BD467E" w:rsidP="004077D2">
      <w:pPr>
        <w:pStyle w:val="OdstavecII"/>
        <w:widowControl w:val="0"/>
        <w:spacing w:after="0" w:line="240" w:lineRule="auto"/>
        <w:ind w:left="360"/>
        <w:rPr>
          <w:rFonts w:ascii="Arial" w:hAnsi="Arial" w:cs="Arial"/>
          <w:color w:val="auto"/>
        </w:rPr>
      </w:pPr>
    </w:p>
    <w:p w14:paraId="65E37E37" w14:textId="55FA2BDD" w:rsidR="00BD467E" w:rsidRPr="004E6524" w:rsidRDefault="00BD467E" w:rsidP="004077D2">
      <w:pPr>
        <w:pStyle w:val="OdstavecII"/>
        <w:widowControl w:val="0"/>
        <w:numPr>
          <w:ilvl w:val="0"/>
          <w:numId w:val="18"/>
        </w:numPr>
        <w:spacing w:after="0" w:line="240" w:lineRule="auto"/>
        <w:rPr>
          <w:rFonts w:ascii="Arial" w:hAnsi="Arial" w:cs="Arial"/>
          <w:color w:val="auto"/>
        </w:rPr>
      </w:pPr>
      <w:r w:rsidRPr="001C15B9">
        <w:rPr>
          <w:rFonts w:ascii="Arial" w:hAnsi="Arial" w:cs="Arial"/>
          <w:color w:val="auto"/>
        </w:rPr>
        <w:t xml:space="preserve">Zhotovitel prohlašuje, že je držitelem platného oprávnění k podnikání podle zvláštních </w:t>
      </w:r>
      <w:r w:rsidR="004E6524" w:rsidRPr="004E6524">
        <w:rPr>
          <w:rFonts w:ascii="Arial" w:hAnsi="Arial" w:cs="Arial"/>
          <w:color w:val="auto"/>
        </w:rPr>
        <w:t>právních předpisů</w:t>
      </w:r>
      <w:r w:rsidRPr="004E6524">
        <w:rPr>
          <w:rFonts w:ascii="Arial" w:hAnsi="Arial" w:cs="Arial"/>
          <w:color w:val="auto"/>
        </w:rPr>
        <w:t>, a to alespoň v rozsahu potřebném k realizaci předmětu Smlouvy.</w:t>
      </w:r>
    </w:p>
    <w:p w14:paraId="636E03E2" w14:textId="77777777" w:rsidR="00BD467E" w:rsidRPr="004E6524" w:rsidRDefault="00BD467E" w:rsidP="004077D2">
      <w:pPr>
        <w:pStyle w:val="OdstavecII"/>
        <w:keepNext w:val="0"/>
        <w:widowControl w:val="0"/>
        <w:spacing w:after="0" w:line="240" w:lineRule="auto"/>
        <w:ind w:left="360"/>
        <w:rPr>
          <w:rFonts w:ascii="Arial" w:hAnsi="Arial" w:cs="Arial"/>
          <w:color w:val="auto"/>
        </w:rPr>
      </w:pPr>
    </w:p>
    <w:p w14:paraId="0E97D144" w14:textId="503981C6" w:rsidR="00BD467E" w:rsidRPr="004E6524" w:rsidRDefault="00BD467E" w:rsidP="004077D2">
      <w:pPr>
        <w:pStyle w:val="OdstavecII"/>
        <w:keepNext w:val="0"/>
        <w:widowControl w:val="0"/>
        <w:numPr>
          <w:ilvl w:val="0"/>
          <w:numId w:val="18"/>
        </w:numPr>
        <w:spacing w:after="0" w:line="240" w:lineRule="auto"/>
        <w:rPr>
          <w:rFonts w:ascii="Arial" w:hAnsi="Arial" w:cs="Arial"/>
          <w:color w:val="auto"/>
        </w:rPr>
      </w:pPr>
      <w:r w:rsidRPr="004E6524">
        <w:rPr>
          <w:rFonts w:ascii="Arial" w:hAnsi="Arial" w:cs="Arial"/>
          <w:color w:val="auto"/>
        </w:rPr>
        <w:t xml:space="preserve">Zhotovitel bere na vědomí, že </w:t>
      </w:r>
      <w:r w:rsidRPr="004E6524">
        <w:rPr>
          <w:rFonts w:ascii="Arial" w:eastAsia="Times New Roman" w:hAnsi="Arial" w:cs="Arial"/>
          <w:color w:val="auto"/>
        </w:rPr>
        <w:t xml:space="preserve">provádění jednotlivých VF </w:t>
      </w:r>
      <w:r w:rsidRPr="004E6524">
        <w:rPr>
          <w:rFonts w:ascii="Arial" w:hAnsi="Arial" w:cs="Arial"/>
          <w:color w:val="auto"/>
        </w:rPr>
        <w:t xml:space="preserve">je závislé zejména na tom, zda se Objednateli podaří vyčlenit či získat dostatek finančních prostředků, a to ať už z vlastních zdrojů či formou dotace. </w:t>
      </w:r>
      <w:r w:rsidR="001C65FC" w:rsidRPr="004E6524">
        <w:rPr>
          <w:rFonts w:ascii="Arial" w:hAnsi="Arial" w:cs="Arial"/>
          <w:color w:val="auto"/>
        </w:rPr>
        <w:t>Zhotovitel bere na vědomí, že Stavba může být realizována pouze v případě získání dotace.</w:t>
      </w:r>
      <w:r w:rsidR="008B3EAD">
        <w:rPr>
          <w:rFonts w:ascii="Arial" w:hAnsi="Arial" w:cs="Arial"/>
          <w:color w:val="auto"/>
        </w:rPr>
        <w:t xml:space="preserve"> V </w:t>
      </w:r>
      <w:r w:rsidRPr="004E6524">
        <w:rPr>
          <w:rFonts w:ascii="Arial" w:hAnsi="Arial" w:cs="Arial"/>
          <w:color w:val="auto"/>
        </w:rPr>
        <w:t>případě nedostatku finančních prostředků je Objednatel oprávněn:</w:t>
      </w:r>
    </w:p>
    <w:p w14:paraId="7143E136" w14:textId="77777777" w:rsidR="00BD467E" w:rsidRPr="004E6524" w:rsidRDefault="00BD467E" w:rsidP="004077D2">
      <w:pPr>
        <w:pStyle w:val="Bod"/>
        <w:spacing w:after="0" w:line="240" w:lineRule="auto"/>
        <w:ind w:left="851"/>
        <w:rPr>
          <w:rFonts w:ascii="Arial" w:hAnsi="Arial" w:cs="Arial"/>
          <w:color w:val="auto"/>
        </w:rPr>
      </w:pPr>
    </w:p>
    <w:p w14:paraId="5423C7B5" w14:textId="77777777" w:rsidR="00BD467E" w:rsidRPr="004E6524" w:rsidRDefault="00BD467E" w:rsidP="004077D2">
      <w:pPr>
        <w:pStyle w:val="Bod"/>
        <w:numPr>
          <w:ilvl w:val="1"/>
          <w:numId w:val="18"/>
        </w:numPr>
        <w:tabs>
          <w:tab w:val="clear" w:pos="633"/>
        </w:tabs>
        <w:spacing w:after="0" w:line="240" w:lineRule="auto"/>
        <w:ind w:left="993" w:hanging="567"/>
        <w:rPr>
          <w:rFonts w:ascii="Arial" w:hAnsi="Arial" w:cs="Arial"/>
          <w:color w:val="auto"/>
        </w:rPr>
      </w:pPr>
      <w:r w:rsidRPr="004E6524">
        <w:rPr>
          <w:rFonts w:ascii="Arial" w:hAnsi="Arial" w:cs="Arial"/>
          <w:color w:val="auto"/>
        </w:rPr>
        <w:t xml:space="preserve">k jednostrannému rozhodnutí o prodloužení dohodnutých lhůt pro předání jednotlivých VF; </w:t>
      </w:r>
    </w:p>
    <w:p w14:paraId="7BB14497" w14:textId="77777777" w:rsidR="00BD467E" w:rsidRPr="004E6524" w:rsidRDefault="00BD467E" w:rsidP="004077D2">
      <w:pPr>
        <w:pStyle w:val="Bod"/>
        <w:spacing w:after="0" w:line="240" w:lineRule="auto"/>
        <w:ind w:left="993" w:hanging="567"/>
        <w:rPr>
          <w:rFonts w:ascii="Arial" w:hAnsi="Arial" w:cs="Arial"/>
          <w:color w:val="auto"/>
        </w:rPr>
      </w:pPr>
    </w:p>
    <w:p w14:paraId="5AA14CE4" w14:textId="77777777" w:rsidR="00BD467E" w:rsidRPr="004E6524" w:rsidRDefault="00BD467E" w:rsidP="004077D2">
      <w:pPr>
        <w:pStyle w:val="Bod"/>
        <w:numPr>
          <w:ilvl w:val="1"/>
          <w:numId w:val="18"/>
        </w:numPr>
        <w:tabs>
          <w:tab w:val="clear" w:pos="633"/>
        </w:tabs>
        <w:spacing w:after="0" w:line="240" w:lineRule="auto"/>
        <w:ind w:left="993" w:hanging="567"/>
        <w:rPr>
          <w:rFonts w:ascii="Arial" w:hAnsi="Arial" w:cs="Arial"/>
          <w:color w:val="auto"/>
        </w:rPr>
      </w:pPr>
      <w:r w:rsidRPr="004E6524">
        <w:rPr>
          <w:rFonts w:ascii="Arial" w:hAnsi="Arial" w:cs="Arial"/>
          <w:color w:val="auto"/>
        </w:rPr>
        <w:t>nevyzvat Zhotovitele k provedení některých nebo všech VF, jejichž provedení je na výzvu Objednatele vázáno;</w:t>
      </w:r>
    </w:p>
    <w:p w14:paraId="790FA05D" w14:textId="77777777" w:rsidR="00BD467E" w:rsidRPr="004E6524" w:rsidRDefault="00BD467E" w:rsidP="004077D2">
      <w:pPr>
        <w:pStyle w:val="Bod"/>
        <w:spacing w:after="0" w:line="240" w:lineRule="auto"/>
        <w:ind w:left="993" w:hanging="567"/>
        <w:rPr>
          <w:rFonts w:ascii="Arial" w:hAnsi="Arial" w:cs="Arial"/>
          <w:color w:val="auto"/>
        </w:rPr>
      </w:pPr>
    </w:p>
    <w:p w14:paraId="6788124F" w14:textId="77777777" w:rsidR="00BD467E" w:rsidRPr="004E6524" w:rsidRDefault="00BD467E" w:rsidP="004077D2">
      <w:pPr>
        <w:pStyle w:val="Bod"/>
        <w:numPr>
          <w:ilvl w:val="1"/>
          <w:numId w:val="18"/>
        </w:numPr>
        <w:tabs>
          <w:tab w:val="clear" w:pos="633"/>
        </w:tabs>
        <w:spacing w:after="0" w:line="240" w:lineRule="auto"/>
        <w:ind w:left="993" w:hanging="567"/>
        <w:rPr>
          <w:rFonts w:ascii="Arial" w:hAnsi="Arial" w:cs="Arial"/>
          <w:bCs/>
          <w:color w:val="auto"/>
        </w:rPr>
      </w:pPr>
      <w:r w:rsidRPr="004E6524">
        <w:rPr>
          <w:rFonts w:ascii="Arial" w:hAnsi="Arial" w:cs="Arial"/>
          <w:color w:val="auto"/>
        </w:rPr>
        <w:t>požadovat změnu závazků ve vztahu ke konkrétní VF.</w:t>
      </w:r>
    </w:p>
    <w:p w14:paraId="6A334AB8" w14:textId="77777777" w:rsidR="00BD467E" w:rsidRPr="006C26B7" w:rsidRDefault="00BD467E" w:rsidP="004077D2">
      <w:pPr>
        <w:pStyle w:val="FormtovanvHTML1"/>
        <w:spacing w:before="0" w:after="0" w:line="240" w:lineRule="auto"/>
        <w:ind w:left="851" w:hanging="567"/>
        <w:rPr>
          <w:rFonts w:ascii="Arial" w:hAnsi="Arial" w:cs="Arial"/>
          <w:b/>
          <w:bCs/>
          <w:color w:val="FF0000"/>
          <w:sz w:val="22"/>
          <w:szCs w:val="22"/>
        </w:rPr>
      </w:pPr>
    </w:p>
    <w:p w14:paraId="4CC675DF" w14:textId="77777777" w:rsidR="00BD467E" w:rsidRPr="001C15B9" w:rsidRDefault="00BD467E" w:rsidP="004077D2">
      <w:pPr>
        <w:pStyle w:val="FormtovanvHTML1"/>
        <w:spacing w:before="0" w:after="0" w:line="240" w:lineRule="auto"/>
        <w:jc w:val="center"/>
        <w:rPr>
          <w:rFonts w:ascii="Arial" w:hAnsi="Arial" w:cs="Arial"/>
        </w:rPr>
      </w:pPr>
      <w:r w:rsidRPr="001C15B9">
        <w:rPr>
          <w:rFonts w:ascii="Arial" w:hAnsi="Arial" w:cs="Arial"/>
          <w:b/>
          <w:bCs/>
          <w:sz w:val="22"/>
          <w:szCs w:val="22"/>
        </w:rPr>
        <w:t>III.</w:t>
      </w:r>
      <w:r w:rsidRPr="001C15B9">
        <w:rPr>
          <w:rFonts w:ascii="Arial" w:hAnsi="Arial" w:cs="Arial"/>
          <w:b/>
          <w:bCs/>
          <w:sz w:val="22"/>
          <w:szCs w:val="22"/>
        </w:rPr>
        <w:br/>
        <w:t>Předmět smlouvy</w:t>
      </w:r>
    </w:p>
    <w:p w14:paraId="74A4BD9B" w14:textId="77777777" w:rsidR="00BD467E" w:rsidRPr="001C15B9" w:rsidRDefault="00BD467E" w:rsidP="004077D2">
      <w:pPr>
        <w:pStyle w:val="OdstavecII"/>
        <w:keepNext w:val="0"/>
        <w:widowControl w:val="0"/>
        <w:spacing w:after="0" w:line="240" w:lineRule="auto"/>
        <w:ind w:left="856"/>
        <w:rPr>
          <w:rFonts w:ascii="Arial" w:hAnsi="Arial" w:cs="Arial"/>
          <w:color w:val="auto"/>
        </w:rPr>
      </w:pPr>
    </w:p>
    <w:p w14:paraId="6F0ADC17" w14:textId="77777777" w:rsidR="00BD467E" w:rsidRPr="001C15B9" w:rsidRDefault="00BD467E" w:rsidP="004077D2">
      <w:pPr>
        <w:pStyle w:val="OdstavecII"/>
        <w:keepNext w:val="0"/>
        <w:widowControl w:val="0"/>
        <w:numPr>
          <w:ilvl w:val="0"/>
          <w:numId w:val="11"/>
        </w:numPr>
        <w:spacing w:after="0" w:line="240" w:lineRule="auto"/>
        <w:rPr>
          <w:color w:val="auto"/>
        </w:rPr>
      </w:pPr>
      <w:r w:rsidRPr="001C15B9">
        <w:rPr>
          <w:rFonts w:ascii="Arial" w:hAnsi="Arial" w:cs="Arial"/>
          <w:color w:val="auto"/>
        </w:rPr>
        <w:t>Zhotovitel se zavazuje pro Objednatele za podmínek sjednaných Smlouvou, řádně a včas, na svůj náklad a nebezpečí, provést Dílo. Objednatel se takové Dílo zavazuje převzít a zaplatit sjednanou Cenu díla.</w:t>
      </w:r>
    </w:p>
    <w:p w14:paraId="0EAA5711" w14:textId="77777777" w:rsidR="00BD467E" w:rsidRPr="001C15B9" w:rsidRDefault="00BD467E" w:rsidP="004077D2">
      <w:pPr>
        <w:spacing w:after="0" w:line="240" w:lineRule="auto"/>
      </w:pPr>
    </w:p>
    <w:p w14:paraId="37DAF2A1" w14:textId="77777777" w:rsidR="00BD467E" w:rsidRPr="001C15B9" w:rsidRDefault="00BD467E" w:rsidP="004077D2">
      <w:pPr>
        <w:pStyle w:val="Odstavecseseznamem1"/>
        <w:numPr>
          <w:ilvl w:val="0"/>
          <w:numId w:val="11"/>
        </w:numPr>
        <w:spacing w:after="0" w:line="240" w:lineRule="auto"/>
        <w:jc w:val="both"/>
      </w:pPr>
      <w:r w:rsidRPr="001C15B9">
        <w:rPr>
          <w:rFonts w:ascii="Arial" w:hAnsi="Arial" w:cs="Arial"/>
        </w:rPr>
        <w:t>Vlastnické právo k jednotlivým částem Díla a jeho podkladů (zejm. dokumentacím, studiím atd.) náleží od počátku Objednateli. Nebezpečí škody na zhotovovaném Díle nese Zhotovitel, a to až do okamžiku předání a převzetí Díla bez vad a nedodělků.</w:t>
      </w:r>
    </w:p>
    <w:p w14:paraId="659AE0F4" w14:textId="77777777" w:rsidR="00BD467E" w:rsidRPr="006C26B7" w:rsidRDefault="00BD467E" w:rsidP="004077D2">
      <w:pPr>
        <w:spacing w:after="0" w:line="240" w:lineRule="auto"/>
        <w:rPr>
          <w:color w:val="FF0000"/>
        </w:rPr>
      </w:pPr>
    </w:p>
    <w:p w14:paraId="01B4E203" w14:textId="77777777" w:rsidR="00BD467E" w:rsidRPr="00841033" w:rsidRDefault="00BD467E" w:rsidP="004077D2">
      <w:pPr>
        <w:spacing w:after="0" w:line="240" w:lineRule="auto"/>
        <w:jc w:val="center"/>
        <w:rPr>
          <w:rFonts w:ascii="Arial" w:hAnsi="Arial" w:cs="Arial"/>
          <w:b/>
          <w:bCs/>
        </w:rPr>
      </w:pPr>
      <w:r w:rsidRPr="00841033">
        <w:rPr>
          <w:rFonts w:ascii="Arial" w:hAnsi="Arial" w:cs="Arial"/>
          <w:b/>
          <w:bCs/>
        </w:rPr>
        <w:t>IV.</w:t>
      </w:r>
      <w:r w:rsidRPr="00841033">
        <w:rPr>
          <w:rFonts w:ascii="Arial" w:hAnsi="Arial" w:cs="Arial"/>
          <w:b/>
          <w:bCs/>
        </w:rPr>
        <w:br/>
        <w:t>Podmínky provádění Díla</w:t>
      </w:r>
    </w:p>
    <w:p w14:paraId="134F39C0" w14:textId="77777777" w:rsidR="00BD467E" w:rsidRPr="00841033" w:rsidRDefault="00BD467E" w:rsidP="004077D2">
      <w:pPr>
        <w:spacing w:after="0" w:line="240" w:lineRule="auto"/>
        <w:jc w:val="center"/>
        <w:rPr>
          <w:rFonts w:ascii="Arial" w:hAnsi="Arial" w:cs="Arial"/>
          <w:b/>
          <w:bCs/>
        </w:rPr>
      </w:pPr>
    </w:p>
    <w:p w14:paraId="6167381E" w14:textId="77777777" w:rsidR="00BD467E" w:rsidRPr="00841033" w:rsidRDefault="00BD467E" w:rsidP="004077D2">
      <w:pPr>
        <w:pStyle w:val="OdstavecII"/>
        <w:keepNext w:val="0"/>
        <w:widowControl w:val="0"/>
        <w:numPr>
          <w:ilvl w:val="0"/>
          <w:numId w:val="6"/>
        </w:numPr>
        <w:spacing w:after="0" w:line="240" w:lineRule="auto"/>
        <w:rPr>
          <w:rFonts w:ascii="Arial" w:hAnsi="Arial"/>
          <w:color w:val="auto"/>
        </w:rPr>
      </w:pPr>
      <w:r w:rsidRPr="00841033">
        <w:rPr>
          <w:rFonts w:ascii="Arial" w:hAnsi="Arial" w:cs="Arial"/>
          <w:b/>
          <w:color w:val="auto"/>
        </w:rPr>
        <w:t>Obecné podmínky provádění Díla</w:t>
      </w:r>
    </w:p>
    <w:p w14:paraId="4FE0BEAC" w14:textId="77777777" w:rsidR="00BD467E" w:rsidRPr="00841033" w:rsidRDefault="00BD467E" w:rsidP="004077D2">
      <w:pPr>
        <w:pStyle w:val="Psmeno"/>
        <w:keepNext w:val="0"/>
        <w:widowControl w:val="0"/>
        <w:spacing w:after="0" w:line="240" w:lineRule="auto"/>
        <w:ind w:left="851"/>
        <w:rPr>
          <w:rFonts w:ascii="Arial" w:hAnsi="Arial"/>
        </w:rPr>
      </w:pPr>
    </w:p>
    <w:p w14:paraId="7BFFBC46" w14:textId="77C100BC" w:rsidR="00BD467E" w:rsidRPr="00841033" w:rsidRDefault="00BD467E" w:rsidP="004077D2">
      <w:pPr>
        <w:pStyle w:val="Psmeno"/>
        <w:keepNext w:val="0"/>
        <w:widowControl w:val="0"/>
        <w:numPr>
          <w:ilvl w:val="1"/>
          <w:numId w:val="6"/>
        </w:numPr>
        <w:spacing w:after="0" w:line="240" w:lineRule="auto"/>
        <w:ind w:left="993" w:hanging="567"/>
        <w:rPr>
          <w:rFonts w:ascii="Arial" w:hAnsi="Arial"/>
        </w:rPr>
      </w:pPr>
      <w:r w:rsidRPr="00841033">
        <w:rPr>
          <w:rFonts w:ascii="Arial" w:hAnsi="Arial"/>
        </w:rPr>
        <w:t xml:space="preserve">Řádně je Dílo provedeno tehdy, odpovídá-li Smlouvě, Nabídce, v době provádění Díla </w:t>
      </w:r>
      <w:r w:rsidR="008F33B7" w:rsidRPr="00841033">
        <w:rPr>
          <w:rFonts w:ascii="Arial" w:hAnsi="Arial"/>
        </w:rPr>
        <w:t xml:space="preserve">příslušným </w:t>
      </w:r>
      <w:r w:rsidRPr="00841033">
        <w:rPr>
          <w:rFonts w:ascii="Arial" w:hAnsi="Arial"/>
        </w:rPr>
        <w:t xml:space="preserve">aktuálně platným a účinným právním a profesním předpisům, ČSN či jiným normám, které </w:t>
      </w:r>
      <w:r w:rsidR="004D0020">
        <w:rPr>
          <w:rFonts w:ascii="Arial" w:hAnsi="Arial"/>
        </w:rPr>
        <w:t xml:space="preserve">jsou pro </w:t>
      </w:r>
      <w:r w:rsidRPr="00841033">
        <w:rPr>
          <w:rFonts w:ascii="Arial" w:hAnsi="Arial"/>
        </w:rPr>
        <w:t>provedení Díla přímo či nepřímo</w:t>
      </w:r>
      <w:r w:rsidR="00421DCD">
        <w:rPr>
          <w:rFonts w:ascii="Arial" w:hAnsi="Arial"/>
        </w:rPr>
        <w:t xml:space="preserve"> </w:t>
      </w:r>
      <w:r w:rsidR="004D0020">
        <w:rPr>
          <w:rFonts w:ascii="Arial" w:hAnsi="Arial"/>
        </w:rPr>
        <w:t>závazné</w:t>
      </w:r>
      <w:r w:rsidRPr="00841033">
        <w:rPr>
          <w:rFonts w:ascii="Arial" w:hAnsi="Arial"/>
        </w:rPr>
        <w:t>. Možnost sjednat změny závazků ze Smlouvy tím není dotčena.</w:t>
      </w:r>
    </w:p>
    <w:p w14:paraId="1CE6C9EF" w14:textId="77777777" w:rsidR="00BD467E" w:rsidRPr="00841033" w:rsidRDefault="00BD467E" w:rsidP="004077D2">
      <w:pPr>
        <w:pStyle w:val="Psmeno"/>
        <w:keepNext w:val="0"/>
        <w:widowControl w:val="0"/>
        <w:spacing w:after="0" w:line="240" w:lineRule="auto"/>
        <w:ind w:left="993"/>
        <w:rPr>
          <w:rFonts w:ascii="Arial" w:hAnsi="Arial"/>
        </w:rPr>
      </w:pPr>
    </w:p>
    <w:p w14:paraId="5CDD9D14" w14:textId="77777777" w:rsidR="00BD467E" w:rsidRPr="004077D2" w:rsidRDefault="00BD467E" w:rsidP="004077D2">
      <w:pPr>
        <w:pStyle w:val="Psmeno"/>
        <w:keepNext w:val="0"/>
        <w:widowControl w:val="0"/>
        <w:numPr>
          <w:ilvl w:val="1"/>
          <w:numId w:val="6"/>
        </w:numPr>
        <w:spacing w:after="0" w:line="240" w:lineRule="auto"/>
        <w:ind w:left="993" w:hanging="567"/>
        <w:rPr>
          <w:rFonts w:ascii="Arial" w:hAnsi="Arial"/>
        </w:rPr>
      </w:pPr>
      <w:r w:rsidRPr="004077D2">
        <w:rPr>
          <w:rFonts w:ascii="Arial" w:hAnsi="Arial"/>
        </w:rPr>
        <w:t xml:space="preserve">Zhotovitel a Objednatel jsou vůči sobě navzájem povinni bez zbytečného odkladu sdělovat všechny jimi zjištěné relevantní skutečnosti, </w:t>
      </w:r>
      <w:r w:rsidRPr="004077D2">
        <w:rPr>
          <w:rFonts w:ascii="Arial" w:eastAsia="Times New Roman" w:hAnsi="Arial"/>
        </w:rPr>
        <w:t>které by mohly ovlivnit pokyny či zájmy stran Díla</w:t>
      </w:r>
      <w:r w:rsidRPr="004077D2">
        <w:rPr>
          <w:rFonts w:ascii="Arial" w:hAnsi="Arial"/>
        </w:rPr>
        <w:t>.</w:t>
      </w:r>
    </w:p>
    <w:p w14:paraId="3CDFFE81" w14:textId="77777777" w:rsidR="00BD467E" w:rsidRPr="004077D2" w:rsidRDefault="00BD467E" w:rsidP="004077D2">
      <w:pPr>
        <w:pStyle w:val="Psmeno"/>
        <w:keepNext w:val="0"/>
        <w:widowControl w:val="0"/>
        <w:spacing w:after="0" w:line="240" w:lineRule="auto"/>
        <w:ind w:left="993"/>
        <w:rPr>
          <w:rFonts w:ascii="Arial" w:hAnsi="Arial"/>
        </w:rPr>
      </w:pPr>
    </w:p>
    <w:p w14:paraId="78336676" w14:textId="77777777" w:rsidR="00BD467E" w:rsidRPr="004077D2" w:rsidRDefault="00BD467E" w:rsidP="004077D2">
      <w:pPr>
        <w:pStyle w:val="Psmeno"/>
        <w:keepNext w:val="0"/>
        <w:widowControl w:val="0"/>
        <w:numPr>
          <w:ilvl w:val="1"/>
          <w:numId w:val="6"/>
        </w:numPr>
        <w:spacing w:after="0" w:line="240" w:lineRule="auto"/>
        <w:ind w:left="993" w:hanging="567"/>
        <w:rPr>
          <w:rFonts w:ascii="Arial" w:hAnsi="Arial"/>
        </w:rPr>
      </w:pPr>
      <w:r w:rsidRPr="004077D2">
        <w:rPr>
          <w:rFonts w:ascii="Arial" w:hAnsi="Arial"/>
        </w:rPr>
        <w:t>Objednatel se zavazuje poskytovat Zhotoviteli součinnost nezbytnou pro to, aby byl schopen závazky ze Smlouvy řádně a včas plnit.</w:t>
      </w:r>
    </w:p>
    <w:p w14:paraId="66EEC7A2" w14:textId="77777777" w:rsidR="00BD467E" w:rsidRPr="004077D2" w:rsidRDefault="00BD467E" w:rsidP="004077D2">
      <w:pPr>
        <w:pStyle w:val="Psmeno"/>
        <w:keepNext w:val="0"/>
        <w:widowControl w:val="0"/>
        <w:spacing w:after="0" w:line="240" w:lineRule="auto"/>
        <w:ind w:left="993"/>
        <w:rPr>
          <w:rFonts w:ascii="Arial" w:hAnsi="Arial"/>
        </w:rPr>
      </w:pPr>
    </w:p>
    <w:p w14:paraId="716D7AF9" w14:textId="77777777" w:rsidR="00BD467E" w:rsidRPr="004077D2" w:rsidRDefault="00BD467E" w:rsidP="004077D2">
      <w:pPr>
        <w:pStyle w:val="Psmeno"/>
        <w:keepNext w:val="0"/>
        <w:widowControl w:val="0"/>
        <w:numPr>
          <w:ilvl w:val="1"/>
          <w:numId w:val="6"/>
        </w:numPr>
        <w:spacing w:after="0" w:line="240" w:lineRule="auto"/>
        <w:ind w:left="993" w:hanging="567"/>
        <w:rPr>
          <w:rFonts w:ascii="Arial" w:hAnsi="Arial"/>
          <w:b/>
        </w:rPr>
      </w:pPr>
      <w:r w:rsidRPr="004077D2">
        <w:rPr>
          <w:rFonts w:ascii="Arial" w:hAnsi="Arial"/>
        </w:rPr>
        <w:t xml:space="preserve">Je-li Zhotovitel povinen dle Smlouvy vyhotovit či opatřit jakýkoli doklad či dokument, nelze z jeho schválení Objednatelem dovozovat přenesení odpovědnosti za řádné </w:t>
      </w:r>
      <w:r w:rsidRPr="004077D2">
        <w:rPr>
          <w:rFonts w:ascii="Arial" w:hAnsi="Arial"/>
        </w:rPr>
        <w:lastRenderedPageBreak/>
        <w:t>a včasné provedení Díla ze Zhotovitele na Objednatele, a to ani částečně.</w:t>
      </w:r>
    </w:p>
    <w:p w14:paraId="10139C98" w14:textId="77777777" w:rsidR="00BD467E" w:rsidRPr="00F4445E" w:rsidRDefault="00BD467E" w:rsidP="004077D2">
      <w:pPr>
        <w:pStyle w:val="OdstavecII"/>
        <w:keepNext w:val="0"/>
        <w:widowControl w:val="0"/>
        <w:spacing w:after="0" w:line="240" w:lineRule="auto"/>
        <w:ind w:left="856"/>
        <w:rPr>
          <w:rFonts w:ascii="Arial" w:hAnsi="Arial" w:cs="Arial"/>
          <w:b/>
          <w:color w:val="auto"/>
        </w:rPr>
      </w:pPr>
    </w:p>
    <w:p w14:paraId="5B6B29B1" w14:textId="77777777" w:rsidR="00BD467E" w:rsidRPr="00F4445E" w:rsidRDefault="00BD467E" w:rsidP="004077D2">
      <w:pPr>
        <w:pStyle w:val="OdstavecII"/>
        <w:keepNext w:val="0"/>
        <w:widowControl w:val="0"/>
        <w:numPr>
          <w:ilvl w:val="0"/>
          <w:numId w:val="6"/>
        </w:numPr>
        <w:spacing w:after="0" w:line="240" w:lineRule="auto"/>
        <w:rPr>
          <w:rFonts w:ascii="Arial" w:hAnsi="Arial"/>
          <w:b/>
          <w:color w:val="auto"/>
        </w:rPr>
      </w:pPr>
      <w:r w:rsidRPr="00F4445E">
        <w:rPr>
          <w:rFonts w:ascii="Arial" w:hAnsi="Arial" w:cs="Arial"/>
          <w:b/>
          <w:color w:val="auto"/>
        </w:rPr>
        <w:t>Provádění Díla po VF</w:t>
      </w:r>
    </w:p>
    <w:p w14:paraId="392B472A" w14:textId="77777777" w:rsidR="00BD467E" w:rsidRPr="00F4445E" w:rsidRDefault="00BD467E" w:rsidP="004077D2">
      <w:pPr>
        <w:pStyle w:val="Psmeno"/>
        <w:keepNext w:val="0"/>
        <w:widowControl w:val="0"/>
        <w:spacing w:after="0" w:line="240" w:lineRule="auto"/>
        <w:ind w:left="851"/>
        <w:rPr>
          <w:rFonts w:ascii="Arial" w:hAnsi="Arial"/>
          <w:b/>
        </w:rPr>
      </w:pPr>
    </w:p>
    <w:p w14:paraId="4C55E442" w14:textId="77777777" w:rsidR="00BD467E" w:rsidRPr="00F4445E" w:rsidRDefault="00BD467E" w:rsidP="004077D2">
      <w:pPr>
        <w:pStyle w:val="Psmeno"/>
        <w:keepNext w:val="0"/>
        <w:widowControl w:val="0"/>
        <w:numPr>
          <w:ilvl w:val="1"/>
          <w:numId w:val="6"/>
        </w:numPr>
        <w:spacing w:after="0" w:line="240" w:lineRule="auto"/>
        <w:ind w:left="993" w:hanging="567"/>
        <w:rPr>
          <w:rFonts w:ascii="Arial" w:hAnsi="Arial"/>
          <w:b/>
        </w:rPr>
      </w:pPr>
      <w:r w:rsidRPr="00F4445E">
        <w:rPr>
          <w:rFonts w:ascii="Arial" w:hAnsi="Arial"/>
        </w:rPr>
        <w:t>Zhotovitel se zavazuje provádět Dílo po VF, jak jsou vymezeny v příslušných přílohách Smlouvy.</w:t>
      </w:r>
    </w:p>
    <w:p w14:paraId="16229531" w14:textId="77777777" w:rsidR="00BD467E" w:rsidRPr="00F4445E" w:rsidRDefault="00BD467E" w:rsidP="004077D2">
      <w:pPr>
        <w:pStyle w:val="Psmeno"/>
        <w:keepNext w:val="0"/>
        <w:widowControl w:val="0"/>
        <w:spacing w:after="0" w:line="240" w:lineRule="auto"/>
        <w:ind w:left="993"/>
        <w:rPr>
          <w:rFonts w:ascii="Arial" w:hAnsi="Arial"/>
          <w:b/>
        </w:rPr>
      </w:pPr>
    </w:p>
    <w:p w14:paraId="47C22AC7" w14:textId="0715F4A3" w:rsidR="00BD467E" w:rsidRPr="00F4445E" w:rsidRDefault="00BD467E" w:rsidP="004077D2">
      <w:pPr>
        <w:pStyle w:val="Psmeno"/>
        <w:keepNext w:val="0"/>
        <w:widowControl w:val="0"/>
        <w:numPr>
          <w:ilvl w:val="1"/>
          <w:numId w:val="6"/>
        </w:numPr>
        <w:spacing w:after="0" w:line="240" w:lineRule="auto"/>
        <w:ind w:left="993" w:hanging="567"/>
        <w:rPr>
          <w:rFonts w:ascii="Arial" w:hAnsi="Arial"/>
          <w:b/>
        </w:rPr>
      </w:pPr>
      <w:r w:rsidRPr="00F4445E">
        <w:rPr>
          <w:rFonts w:ascii="Arial" w:eastAsia="Times New Roman" w:hAnsi="Arial"/>
          <w:bCs w:val="0"/>
        </w:rPr>
        <w:t xml:space="preserve">VF č. 1 bude zahájena do </w:t>
      </w:r>
      <w:r w:rsidRPr="003F4EBE">
        <w:rPr>
          <w:rFonts w:ascii="Arial" w:eastAsia="Times New Roman" w:hAnsi="Arial"/>
          <w:bCs w:val="0"/>
        </w:rPr>
        <w:t xml:space="preserve">deseti (10) dní od podepsání této Smlouvy a dnem zahájení této fáze začíná běžet lhůta pro zpracování VF č. 1. VF č. 2 až 6 </w:t>
      </w:r>
      <w:r w:rsidRPr="003F4EBE">
        <w:rPr>
          <w:rFonts w:ascii="Arial" w:hAnsi="Arial"/>
        </w:rPr>
        <w:t xml:space="preserve">Zhotovitel provede teprve na základě </w:t>
      </w:r>
      <w:r w:rsidRPr="003F4EBE">
        <w:rPr>
          <w:rFonts w:ascii="Arial" w:eastAsia="Times New Roman" w:hAnsi="Arial"/>
          <w:bCs w:val="0"/>
        </w:rPr>
        <w:t>písemné výzvy Objednatele k jejich provedení. V případě VF č. 2 až 6 začíná běžet lhůta pro zpracování dané VF, k jej</w:t>
      </w:r>
      <w:r w:rsidR="008F33B7">
        <w:rPr>
          <w:rFonts w:ascii="Arial" w:eastAsia="Times New Roman" w:hAnsi="Arial"/>
          <w:bCs w:val="0"/>
        </w:rPr>
        <w:t>i</w:t>
      </w:r>
      <w:r w:rsidRPr="003F4EBE">
        <w:rPr>
          <w:rFonts w:ascii="Arial" w:eastAsia="Times New Roman" w:hAnsi="Arial"/>
          <w:bCs w:val="0"/>
        </w:rPr>
        <w:t>chž provedení byl Zhotovitel ve výzvě</w:t>
      </w:r>
      <w:r w:rsidRPr="00F4445E">
        <w:rPr>
          <w:rFonts w:ascii="Arial" w:eastAsia="Times New Roman" w:hAnsi="Arial"/>
          <w:bCs w:val="0"/>
        </w:rPr>
        <w:t xml:space="preserve"> vyzván, deset (10) dní v případě plynulého navázání na předchozí VF, </w:t>
      </w:r>
      <w:r w:rsidR="00CE61C3">
        <w:rPr>
          <w:rFonts w:ascii="Arial" w:eastAsia="Times New Roman" w:hAnsi="Arial"/>
          <w:bCs w:val="0"/>
        </w:rPr>
        <w:t xml:space="preserve">……………… </w:t>
      </w:r>
      <w:proofErr w:type="gramStart"/>
      <w:r w:rsidRPr="00F4445E">
        <w:rPr>
          <w:rFonts w:ascii="Arial" w:eastAsia="Times New Roman" w:hAnsi="Arial"/>
          <w:bCs w:val="0"/>
        </w:rPr>
        <w:t>(</w:t>
      </w:r>
      <w:r w:rsidR="00CE61C3">
        <w:rPr>
          <w:rFonts w:ascii="Arial" w:eastAsia="Times New Roman" w:hAnsi="Arial"/>
          <w:bCs w:val="0"/>
        </w:rPr>
        <w:t>….</w:t>
      </w:r>
      <w:proofErr w:type="gramEnd"/>
      <w:r w:rsidRPr="00F4445E">
        <w:rPr>
          <w:rFonts w:ascii="Arial" w:eastAsia="Times New Roman" w:hAnsi="Arial"/>
          <w:bCs w:val="0"/>
        </w:rPr>
        <w:t xml:space="preserve">) dní v případě, že od ukončení předchozí VF uplynulo více než </w:t>
      </w:r>
      <w:r w:rsidR="00CE61C3">
        <w:rPr>
          <w:rFonts w:ascii="Arial" w:eastAsia="Times New Roman" w:hAnsi="Arial"/>
          <w:bCs w:val="0"/>
        </w:rPr>
        <w:t xml:space="preserve">……………… </w:t>
      </w:r>
      <w:r w:rsidRPr="00F4445E">
        <w:rPr>
          <w:rFonts w:ascii="Arial" w:eastAsia="Times New Roman" w:hAnsi="Arial"/>
          <w:bCs w:val="0"/>
        </w:rPr>
        <w:t>(</w:t>
      </w:r>
      <w:r w:rsidR="00CE61C3">
        <w:rPr>
          <w:rFonts w:ascii="Arial" w:eastAsia="Times New Roman" w:hAnsi="Arial"/>
          <w:bCs w:val="0"/>
        </w:rPr>
        <w:t>….</w:t>
      </w:r>
      <w:r w:rsidRPr="00F4445E">
        <w:rPr>
          <w:rFonts w:ascii="Arial" w:eastAsia="Times New Roman" w:hAnsi="Arial"/>
          <w:bCs w:val="0"/>
        </w:rPr>
        <w:t>) dní, od doručení této písemné výzvy. Lhůty pro zpracování dané VF jsou určeny milníky dle Časového harmonogramu.</w:t>
      </w:r>
    </w:p>
    <w:p w14:paraId="7EEFF40C" w14:textId="77777777" w:rsidR="00BD467E" w:rsidRPr="006C26B7" w:rsidRDefault="00BD467E" w:rsidP="004077D2">
      <w:pPr>
        <w:pStyle w:val="Psmeno"/>
        <w:keepNext w:val="0"/>
        <w:widowControl w:val="0"/>
        <w:spacing w:after="0" w:line="240" w:lineRule="auto"/>
        <w:ind w:left="993"/>
        <w:rPr>
          <w:rFonts w:ascii="Arial" w:hAnsi="Arial"/>
          <w:b/>
          <w:color w:val="FF0000"/>
        </w:rPr>
      </w:pPr>
    </w:p>
    <w:p w14:paraId="567275CE" w14:textId="3483B708" w:rsidR="00BD467E" w:rsidRPr="00F4445E" w:rsidRDefault="00BD467E" w:rsidP="004077D2">
      <w:pPr>
        <w:pStyle w:val="Psmeno"/>
        <w:keepNext w:val="0"/>
        <w:widowControl w:val="0"/>
        <w:numPr>
          <w:ilvl w:val="1"/>
          <w:numId w:val="6"/>
        </w:numPr>
        <w:spacing w:after="0" w:line="240" w:lineRule="auto"/>
        <w:ind w:left="993" w:hanging="567"/>
        <w:rPr>
          <w:rFonts w:ascii="Arial" w:hAnsi="Arial"/>
          <w:bCs w:val="0"/>
        </w:rPr>
      </w:pPr>
      <w:r w:rsidRPr="00F4445E">
        <w:rPr>
          <w:rFonts w:ascii="Arial" w:hAnsi="Arial"/>
          <w:bCs w:val="0"/>
        </w:rPr>
        <w:t>Zhotovitel má v rámci provádění každé VF povinnost předložit návrh dokumentů dané VF Objednateli ke schválení. V případě, že Objednatel bude požadovat změny či úpravy v jakékoli části VF, má Zhotovitel povinnost požadavky Objednavatele zapracovat do jednotlivých dokumentů. V případě, že Objednatel bude na svých pokynech trvat i přes písemné upozornění Zhotovitele, že tyto pokyny jsou vzhledem ke své povaze nevhodné</w:t>
      </w:r>
      <w:r w:rsidR="00801B99">
        <w:rPr>
          <w:rFonts w:ascii="Arial" w:hAnsi="Arial"/>
          <w:bCs w:val="0"/>
        </w:rPr>
        <w:t>, spolu s uvedením odůvodnění svého stanoviska</w:t>
      </w:r>
      <w:r w:rsidRPr="00F4445E">
        <w:rPr>
          <w:rFonts w:ascii="Arial" w:hAnsi="Arial"/>
          <w:bCs w:val="0"/>
        </w:rPr>
        <w:t>, pak Zhotovitel neodpovídá za škodu, která vznikne dodržením těchto nevhodných pokynů Zhotovitelem.</w:t>
      </w:r>
    </w:p>
    <w:p w14:paraId="001E4D03" w14:textId="77777777" w:rsidR="00BD467E" w:rsidRPr="00F4445E" w:rsidRDefault="00BD467E" w:rsidP="004077D2">
      <w:pPr>
        <w:pStyle w:val="Psmeno"/>
        <w:keepNext w:val="0"/>
        <w:widowControl w:val="0"/>
        <w:spacing w:after="0" w:line="240" w:lineRule="auto"/>
        <w:ind w:left="993"/>
        <w:rPr>
          <w:rFonts w:ascii="Arial" w:hAnsi="Arial"/>
          <w:bCs w:val="0"/>
        </w:rPr>
      </w:pPr>
    </w:p>
    <w:p w14:paraId="257D1228" w14:textId="77EC101D" w:rsidR="00BD467E" w:rsidRPr="00F4445E" w:rsidRDefault="00BD467E" w:rsidP="003D6803">
      <w:pPr>
        <w:pStyle w:val="Psmeno"/>
        <w:keepNext w:val="0"/>
        <w:widowControl w:val="0"/>
        <w:numPr>
          <w:ilvl w:val="1"/>
          <w:numId w:val="6"/>
        </w:numPr>
        <w:spacing w:after="0" w:line="240" w:lineRule="auto"/>
        <w:ind w:left="993" w:hanging="567"/>
        <w:rPr>
          <w:rFonts w:ascii="Arial" w:hAnsi="Arial"/>
          <w:b/>
        </w:rPr>
      </w:pPr>
      <w:r w:rsidRPr="00F4445E">
        <w:rPr>
          <w:rFonts w:ascii="Arial" w:hAnsi="Arial"/>
          <w:bCs w:val="0"/>
        </w:rPr>
        <w:t xml:space="preserve">Po zapracování požadavků Objednatele dle předchozího odstavce má Zhotovitel povinnost předat Objednateli všechny dokumenty, které během dané VF vyhotovil, a to v tištěné a elektronické podobě ve formátu dle </w:t>
      </w:r>
      <w:r w:rsidR="00CE61C3">
        <w:rPr>
          <w:rFonts w:ascii="Arial" w:hAnsi="Arial"/>
          <w:bCs w:val="0"/>
        </w:rPr>
        <w:t xml:space="preserve">Smlouvy a </w:t>
      </w:r>
      <w:r w:rsidRPr="00F4445E">
        <w:rPr>
          <w:rFonts w:ascii="Arial" w:hAnsi="Arial"/>
          <w:bCs w:val="0"/>
        </w:rPr>
        <w:t>dohody s Objednatelem.</w:t>
      </w:r>
    </w:p>
    <w:p w14:paraId="4A2E4680" w14:textId="77777777" w:rsidR="00BD467E" w:rsidRPr="00F4445E" w:rsidRDefault="00BD467E" w:rsidP="004077D2">
      <w:pPr>
        <w:pStyle w:val="Psmeno"/>
        <w:keepNext w:val="0"/>
        <w:widowControl w:val="0"/>
        <w:spacing w:after="0" w:line="240" w:lineRule="auto"/>
        <w:rPr>
          <w:rFonts w:ascii="Arial" w:hAnsi="Arial"/>
          <w:b/>
        </w:rPr>
      </w:pPr>
    </w:p>
    <w:p w14:paraId="6C5366AD" w14:textId="77777777" w:rsidR="00BD467E" w:rsidRPr="00F4445E" w:rsidRDefault="00BD467E" w:rsidP="004077D2">
      <w:pPr>
        <w:pStyle w:val="OdstavecII"/>
        <w:numPr>
          <w:ilvl w:val="0"/>
          <w:numId w:val="6"/>
        </w:numPr>
        <w:spacing w:after="0" w:line="240" w:lineRule="auto"/>
        <w:rPr>
          <w:rFonts w:ascii="Arial" w:hAnsi="Arial"/>
          <w:b/>
          <w:color w:val="auto"/>
        </w:rPr>
      </w:pPr>
      <w:r w:rsidRPr="00F4445E">
        <w:rPr>
          <w:rFonts w:ascii="Arial" w:hAnsi="Arial" w:cs="Arial"/>
          <w:b/>
          <w:color w:val="auto"/>
        </w:rPr>
        <w:t>Stavební program; upřesňující požadavky Objednatele na Stavbu</w:t>
      </w:r>
      <w:r w:rsidRPr="00F4445E">
        <w:rPr>
          <w:rFonts w:ascii="Arial" w:hAnsi="Arial" w:cs="Arial"/>
          <w:color w:val="auto"/>
        </w:rPr>
        <w:t xml:space="preserve"> </w:t>
      </w:r>
    </w:p>
    <w:p w14:paraId="5696F44E" w14:textId="77777777" w:rsidR="00BD467E" w:rsidRPr="003D6803" w:rsidRDefault="00BD467E" w:rsidP="004077D2">
      <w:pPr>
        <w:pStyle w:val="Psmeno"/>
        <w:keepNext w:val="0"/>
        <w:widowControl w:val="0"/>
        <w:spacing w:after="0" w:line="240" w:lineRule="auto"/>
        <w:ind w:left="851"/>
        <w:rPr>
          <w:rFonts w:ascii="Arial" w:hAnsi="Arial"/>
          <w:b/>
        </w:rPr>
      </w:pPr>
    </w:p>
    <w:p w14:paraId="78273F1B" w14:textId="77777777" w:rsidR="00BD467E" w:rsidRPr="003D6803" w:rsidRDefault="00BD467E" w:rsidP="004077D2">
      <w:pPr>
        <w:pStyle w:val="Psmeno"/>
        <w:keepNext w:val="0"/>
        <w:widowControl w:val="0"/>
        <w:numPr>
          <w:ilvl w:val="1"/>
          <w:numId w:val="6"/>
        </w:numPr>
        <w:spacing w:after="0" w:line="240" w:lineRule="auto"/>
        <w:ind w:left="993" w:hanging="567"/>
        <w:rPr>
          <w:rFonts w:ascii="Arial" w:hAnsi="Arial"/>
        </w:rPr>
      </w:pPr>
      <w:r w:rsidRPr="003D6803">
        <w:rPr>
          <w:rFonts w:ascii="Arial" w:hAnsi="Arial"/>
        </w:rPr>
        <w:t>Stavební program představuje základní podklad pro provedení Díla.</w:t>
      </w:r>
    </w:p>
    <w:p w14:paraId="14ACE8CB" w14:textId="77777777" w:rsidR="00BD467E" w:rsidRPr="003D6803" w:rsidRDefault="00BD467E" w:rsidP="004077D2">
      <w:pPr>
        <w:pStyle w:val="Psmeno"/>
        <w:keepNext w:val="0"/>
        <w:widowControl w:val="0"/>
        <w:spacing w:after="0" w:line="240" w:lineRule="auto"/>
        <w:ind w:left="993"/>
        <w:rPr>
          <w:rFonts w:ascii="Arial" w:hAnsi="Arial"/>
        </w:rPr>
      </w:pPr>
    </w:p>
    <w:p w14:paraId="486B827F" w14:textId="143ACCCA" w:rsidR="00BD467E" w:rsidRPr="003D6803" w:rsidRDefault="00BD467E" w:rsidP="004077D2">
      <w:pPr>
        <w:pStyle w:val="Psmeno"/>
        <w:keepNext w:val="0"/>
        <w:widowControl w:val="0"/>
        <w:numPr>
          <w:ilvl w:val="1"/>
          <w:numId w:val="6"/>
        </w:numPr>
        <w:spacing w:after="0" w:line="240" w:lineRule="auto"/>
        <w:ind w:left="993" w:hanging="567"/>
        <w:rPr>
          <w:rFonts w:ascii="Arial" w:hAnsi="Arial"/>
        </w:rPr>
      </w:pPr>
      <w:r w:rsidRPr="003D6803">
        <w:rPr>
          <w:rFonts w:ascii="Arial" w:hAnsi="Arial"/>
        </w:rPr>
        <w:t>Zhotovitel se zavazuje při provádění Díla zjišťovat upřesňující požadavky Objednatele vážící se ke Stavbě, tyto s ním konzultovat a Dílo provést tak, aby Stavba v nejvyšší možné míře upřesňujícím požadavkům Objednatele odpovídala.</w:t>
      </w:r>
      <w:r w:rsidRPr="006C26B7">
        <w:rPr>
          <w:rFonts w:ascii="Arial" w:hAnsi="Arial"/>
          <w:color w:val="FF0000"/>
        </w:rPr>
        <w:t xml:space="preserve"> </w:t>
      </w:r>
      <w:r w:rsidRPr="003D6803">
        <w:rPr>
          <w:rFonts w:ascii="Arial" w:hAnsi="Arial"/>
        </w:rPr>
        <w:t>Za tímto účelem je Zhotovitel povinen účastnit se na výrobních výborech. Tyto výrobní výbory se budou uskutečňovat v sídle Objednatele, pokud nebude dohodnuto jinak. Objednatel pro tyto účely poskytne zázemí včetně AV techniky. Ve fázi provádění Stavby organizace výrobních výborů</w:t>
      </w:r>
      <w:r w:rsidR="008B3EAD">
        <w:rPr>
          <w:rFonts w:ascii="Arial" w:hAnsi="Arial"/>
        </w:rPr>
        <w:t xml:space="preserve"> </w:t>
      </w:r>
      <w:r w:rsidR="008B3EAD" w:rsidRPr="008B3EAD">
        <w:rPr>
          <w:rFonts w:ascii="Arial" w:hAnsi="Arial"/>
        </w:rPr>
        <w:t>(kontrolních dn</w:t>
      </w:r>
      <w:r w:rsidR="008B3EAD">
        <w:rPr>
          <w:rFonts w:ascii="Arial" w:hAnsi="Arial"/>
        </w:rPr>
        <w:t>ů</w:t>
      </w:r>
      <w:r w:rsidR="008B3EAD" w:rsidRPr="008B3EAD">
        <w:rPr>
          <w:rFonts w:ascii="Arial" w:hAnsi="Arial"/>
        </w:rPr>
        <w:t xml:space="preserve"> Stavby)</w:t>
      </w:r>
      <w:r w:rsidRPr="003D6803">
        <w:rPr>
          <w:rFonts w:ascii="Arial" w:hAnsi="Arial"/>
        </w:rPr>
        <w:t xml:space="preserve"> leží na Objednateli, který je oprávněn tuto povinnost přenést na technický dozor investora. </w:t>
      </w:r>
    </w:p>
    <w:p w14:paraId="5F7A184D" w14:textId="77777777" w:rsidR="00BD467E" w:rsidRPr="003D6803" w:rsidRDefault="00BD467E" w:rsidP="004077D2">
      <w:pPr>
        <w:pStyle w:val="Psmeno"/>
        <w:keepNext w:val="0"/>
        <w:widowControl w:val="0"/>
        <w:spacing w:after="0" w:line="240" w:lineRule="auto"/>
        <w:ind w:left="993"/>
        <w:rPr>
          <w:rFonts w:ascii="Arial" w:hAnsi="Arial"/>
        </w:rPr>
      </w:pPr>
    </w:p>
    <w:p w14:paraId="6A033DD4" w14:textId="05A3952A" w:rsidR="00BD467E" w:rsidRPr="003D6803" w:rsidRDefault="00BD467E" w:rsidP="004077D2">
      <w:pPr>
        <w:pStyle w:val="Psmeno"/>
        <w:keepNext w:val="0"/>
        <w:widowControl w:val="0"/>
        <w:numPr>
          <w:ilvl w:val="1"/>
          <w:numId w:val="6"/>
        </w:numPr>
        <w:spacing w:after="0" w:line="240" w:lineRule="auto"/>
        <w:ind w:left="993" w:hanging="567"/>
        <w:rPr>
          <w:rFonts w:ascii="Arial" w:hAnsi="Arial"/>
        </w:rPr>
      </w:pPr>
      <w:r w:rsidRPr="003D6803">
        <w:rPr>
          <w:rFonts w:ascii="Arial" w:hAnsi="Arial"/>
        </w:rPr>
        <w:t xml:space="preserve">První výrobní výbor svolá Objednatel nejpozději do </w:t>
      </w:r>
      <w:r w:rsidR="00CE61C3">
        <w:rPr>
          <w:rFonts w:ascii="Arial" w:hAnsi="Arial"/>
        </w:rPr>
        <w:t>čtrnácti (</w:t>
      </w:r>
      <w:r w:rsidRPr="003D6803">
        <w:rPr>
          <w:rFonts w:ascii="Arial" w:hAnsi="Arial"/>
        </w:rPr>
        <w:t>14</w:t>
      </w:r>
      <w:r w:rsidR="00CE61C3">
        <w:rPr>
          <w:rFonts w:ascii="Arial" w:hAnsi="Arial"/>
        </w:rPr>
        <w:t>)</w:t>
      </w:r>
      <w:r w:rsidRPr="003D6803">
        <w:rPr>
          <w:rFonts w:ascii="Arial" w:hAnsi="Arial"/>
        </w:rPr>
        <w:t xml:space="preserve"> dnů od uzavření Smlouvy. Výrobní výbory budou svolávány dle aktuální potřeby, příp. na výzvu Zhotovitele, nejméně však </w:t>
      </w:r>
      <w:r w:rsidR="00CE61C3">
        <w:rPr>
          <w:rFonts w:ascii="Arial" w:hAnsi="Arial"/>
        </w:rPr>
        <w:t>………</w:t>
      </w:r>
      <w:proofErr w:type="gramStart"/>
      <w:r w:rsidR="00CE61C3">
        <w:rPr>
          <w:rFonts w:ascii="Arial" w:hAnsi="Arial"/>
        </w:rPr>
        <w:t>…….</w:t>
      </w:r>
      <w:proofErr w:type="gramEnd"/>
      <w:r w:rsidRPr="003D6803">
        <w:rPr>
          <w:rFonts w:ascii="Arial" w:hAnsi="Arial"/>
        </w:rPr>
        <w:t>. Ve fázi provádění Stavby je nutné kontrolní dny Stavby svolávat dle aktuální potřeby, minimálně</w:t>
      </w:r>
      <w:r w:rsidR="00CE61C3">
        <w:rPr>
          <w:rFonts w:ascii="Arial" w:hAnsi="Arial"/>
        </w:rPr>
        <w:t xml:space="preserve"> však …………</w:t>
      </w:r>
      <w:r w:rsidRPr="003D6803">
        <w:rPr>
          <w:rFonts w:ascii="Arial" w:hAnsi="Arial"/>
        </w:rPr>
        <w:t xml:space="preserve">. Výrobní výbor bude rovněž svolán k posouzení návrhu soupisu prací a zapracování výsledků inženýrské činnosti. Z každého výrobního výboru nebo kontrolního dne Objednatel nebo technický dozor investora vyhotoví zápis, a to obvykle na konci výrobního výboru, nejpozději do </w:t>
      </w:r>
      <w:r w:rsidR="00CE61C3">
        <w:rPr>
          <w:rFonts w:ascii="Arial" w:hAnsi="Arial"/>
        </w:rPr>
        <w:t>pěti (</w:t>
      </w:r>
      <w:r w:rsidRPr="003D6803">
        <w:rPr>
          <w:rFonts w:ascii="Arial" w:hAnsi="Arial"/>
        </w:rPr>
        <w:t>5</w:t>
      </w:r>
      <w:r w:rsidR="00CE61C3">
        <w:rPr>
          <w:rFonts w:ascii="Arial" w:hAnsi="Arial"/>
        </w:rPr>
        <w:t>)</w:t>
      </w:r>
      <w:r w:rsidRPr="003D6803">
        <w:rPr>
          <w:rFonts w:ascii="Arial" w:hAnsi="Arial"/>
        </w:rPr>
        <w:t xml:space="preserve"> pracovních dnů. Veškeré zápisy si strany předají po jejich vyhotovení; kopie všech zápisů budou zároveň objednateli předány spolu s výsledky inženýrské činnosti.</w:t>
      </w:r>
    </w:p>
    <w:p w14:paraId="1967D186" w14:textId="77777777" w:rsidR="00BD467E" w:rsidRPr="003D6803" w:rsidRDefault="00BD467E" w:rsidP="004077D2">
      <w:pPr>
        <w:pStyle w:val="Psmeno"/>
        <w:keepNext w:val="0"/>
        <w:widowControl w:val="0"/>
        <w:spacing w:after="0" w:line="240" w:lineRule="auto"/>
        <w:ind w:left="993"/>
        <w:rPr>
          <w:rFonts w:ascii="Arial" w:hAnsi="Arial"/>
        </w:rPr>
      </w:pPr>
    </w:p>
    <w:p w14:paraId="3EDDBD8C" w14:textId="77777777" w:rsidR="00BD467E" w:rsidRPr="003D6803" w:rsidRDefault="00BD467E" w:rsidP="004077D2">
      <w:pPr>
        <w:pStyle w:val="Psmeno"/>
        <w:keepNext w:val="0"/>
        <w:widowControl w:val="0"/>
        <w:numPr>
          <w:ilvl w:val="1"/>
          <w:numId w:val="6"/>
        </w:numPr>
        <w:spacing w:after="0" w:line="240" w:lineRule="auto"/>
        <w:ind w:left="993" w:hanging="567"/>
        <w:rPr>
          <w:rFonts w:ascii="Arial" w:hAnsi="Arial"/>
        </w:rPr>
      </w:pPr>
      <w:r w:rsidRPr="003D6803">
        <w:rPr>
          <w:rFonts w:ascii="Arial" w:hAnsi="Arial"/>
        </w:rPr>
        <w:lastRenderedPageBreak/>
        <w:t>Předchozí ustanovení se přiměřeně použijí i na zjišťování a zpracování požadavků případného poskytovatele dotace, příslušných správních orgánů či jiných osob.</w:t>
      </w:r>
    </w:p>
    <w:p w14:paraId="5BBD82B8" w14:textId="77777777" w:rsidR="00BD467E" w:rsidRPr="00914B00" w:rsidRDefault="00BD467E" w:rsidP="004077D2">
      <w:pPr>
        <w:pStyle w:val="Psmeno"/>
        <w:keepNext w:val="0"/>
        <w:widowControl w:val="0"/>
        <w:spacing w:after="0" w:line="240" w:lineRule="auto"/>
        <w:ind w:left="851"/>
        <w:rPr>
          <w:rFonts w:ascii="Arial" w:hAnsi="Arial"/>
        </w:rPr>
      </w:pPr>
    </w:p>
    <w:p w14:paraId="104CA50A" w14:textId="77777777" w:rsidR="00BD467E" w:rsidRPr="00914B00" w:rsidRDefault="00BD467E" w:rsidP="004077D2">
      <w:pPr>
        <w:pStyle w:val="OdstavecII"/>
        <w:keepNext w:val="0"/>
        <w:widowControl w:val="0"/>
        <w:numPr>
          <w:ilvl w:val="0"/>
          <w:numId w:val="6"/>
        </w:numPr>
        <w:spacing w:after="0" w:line="240" w:lineRule="auto"/>
        <w:rPr>
          <w:rFonts w:ascii="Arial" w:hAnsi="Arial"/>
          <w:color w:val="auto"/>
        </w:rPr>
      </w:pPr>
      <w:r w:rsidRPr="00914B00">
        <w:rPr>
          <w:rFonts w:ascii="Arial" w:hAnsi="Arial" w:cs="Arial"/>
          <w:b/>
          <w:color w:val="auto"/>
        </w:rPr>
        <w:t>Vyhotovení PD</w:t>
      </w:r>
    </w:p>
    <w:p w14:paraId="67641C17" w14:textId="77777777" w:rsidR="00BD467E" w:rsidRPr="00914B00" w:rsidRDefault="00BD467E" w:rsidP="004077D2">
      <w:pPr>
        <w:pStyle w:val="Psmeno"/>
        <w:keepNext w:val="0"/>
        <w:widowControl w:val="0"/>
        <w:spacing w:after="0" w:line="240" w:lineRule="auto"/>
        <w:ind w:left="792"/>
        <w:rPr>
          <w:rFonts w:ascii="Arial" w:hAnsi="Arial"/>
        </w:rPr>
      </w:pPr>
    </w:p>
    <w:p w14:paraId="069685AF" w14:textId="77777777" w:rsidR="00BD467E" w:rsidRPr="00914B00" w:rsidRDefault="00BD467E" w:rsidP="004077D2">
      <w:pPr>
        <w:pStyle w:val="Psmeno"/>
        <w:keepNext w:val="0"/>
        <w:widowControl w:val="0"/>
        <w:numPr>
          <w:ilvl w:val="1"/>
          <w:numId w:val="6"/>
        </w:numPr>
        <w:spacing w:after="0" w:line="240" w:lineRule="auto"/>
        <w:ind w:left="993" w:hanging="567"/>
        <w:rPr>
          <w:rFonts w:ascii="Arial" w:hAnsi="Arial"/>
        </w:rPr>
      </w:pPr>
      <w:r w:rsidRPr="00914B00">
        <w:rPr>
          <w:rFonts w:ascii="Arial" w:hAnsi="Arial"/>
        </w:rPr>
        <w:t xml:space="preserve">Závazek vyhotovit PD zahrnuje zejména: </w:t>
      </w:r>
    </w:p>
    <w:p w14:paraId="5793508E" w14:textId="77777777" w:rsidR="00BD467E" w:rsidRPr="00914B00" w:rsidRDefault="00BD467E" w:rsidP="004077D2">
      <w:pPr>
        <w:pStyle w:val="Bod"/>
        <w:widowControl w:val="0"/>
        <w:spacing w:after="0" w:line="240" w:lineRule="auto"/>
        <w:ind w:left="1224"/>
        <w:rPr>
          <w:rFonts w:ascii="Arial" w:hAnsi="Arial" w:cs="Arial"/>
          <w:color w:val="auto"/>
        </w:rPr>
      </w:pPr>
    </w:p>
    <w:p w14:paraId="49864A73" w14:textId="77777777" w:rsidR="00BD467E" w:rsidRPr="00914B00" w:rsidRDefault="00BD467E" w:rsidP="004077D2">
      <w:pPr>
        <w:pStyle w:val="Bod"/>
        <w:widowControl w:val="0"/>
        <w:numPr>
          <w:ilvl w:val="2"/>
          <w:numId w:val="6"/>
        </w:numPr>
        <w:spacing w:after="0" w:line="240" w:lineRule="auto"/>
        <w:ind w:left="1418" w:hanging="709"/>
        <w:rPr>
          <w:rFonts w:ascii="Arial" w:hAnsi="Arial" w:cs="Arial"/>
          <w:color w:val="auto"/>
        </w:rPr>
      </w:pPr>
      <w:r w:rsidRPr="00914B00">
        <w:rPr>
          <w:rFonts w:ascii="Arial" w:hAnsi="Arial" w:cs="Arial"/>
          <w:color w:val="auto"/>
        </w:rPr>
        <w:t xml:space="preserve">zpracování hrubopisů PD a jejich předkládání Objednateli k vyjádření, </w:t>
      </w:r>
    </w:p>
    <w:p w14:paraId="3FE30913" w14:textId="77777777" w:rsidR="00BD467E" w:rsidRPr="00914B00" w:rsidRDefault="00BD467E" w:rsidP="004077D2">
      <w:pPr>
        <w:pStyle w:val="Bod"/>
        <w:widowControl w:val="0"/>
        <w:spacing w:after="0" w:line="240" w:lineRule="auto"/>
        <w:ind w:left="1418" w:hanging="709"/>
        <w:rPr>
          <w:rFonts w:ascii="Arial" w:hAnsi="Arial" w:cs="Arial"/>
          <w:color w:val="auto"/>
        </w:rPr>
      </w:pPr>
    </w:p>
    <w:p w14:paraId="03DFFBF1" w14:textId="77777777" w:rsidR="00BD467E" w:rsidRPr="00914B00" w:rsidRDefault="00BD467E" w:rsidP="004077D2">
      <w:pPr>
        <w:pStyle w:val="Bod"/>
        <w:widowControl w:val="0"/>
        <w:numPr>
          <w:ilvl w:val="2"/>
          <w:numId w:val="6"/>
        </w:numPr>
        <w:spacing w:after="0" w:line="240" w:lineRule="auto"/>
        <w:ind w:left="1418" w:hanging="709"/>
        <w:rPr>
          <w:rFonts w:ascii="Arial" w:hAnsi="Arial" w:cs="Arial"/>
          <w:color w:val="auto"/>
        </w:rPr>
      </w:pPr>
      <w:r w:rsidRPr="00914B00">
        <w:rPr>
          <w:rFonts w:ascii="Arial" w:hAnsi="Arial" w:cs="Arial"/>
          <w:color w:val="auto"/>
        </w:rPr>
        <w:t>konzultace hrubopisů PD s Objednatelem,</w:t>
      </w:r>
    </w:p>
    <w:p w14:paraId="42D0FE74" w14:textId="77777777" w:rsidR="00BD467E" w:rsidRPr="00914B00" w:rsidRDefault="00BD467E" w:rsidP="004077D2">
      <w:pPr>
        <w:pStyle w:val="Bod"/>
        <w:widowControl w:val="0"/>
        <w:spacing w:after="0" w:line="240" w:lineRule="auto"/>
        <w:ind w:left="1418" w:hanging="709"/>
        <w:rPr>
          <w:rFonts w:ascii="Arial" w:hAnsi="Arial" w:cs="Arial"/>
          <w:color w:val="auto"/>
        </w:rPr>
      </w:pPr>
    </w:p>
    <w:p w14:paraId="66BE80EE" w14:textId="77777777" w:rsidR="00BD467E" w:rsidRPr="00914B00" w:rsidRDefault="00BD467E" w:rsidP="004077D2">
      <w:pPr>
        <w:pStyle w:val="Bod"/>
        <w:widowControl w:val="0"/>
        <w:numPr>
          <w:ilvl w:val="2"/>
          <w:numId w:val="6"/>
        </w:numPr>
        <w:spacing w:after="0" w:line="240" w:lineRule="auto"/>
        <w:ind w:left="1418" w:hanging="709"/>
        <w:rPr>
          <w:rFonts w:ascii="Arial" w:hAnsi="Arial" w:cs="Arial"/>
          <w:color w:val="auto"/>
        </w:rPr>
      </w:pPr>
      <w:r w:rsidRPr="00914B00">
        <w:rPr>
          <w:rFonts w:ascii="Arial" w:hAnsi="Arial" w:cs="Arial"/>
          <w:color w:val="auto"/>
        </w:rPr>
        <w:t>úpravy hrubopisů PD a zpracování odsouhlasených čistopisů PD dle požadavků Objednatele a</w:t>
      </w:r>
    </w:p>
    <w:p w14:paraId="35650DAB" w14:textId="77777777" w:rsidR="00BD467E" w:rsidRPr="00914B00" w:rsidRDefault="00BD467E" w:rsidP="004077D2">
      <w:pPr>
        <w:pStyle w:val="Bod"/>
        <w:widowControl w:val="0"/>
        <w:spacing w:after="0" w:line="240" w:lineRule="auto"/>
        <w:ind w:left="1418" w:hanging="709"/>
        <w:rPr>
          <w:rFonts w:ascii="Arial" w:hAnsi="Arial" w:cs="Arial"/>
          <w:color w:val="auto"/>
        </w:rPr>
      </w:pPr>
    </w:p>
    <w:p w14:paraId="00CA1F7C" w14:textId="77777777" w:rsidR="00BD467E" w:rsidRPr="00914B00" w:rsidRDefault="00BD467E" w:rsidP="004077D2">
      <w:pPr>
        <w:pStyle w:val="Bod"/>
        <w:widowControl w:val="0"/>
        <w:numPr>
          <w:ilvl w:val="2"/>
          <w:numId w:val="6"/>
        </w:numPr>
        <w:spacing w:after="0" w:line="240" w:lineRule="auto"/>
        <w:ind w:left="1418" w:hanging="709"/>
        <w:rPr>
          <w:rFonts w:ascii="Arial" w:eastAsia="Times New Roman" w:hAnsi="Arial" w:cs="Arial"/>
          <w:color w:val="auto"/>
        </w:rPr>
      </w:pPr>
      <w:r w:rsidRPr="00914B00">
        <w:rPr>
          <w:rFonts w:ascii="Arial" w:eastAsia="Times New Roman" w:hAnsi="Arial" w:cs="Arial"/>
          <w:color w:val="auto"/>
        </w:rPr>
        <w:t xml:space="preserve">obstarání nezbytných dokladů a dokumentací za Objednatele, zejména </w:t>
      </w:r>
    </w:p>
    <w:p w14:paraId="65267AA9" w14:textId="77777777" w:rsidR="00BD467E" w:rsidRPr="00914B00" w:rsidRDefault="00BD467E" w:rsidP="004077D2">
      <w:pPr>
        <w:pStyle w:val="Bod"/>
        <w:widowControl w:val="0"/>
        <w:spacing w:after="0" w:line="240" w:lineRule="auto"/>
        <w:ind w:left="1418"/>
        <w:rPr>
          <w:rFonts w:ascii="Arial" w:eastAsia="Times New Roman" w:hAnsi="Arial" w:cs="Arial"/>
          <w:color w:val="auto"/>
        </w:rPr>
      </w:pPr>
    </w:p>
    <w:p w14:paraId="103CA274" w14:textId="0F6F0946" w:rsidR="00BD467E" w:rsidRPr="00914B00" w:rsidRDefault="00BD467E" w:rsidP="004077D2">
      <w:pPr>
        <w:pStyle w:val="Bod"/>
        <w:widowControl w:val="0"/>
        <w:numPr>
          <w:ilvl w:val="3"/>
          <w:numId w:val="10"/>
        </w:numPr>
        <w:spacing w:after="0" w:line="240" w:lineRule="auto"/>
        <w:ind w:left="1418" w:hanging="310"/>
        <w:rPr>
          <w:rFonts w:ascii="Arial" w:hAnsi="Arial" w:cs="Arial"/>
          <w:color w:val="auto"/>
        </w:rPr>
      </w:pPr>
      <w:r w:rsidRPr="00914B00">
        <w:rPr>
          <w:rFonts w:ascii="Arial" w:eastAsia="Times New Roman" w:hAnsi="Arial" w:cs="Arial"/>
          <w:color w:val="auto"/>
        </w:rPr>
        <w:t>rozhodnutí, vyjádření, souhlasů, stanovisek a jiných dokladů o splnění požadavků podle příslušných právních předpisů vydaných nebo zpracovaných příslušnými správními orgány nebo osobami</w:t>
      </w:r>
      <w:r w:rsidR="00CE61C3">
        <w:rPr>
          <w:rFonts w:ascii="Arial" w:eastAsia="Times New Roman" w:hAnsi="Arial" w:cs="Arial"/>
          <w:color w:val="auto"/>
        </w:rPr>
        <w:t>,</w:t>
      </w:r>
    </w:p>
    <w:p w14:paraId="01310127" w14:textId="77777777" w:rsidR="00BD467E" w:rsidRPr="00914B00" w:rsidRDefault="00BD467E" w:rsidP="004077D2">
      <w:pPr>
        <w:pStyle w:val="Bod"/>
        <w:widowControl w:val="0"/>
        <w:spacing w:after="0" w:line="240" w:lineRule="auto"/>
        <w:ind w:left="1418"/>
        <w:rPr>
          <w:rFonts w:ascii="Arial" w:hAnsi="Arial" w:cs="Arial"/>
          <w:color w:val="auto"/>
        </w:rPr>
      </w:pPr>
    </w:p>
    <w:p w14:paraId="5005F3CF" w14:textId="31C374A2" w:rsidR="00BD467E" w:rsidRPr="00914B00" w:rsidRDefault="00BD467E" w:rsidP="004077D2">
      <w:pPr>
        <w:pStyle w:val="Bod"/>
        <w:widowControl w:val="0"/>
        <w:numPr>
          <w:ilvl w:val="3"/>
          <w:numId w:val="10"/>
        </w:numPr>
        <w:spacing w:after="0" w:line="240" w:lineRule="auto"/>
        <w:ind w:left="1418" w:hanging="310"/>
        <w:rPr>
          <w:rFonts w:ascii="Arial" w:hAnsi="Arial" w:cs="Arial"/>
          <w:color w:val="auto"/>
        </w:rPr>
      </w:pPr>
      <w:r w:rsidRPr="00914B00">
        <w:rPr>
          <w:rFonts w:ascii="Arial" w:eastAsia="Times New Roman" w:hAnsi="Arial" w:cs="Arial"/>
          <w:color w:val="auto"/>
        </w:rPr>
        <w:t>dokumentací zpracovaných osobami k tomu oprávněnými podle příslušných právních předpisů</w:t>
      </w:r>
      <w:r w:rsidR="00CE61C3">
        <w:rPr>
          <w:rFonts w:ascii="Arial" w:eastAsia="Times New Roman" w:hAnsi="Arial" w:cs="Arial"/>
          <w:color w:val="auto"/>
        </w:rPr>
        <w:t>,</w:t>
      </w:r>
    </w:p>
    <w:p w14:paraId="0F672059" w14:textId="77777777" w:rsidR="00BD467E" w:rsidRPr="00914B00" w:rsidRDefault="00BD467E" w:rsidP="004077D2">
      <w:pPr>
        <w:pStyle w:val="Bod"/>
        <w:widowControl w:val="0"/>
        <w:spacing w:after="0" w:line="240" w:lineRule="auto"/>
        <w:ind w:left="1418" w:hanging="2"/>
        <w:rPr>
          <w:rFonts w:ascii="Arial" w:hAnsi="Arial" w:cs="Arial"/>
          <w:color w:val="auto"/>
        </w:rPr>
      </w:pPr>
    </w:p>
    <w:p w14:paraId="0250B49A" w14:textId="43679818" w:rsidR="00BD467E" w:rsidRPr="00914B00" w:rsidRDefault="00BD467E" w:rsidP="004077D2">
      <w:pPr>
        <w:pStyle w:val="Bod"/>
        <w:widowControl w:val="0"/>
        <w:spacing w:after="0" w:line="240" w:lineRule="auto"/>
        <w:ind w:left="1418" w:hanging="2"/>
        <w:rPr>
          <w:rFonts w:ascii="Arial" w:hAnsi="Arial" w:cs="Arial"/>
          <w:color w:val="auto"/>
        </w:rPr>
      </w:pPr>
      <w:r w:rsidRPr="00914B00">
        <w:rPr>
          <w:rFonts w:ascii="Arial" w:hAnsi="Arial" w:cs="Arial"/>
          <w:color w:val="auto"/>
        </w:rPr>
        <w:t>a jakýchkoli jiných podkladů včetně provedení doplňujících průzkumů, studií, analýz a měření nezbytných či vhodných pro to, aby PD mohla být bezvadně vyhotovena či aby Rozhodnutí mohlo být vydáno</w:t>
      </w:r>
      <w:r w:rsidR="008B3EAD">
        <w:rPr>
          <w:rFonts w:ascii="Arial" w:hAnsi="Arial" w:cs="Arial"/>
          <w:color w:val="auto"/>
        </w:rPr>
        <w:t xml:space="preserve"> </w:t>
      </w:r>
      <w:r w:rsidR="008B3EAD" w:rsidRPr="00BB23F2">
        <w:rPr>
          <w:rFonts w:ascii="Arial" w:hAnsi="Arial" w:cs="Arial"/>
          <w:i/>
          <w:iCs/>
          <w:color w:val="auto"/>
          <w:highlight w:val="yellow"/>
        </w:rPr>
        <w:t>rozsah podkladů bude upřesněn v JŘBÚ</w:t>
      </w:r>
      <w:r w:rsidRPr="00914B00">
        <w:rPr>
          <w:rFonts w:ascii="Arial" w:hAnsi="Arial" w:cs="Arial"/>
          <w:color w:val="auto"/>
        </w:rPr>
        <w:t>, a</w:t>
      </w:r>
    </w:p>
    <w:p w14:paraId="6D2D293F" w14:textId="77777777" w:rsidR="00BD467E" w:rsidRPr="00914B00" w:rsidRDefault="00BD467E" w:rsidP="004077D2">
      <w:pPr>
        <w:pStyle w:val="Bod"/>
        <w:widowControl w:val="0"/>
        <w:spacing w:after="0" w:line="240" w:lineRule="auto"/>
        <w:ind w:left="1224"/>
        <w:rPr>
          <w:rFonts w:ascii="Arial" w:hAnsi="Arial" w:cs="Arial"/>
          <w:color w:val="auto"/>
        </w:rPr>
      </w:pPr>
    </w:p>
    <w:p w14:paraId="789443A8" w14:textId="77777777" w:rsidR="00BD467E" w:rsidRPr="00914B00" w:rsidRDefault="00BD467E" w:rsidP="004077D2">
      <w:pPr>
        <w:pStyle w:val="Bod"/>
        <w:widowControl w:val="0"/>
        <w:numPr>
          <w:ilvl w:val="2"/>
          <w:numId w:val="6"/>
        </w:numPr>
        <w:spacing w:after="0" w:line="240" w:lineRule="auto"/>
        <w:ind w:left="1418" w:hanging="709"/>
        <w:rPr>
          <w:rFonts w:ascii="Arial" w:hAnsi="Arial" w:cs="Arial"/>
          <w:color w:val="auto"/>
        </w:rPr>
      </w:pPr>
      <w:r w:rsidRPr="00914B00">
        <w:rPr>
          <w:rFonts w:ascii="Arial" w:hAnsi="Arial" w:cs="Arial"/>
          <w:color w:val="auto"/>
        </w:rPr>
        <w:t>úpravy PD dle podmínek a připomínek příslušných správních orgánů, správců sítí a jiných osob.</w:t>
      </w:r>
    </w:p>
    <w:p w14:paraId="6AF478D8" w14:textId="77777777" w:rsidR="00BD467E" w:rsidRPr="00914B00" w:rsidRDefault="00BD467E" w:rsidP="004077D2">
      <w:pPr>
        <w:pStyle w:val="Bod"/>
        <w:widowControl w:val="0"/>
        <w:spacing w:after="0" w:line="240" w:lineRule="auto"/>
        <w:ind w:left="1224"/>
        <w:rPr>
          <w:rFonts w:ascii="Arial" w:hAnsi="Arial"/>
          <w:color w:val="auto"/>
        </w:rPr>
      </w:pPr>
      <w:r w:rsidRPr="00914B00">
        <w:rPr>
          <w:rFonts w:ascii="Arial" w:hAnsi="Arial" w:cs="Arial"/>
          <w:color w:val="auto"/>
        </w:rPr>
        <w:t xml:space="preserve"> </w:t>
      </w:r>
    </w:p>
    <w:p w14:paraId="3FCCD734" w14:textId="1D663ECB" w:rsidR="00BD467E" w:rsidRPr="00914B00" w:rsidRDefault="00BD467E" w:rsidP="004077D2">
      <w:pPr>
        <w:pStyle w:val="Psmeno"/>
        <w:keepNext w:val="0"/>
        <w:widowControl w:val="0"/>
        <w:numPr>
          <w:ilvl w:val="1"/>
          <w:numId w:val="6"/>
        </w:numPr>
        <w:spacing w:after="0" w:line="240" w:lineRule="auto"/>
        <w:ind w:left="993" w:hanging="567"/>
        <w:rPr>
          <w:rFonts w:ascii="Arial" w:hAnsi="Arial"/>
        </w:rPr>
      </w:pPr>
      <w:r w:rsidRPr="00914B00">
        <w:rPr>
          <w:rFonts w:ascii="Arial" w:hAnsi="Arial"/>
        </w:rPr>
        <w:t>Pro zpracování PD platí veškeré</w:t>
      </w:r>
      <w:r w:rsidR="00CE61C3">
        <w:rPr>
          <w:rFonts w:ascii="Arial" w:hAnsi="Arial"/>
        </w:rPr>
        <w:t xml:space="preserve"> pro Stavbu </w:t>
      </w:r>
      <w:r w:rsidR="008B3EAD">
        <w:rPr>
          <w:rFonts w:ascii="Arial" w:hAnsi="Arial"/>
        </w:rPr>
        <w:t xml:space="preserve">závazné </w:t>
      </w:r>
      <w:r w:rsidRPr="00914B00">
        <w:rPr>
          <w:rFonts w:ascii="Arial" w:hAnsi="Arial"/>
        </w:rPr>
        <w:t xml:space="preserve">ČSN. </w:t>
      </w:r>
    </w:p>
    <w:p w14:paraId="3068AC8D" w14:textId="77777777" w:rsidR="00BD467E" w:rsidRPr="00914B00" w:rsidRDefault="00BD467E" w:rsidP="004077D2">
      <w:pPr>
        <w:pStyle w:val="Psmeno"/>
        <w:keepNext w:val="0"/>
        <w:widowControl w:val="0"/>
        <w:spacing w:after="0" w:line="240" w:lineRule="auto"/>
        <w:ind w:left="851" w:hanging="567"/>
        <w:rPr>
          <w:rFonts w:ascii="Arial" w:hAnsi="Arial"/>
        </w:rPr>
      </w:pPr>
    </w:p>
    <w:p w14:paraId="3AB05BB7" w14:textId="77777777" w:rsidR="00BD467E" w:rsidRPr="004B1B9C" w:rsidRDefault="00BD467E" w:rsidP="00914B00">
      <w:pPr>
        <w:pStyle w:val="Psmeno"/>
        <w:keepNext w:val="0"/>
        <w:widowControl w:val="0"/>
        <w:numPr>
          <w:ilvl w:val="1"/>
          <w:numId w:val="6"/>
        </w:numPr>
        <w:spacing w:after="0" w:line="240" w:lineRule="auto"/>
        <w:ind w:left="993" w:hanging="567"/>
        <w:rPr>
          <w:rFonts w:ascii="Arial" w:hAnsi="Arial"/>
        </w:rPr>
      </w:pPr>
      <w:r w:rsidRPr="00914B00">
        <w:rPr>
          <w:rFonts w:ascii="Arial" w:hAnsi="Arial"/>
        </w:rPr>
        <w:t>PD bude Zhotovitelem předána jak v listinné, tak elektronické podobě.</w:t>
      </w:r>
      <w:r w:rsidRPr="006C26B7">
        <w:rPr>
          <w:rFonts w:ascii="Arial" w:hAnsi="Arial"/>
          <w:color w:val="FF0000"/>
        </w:rPr>
        <w:t xml:space="preserve"> </w:t>
      </w:r>
      <w:r w:rsidRPr="004B1B9C">
        <w:rPr>
          <w:rFonts w:ascii="Arial" w:hAnsi="Arial"/>
        </w:rPr>
        <w:t>Není-li u konkrétní PD sjednáno jinak, pak se Zhotovitel zavazuje návrh PD dle odst. IV.</w:t>
      </w:r>
      <w:r w:rsidR="003F4EBE">
        <w:rPr>
          <w:rFonts w:ascii="Arial" w:hAnsi="Arial"/>
        </w:rPr>
        <w:t xml:space="preserve"> </w:t>
      </w:r>
      <w:r w:rsidRPr="004B1B9C">
        <w:rPr>
          <w:rFonts w:ascii="Arial" w:hAnsi="Arial"/>
        </w:rPr>
        <w:t>4.1.1. předat ve 2 výtiscích v listinné podobě a v 1 vyhotovení v elektronické podobě v editovatelné (*.</w:t>
      </w:r>
      <w:proofErr w:type="spellStart"/>
      <w:r w:rsidRPr="004B1B9C">
        <w:rPr>
          <w:rFonts w:ascii="Arial" w:hAnsi="Arial"/>
        </w:rPr>
        <w:t>dwg</w:t>
      </w:r>
      <w:proofErr w:type="spellEnd"/>
      <w:r w:rsidRPr="004B1B9C">
        <w:rPr>
          <w:rFonts w:ascii="Arial" w:hAnsi="Arial"/>
        </w:rPr>
        <w:t>, textová a tabulková část ve formátech MS Office) i needitovatelné verzi; a čistopisů PD dle odst. IV.4.1.3. předat v 6 výtiscích v listinné podobě a ve 2 vyhotoveních v elektronické podobě, v editovatelné (*.</w:t>
      </w:r>
      <w:proofErr w:type="spellStart"/>
      <w:r w:rsidRPr="004B1B9C">
        <w:rPr>
          <w:rFonts w:ascii="Arial" w:hAnsi="Arial"/>
        </w:rPr>
        <w:t>dwg</w:t>
      </w:r>
      <w:proofErr w:type="spellEnd"/>
      <w:r w:rsidRPr="004B1B9C">
        <w:rPr>
          <w:rFonts w:ascii="Arial" w:hAnsi="Arial"/>
        </w:rPr>
        <w:t>, textová a tabulková část ve formátech MS Office) i needitovatelné verzi.</w:t>
      </w:r>
    </w:p>
    <w:p w14:paraId="1ABB41B1" w14:textId="77777777" w:rsidR="00BD467E" w:rsidRPr="006C26B7" w:rsidRDefault="00BD467E" w:rsidP="00914B00">
      <w:pPr>
        <w:pStyle w:val="Psmeno"/>
        <w:keepNext w:val="0"/>
        <w:widowControl w:val="0"/>
        <w:spacing w:after="0" w:line="240" w:lineRule="auto"/>
        <w:ind w:left="993" w:hanging="567"/>
        <w:rPr>
          <w:rFonts w:ascii="Arial" w:hAnsi="Arial"/>
          <w:color w:val="FF0000"/>
        </w:rPr>
      </w:pPr>
    </w:p>
    <w:p w14:paraId="1CD3DE59" w14:textId="77777777" w:rsidR="00BD467E" w:rsidRPr="004B1B9C" w:rsidRDefault="00BD467E" w:rsidP="00914B00">
      <w:pPr>
        <w:pStyle w:val="Psmeno"/>
        <w:keepNext w:val="0"/>
        <w:widowControl w:val="0"/>
        <w:numPr>
          <w:ilvl w:val="1"/>
          <w:numId w:val="6"/>
        </w:numPr>
        <w:spacing w:after="0" w:line="240" w:lineRule="auto"/>
        <w:ind w:left="993" w:hanging="567"/>
        <w:rPr>
          <w:rFonts w:ascii="Arial" w:hAnsi="Arial"/>
        </w:rPr>
      </w:pPr>
      <w:r w:rsidRPr="004B1B9C">
        <w:rPr>
          <w:rFonts w:ascii="Arial" w:hAnsi="Arial"/>
        </w:rPr>
        <w:t>Objednatel je oprávněn kdykoliv vyzvat Zhotovitele k předání většího nebo menšího než sjednaného počtu výtisků či vyhotovení. Jejich cena (zvýšení nebo snížení) bude Smluvními stranami sjednána na základě cen obvyklých v místě a čase jejich obstarání.</w:t>
      </w:r>
    </w:p>
    <w:p w14:paraId="0705B4E8" w14:textId="77777777" w:rsidR="00BD467E" w:rsidRPr="004B1B9C" w:rsidRDefault="00BD467E" w:rsidP="00914B00">
      <w:pPr>
        <w:pStyle w:val="Psmeno"/>
        <w:keepNext w:val="0"/>
        <w:widowControl w:val="0"/>
        <w:spacing w:after="0" w:line="240" w:lineRule="auto"/>
        <w:ind w:left="993" w:hanging="567"/>
        <w:rPr>
          <w:rFonts w:ascii="Arial" w:hAnsi="Arial"/>
        </w:rPr>
      </w:pPr>
    </w:p>
    <w:p w14:paraId="00F9E115" w14:textId="77777777" w:rsidR="00BD467E" w:rsidRPr="004B1B9C" w:rsidRDefault="00BD467E" w:rsidP="00914B00">
      <w:pPr>
        <w:pStyle w:val="Psmeno"/>
        <w:keepNext w:val="0"/>
        <w:widowControl w:val="0"/>
        <w:numPr>
          <w:ilvl w:val="1"/>
          <w:numId w:val="6"/>
        </w:numPr>
        <w:spacing w:after="0" w:line="240" w:lineRule="auto"/>
        <w:ind w:left="993" w:hanging="567"/>
        <w:rPr>
          <w:rFonts w:ascii="Arial" w:hAnsi="Arial"/>
        </w:rPr>
      </w:pPr>
      <w:r w:rsidRPr="004B1B9C">
        <w:rPr>
          <w:rFonts w:ascii="Arial" w:hAnsi="Arial"/>
        </w:rPr>
        <w:t>Ty části PD, které byly přímo zpracovány Zhotovitelem, příp. jeho subdodavatelem, se Zhotovitel zavazuje dle konkrétního pokynu Objednatele na základě požadavku poskytovatele dotace opatřit aktuálními publicitními prostředky, a to alespoň na titulní straně, nebude-li mezi Objednatelem a Zhotovitelem dohodnuto jinak.</w:t>
      </w:r>
    </w:p>
    <w:p w14:paraId="0D3C89F8" w14:textId="77777777" w:rsidR="00BD467E" w:rsidRPr="004B1B9C" w:rsidRDefault="00BD467E" w:rsidP="00914B00">
      <w:pPr>
        <w:pStyle w:val="Psmeno"/>
        <w:keepNext w:val="0"/>
        <w:widowControl w:val="0"/>
        <w:spacing w:after="0" w:line="240" w:lineRule="auto"/>
        <w:ind w:left="993" w:hanging="567"/>
        <w:rPr>
          <w:rFonts w:ascii="Arial" w:hAnsi="Arial"/>
        </w:rPr>
      </w:pPr>
    </w:p>
    <w:p w14:paraId="6685B06E" w14:textId="77777777" w:rsidR="00BD467E" w:rsidRPr="004B1B9C" w:rsidRDefault="00BD467E" w:rsidP="00914B00">
      <w:pPr>
        <w:pStyle w:val="Psmeno"/>
        <w:keepNext w:val="0"/>
        <w:widowControl w:val="0"/>
        <w:numPr>
          <w:ilvl w:val="1"/>
          <w:numId w:val="6"/>
        </w:numPr>
        <w:spacing w:after="0" w:line="240" w:lineRule="auto"/>
        <w:ind w:left="993" w:hanging="567"/>
        <w:rPr>
          <w:rFonts w:ascii="Arial" w:hAnsi="Arial"/>
        </w:rPr>
      </w:pPr>
      <w:r w:rsidRPr="004B1B9C">
        <w:rPr>
          <w:rFonts w:ascii="Arial" w:hAnsi="Arial"/>
        </w:rPr>
        <w:t>Na Dokumentaci zakázky se ustanovení o PD užijí přiměřeně.</w:t>
      </w:r>
    </w:p>
    <w:p w14:paraId="31CE604A" w14:textId="77777777" w:rsidR="00BD467E" w:rsidRPr="004B1B9C" w:rsidRDefault="00BD467E" w:rsidP="00914B00">
      <w:pPr>
        <w:pStyle w:val="Psmeno"/>
        <w:keepNext w:val="0"/>
        <w:widowControl w:val="0"/>
        <w:spacing w:after="0" w:line="240" w:lineRule="auto"/>
        <w:ind w:left="993" w:hanging="567"/>
        <w:rPr>
          <w:rFonts w:ascii="Arial" w:hAnsi="Arial"/>
        </w:rPr>
      </w:pPr>
    </w:p>
    <w:p w14:paraId="5550BD77" w14:textId="77777777" w:rsidR="00BD467E" w:rsidRPr="004B1B9C" w:rsidRDefault="00BD467E" w:rsidP="00914B00">
      <w:pPr>
        <w:pStyle w:val="Psmeno"/>
        <w:keepNext w:val="0"/>
        <w:widowControl w:val="0"/>
        <w:numPr>
          <w:ilvl w:val="1"/>
          <w:numId w:val="6"/>
        </w:numPr>
        <w:spacing w:after="0" w:line="240" w:lineRule="auto"/>
        <w:ind w:left="993" w:hanging="567"/>
        <w:rPr>
          <w:rFonts w:ascii="Arial" w:hAnsi="Arial"/>
        </w:rPr>
      </w:pPr>
      <w:r w:rsidRPr="004B1B9C">
        <w:rPr>
          <w:rFonts w:ascii="Arial" w:hAnsi="Arial"/>
        </w:rPr>
        <w:t xml:space="preserve">Je-li v průběhu provádění Díla zjištěno, že k jeho dokončení je nezbytné upravit již </w:t>
      </w:r>
      <w:r w:rsidRPr="004B1B9C">
        <w:rPr>
          <w:rFonts w:ascii="Arial" w:hAnsi="Arial"/>
        </w:rPr>
        <w:lastRenderedPageBreak/>
        <w:t>vyhotovenou PD či již vypracovanou nebo získanou Dokumentaci zakázky, je Zhotovitel povinen takové úpravy bezodkladně provést, a to bez dopadu na Cenu díla. Cena díla však může být změněna tehdy, kdy nezbytnost úprav PD či Dokumentace zakázky byla vyvolána důvody na straně Objednatele.</w:t>
      </w:r>
    </w:p>
    <w:p w14:paraId="15815C1E" w14:textId="77777777" w:rsidR="00BD467E" w:rsidRPr="006C26B7" w:rsidRDefault="00BD467E" w:rsidP="004077D2">
      <w:pPr>
        <w:pStyle w:val="Psmeno"/>
        <w:keepNext w:val="0"/>
        <w:widowControl w:val="0"/>
        <w:spacing w:after="0" w:line="240" w:lineRule="auto"/>
        <w:ind w:left="850" w:hanging="850"/>
        <w:rPr>
          <w:rFonts w:ascii="Arial" w:hAnsi="Arial"/>
          <w:color w:val="FF0000"/>
        </w:rPr>
      </w:pPr>
    </w:p>
    <w:p w14:paraId="1EB7B53B" w14:textId="77777777" w:rsidR="00BD467E" w:rsidRPr="004B1B9C" w:rsidRDefault="00BD467E" w:rsidP="004077D2">
      <w:pPr>
        <w:pStyle w:val="OdstavecII"/>
        <w:keepNext w:val="0"/>
        <w:widowControl w:val="0"/>
        <w:numPr>
          <w:ilvl w:val="0"/>
          <w:numId w:val="6"/>
        </w:numPr>
        <w:spacing w:after="0" w:line="240" w:lineRule="auto"/>
        <w:rPr>
          <w:rFonts w:ascii="Arial" w:hAnsi="Arial"/>
          <w:color w:val="auto"/>
        </w:rPr>
      </w:pPr>
      <w:r w:rsidRPr="004B1B9C">
        <w:rPr>
          <w:rFonts w:ascii="Arial" w:hAnsi="Arial" w:cs="Arial"/>
          <w:b/>
          <w:color w:val="auto"/>
        </w:rPr>
        <w:t>Licence</w:t>
      </w:r>
    </w:p>
    <w:p w14:paraId="08B0531B" w14:textId="77777777" w:rsidR="00BD467E" w:rsidRPr="004B1B9C" w:rsidRDefault="00BD467E" w:rsidP="004077D2">
      <w:pPr>
        <w:pStyle w:val="Psmeno"/>
        <w:keepNext w:val="0"/>
        <w:widowControl w:val="0"/>
        <w:spacing w:after="0" w:line="240" w:lineRule="auto"/>
        <w:ind w:left="851"/>
        <w:rPr>
          <w:rFonts w:ascii="Arial" w:hAnsi="Arial"/>
        </w:rPr>
      </w:pPr>
    </w:p>
    <w:p w14:paraId="6F70EEE6" w14:textId="28C0F973" w:rsidR="00BD467E" w:rsidRPr="004B1B9C" w:rsidRDefault="00BD467E" w:rsidP="004077D2">
      <w:pPr>
        <w:pStyle w:val="Psmeno"/>
        <w:keepNext w:val="0"/>
        <w:widowControl w:val="0"/>
        <w:numPr>
          <w:ilvl w:val="1"/>
          <w:numId w:val="6"/>
        </w:numPr>
        <w:spacing w:after="0" w:line="240" w:lineRule="auto"/>
        <w:ind w:left="993" w:hanging="567"/>
        <w:rPr>
          <w:rFonts w:ascii="Arial" w:hAnsi="Arial"/>
        </w:rPr>
      </w:pPr>
      <w:r w:rsidRPr="004B1B9C">
        <w:rPr>
          <w:rFonts w:ascii="Arial" w:hAnsi="Arial"/>
        </w:rPr>
        <w:t>V rozsahu nezbytném pro zhotovení Stavby a její následné užívání přechází převoditelná autorská práva Zhotovitele, jeho zaměstnanců a</w:t>
      </w:r>
      <w:r w:rsidR="00497AFB">
        <w:rPr>
          <w:rFonts w:ascii="Arial" w:hAnsi="Arial"/>
        </w:rPr>
        <w:t xml:space="preserve"> Subdodavatelů</w:t>
      </w:r>
      <w:r w:rsidRPr="004B1B9C">
        <w:rPr>
          <w:rFonts w:ascii="Arial" w:hAnsi="Arial"/>
        </w:rPr>
        <w:t xml:space="preserve">, na Objednatele, a to dnem předání a převzetí Předmětu plnění, a </w:t>
      </w:r>
      <w:proofErr w:type="gramStart"/>
      <w:r w:rsidRPr="004B1B9C">
        <w:rPr>
          <w:rFonts w:ascii="Arial" w:hAnsi="Arial"/>
        </w:rPr>
        <w:t>to</w:t>
      </w:r>
      <w:proofErr w:type="gramEnd"/>
      <w:r w:rsidRPr="004B1B9C">
        <w:rPr>
          <w:rFonts w:ascii="Arial" w:hAnsi="Arial"/>
        </w:rPr>
        <w:t xml:space="preserve"> byť i jeho dílčí části (pokud</w:t>
      </w:r>
      <w:r w:rsidRPr="004B1B9C">
        <w:t xml:space="preserve"> </w:t>
      </w:r>
      <w:r w:rsidRPr="004B1B9C">
        <w:rPr>
          <w:rFonts w:ascii="Arial" w:hAnsi="Arial"/>
        </w:rPr>
        <w:t>v důsledku realizace Díla dle této Smlouvy dojde ke vzniku autorského díla ve smyslu AZ). Svolení k užití předmětného autorského díla pro účely této Smlouvy uděluje Zhotovitel Objednateli podpisem této Smlouvy jako výhradní.</w:t>
      </w:r>
    </w:p>
    <w:p w14:paraId="5A89E151" w14:textId="77777777" w:rsidR="00BD467E" w:rsidRPr="004B1B9C" w:rsidRDefault="00BD467E" w:rsidP="004077D2">
      <w:pPr>
        <w:pStyle w:val="Psmeno"/>
        <w:keepNext w:val="0"/>
        <w:widowControl w:val="0"/>
        <w:spacing w:after="0" w:line="240" w:lineRule="auto"/>
        <w:ind w:left="993"/>
        <w:rPr>
          <w:rFonts w:ascii="Arial" w:hAnsi="Arial"/>
        </w:rPr>
      </w:pPr>
    </w:p>
    <w:p w14:paraId="7695D2B0" w14:textId="77777777" w:rsidR="00BD467E" w:rsidRPr="004B1B9C" w:rsidRDefault="00BD467E" w:rsidP="004077D2">
      <w:pPr>
        <w:pStyle w:val="Psmeno"/>
        <w:keepNext w:val="0"/>
        <w:widowControl w:val="0"/>
        <w:numPr>
          <w:ilvl w:val="1"/>
          <w:numId w:val="6"/>
        </w:numPr>
        <w:spacing w:after="0" w:line="240" w:lineRule="auto"/>
        <w:ind w:left="993" w:hanging="567"/>
        <w:rPr>
          <w:rFonts w:ascii="Arial" w:hAnsi="Arial"/>
        </w:rPr>
      </w:pPr>
      <w:r w:rsidRPr="004B1B9C">
        <w:rPr>
          <w:rFonts w:ascii="Arial" w:hAnsi="Arial"/>
        </w:rPr>
        <w:t>Licence je poskytnuta na dobu trvání majetkových práv autorských k PD, a to v neomezeném rozsahu množstevním a ke všem způsobům užití pro účely vedoucí k e zhotovení Stavby a jejího následného užívání. Zhotovitel prohlašuje, že PD je vytvořena jejím autorem či autory jakožto dílo zaměstnanecké, případně že je oprávněn poskytnout Objednateli Licenci na základě smluvního ujednání s jejím autorem či autory, a to v plném rozsahu dle Smlouvy.</w:t>
      </w:r>
    </w:p>
    <w:p w14:paraId="6CC0AA36" w14:textId="77777777" w:rsidR="00BD467E" w:rsidRPr="004B1B9C" w:rsidRDefault="00BD467E" w:rsidP="004077D2">
      <w:pPr>
        <w:pStyle w:val="Psmeno"/>
        <w:keepNext w:val="0"/>
        <w:widowControl w:val="0"/>
        <w:spacing w:after="0" w:line="240" w:lineRule="auto"/>
        <w:ind w:left="993"/>
        <w:rPr>
          <w:rFonts w:ascii="Arial" w:hAnsi="Arial"/>
        </w:rPr>
      </w:pPr>
    </w:p>
    <w:p w14:paraId="364ED89F" w14:textId="77777777" w:rsidR="00BD467E" w:rsidRPr="004B1B9C" w:rsidRDefault="00BD467E" w:rsidP="004077D2">
      <w:pPr>
        <w:pStyle w:val="Psmeno"/>
        <w:keepNext w:val="0"/>
        <w:widowControl w:val="0"/>
        <w:numPr>
          <w:ilvl w:val="1"/>
          <w:numId w:val="6"/>
        </w:numPr>
        <w:spacing w:after="0" w:line="240" w:lineRule="auto"/>
        <w:ind w:left="993" w:hanging="567"/>
        <w:rPr>
          <w:rFonts w:ascii="Arial" w:hAnsi="Arial"/>
        </w:rPr>
      </w:pPr>
      <w:r w:rsidRPr="004B1B9C">
        <w:rPr>
          <w:rFonts w:ascii="Arial" w:hAnsi="Arial"/>
        </w:rPr>
        <w:t>Objednatel není povinen Licenci využít. Zhotovitel uděluje Objednateli souhlas k postoupení Licence třetí osobě, a to ať už zcela, nebo zčásti a současně uděluje Objednateli právo poskytovat podlicence v plném rozsahu, jaký vyplývá z licenčního oprávnění.</w:t>
      </w:r>
    </w:p>
    <w:p w14:paraId="09D9211C" w14:textId="77777777" w:rsidR="00BD467E" w:rsidRPr="004B1B9C" w:rsidRDefault="00BD467E" w:rsidP="004077D2">
      <w:pPr>
        <w:pStyle w:val="Psmeno"/>
        <w:keepNext w:val="0"/>
        <w:widowControl w:val="0"/>
        <w:spacing w:after="0" w:line="240" w:lineRule="auto"/>
        <w:ind w:left="993"/>
        <w:rPr>
          <w:rFonts w:ascii="Arial" w:hAnsi="Arial"/>
        </w:rPr>
      </w:pPr>
    </w:p>
    <w:p w14:paraId="69D7DE60" w14:textId="77777777" w:rsidR="00BD467E" w:rsidRPr="006C26B7" w:rsidRDefault="00BD467E" w:rsidP="004077D2">
      <w:pPr>
        <w:pStyle w:val="Psmeno"/>
        <w:keepNext w:val="0"/>
        <w:widowControl w:val="0"/>
        <w:numPr>
          <w:ilvl w:val="1"/>
          <w:numId w:val="6"/>
        </w:numPr>
        <w:spacing w:after="0" w:line="240" w:lineRule="auto"/>
        <w:ind w:left="993" w:hanging="567"/>
        <w:rPr>
          <w:rFonts w:ascii="Arial" w:hAnsi="Arial"/>
          <w:color w:val="FF0000"/>
        </w:rPr>
      </w:pPr>
      <w:r w:rsidRPr="004B1B9C">
        <w:rPr>
          <w:rFonts w:ascii="Arial" w:hAnsi="Arial"/>
        </w:rPr>
        <w:t>Objednatel je v případě ukončení této smlouvy před splněním Díla ze strany Zhotovitele bez souhlasu Zhotovitele oprávněn PD zpracovat, měnit či upravovat, vytvářet odvozená autorská díla samostatně nebo i prostřednictvím třetích osob a spojovat ji s jinými autorskými díly. Objednatel je rovněž oprávněn uvádět PD a autorská díla na jejím základě vzniklá na veřejnost i pod svým názvem, a to například ve formátu © Městská část Praha</w:t>
      </w:r>
      <w:r w:rsidR="004B1B9C" w:rsidRPr="004B1B9C">
        <w:rPr>
          <w:rFonts w:ascii="Arial" w:hAnsi="Arial"/>
        </w:rPr>
        <w:t xml:space="preserve"> 12</w:t>
      </w:r>
      <w:r w:rsidRPr="004B1B9C">
        <w:rPr>
          <w:rFonts w:ascii="Arial" w:hAnsi="Arial"/>
        </w:rPr>
        <w:t>. Objednatel připojí informace i o autorství Zhotovitele.</w:t>
      </w:r>
    </w:p>
    <w:p w14:paraId="197AF35A" w14:textId="77777777" w:rsidR="00BD467E" w:rsidRPr="004B1B9C" w:rsidRDefault="00BD467E" w:rsidP="004077D2">
      <w:pPr>
        <w:pStyle w:val="Psmeno"/>
        <w:keepNext w:val="0"/>
        <w:widowControl w:val="0"/>
        <w:spacing w:after="0" w:line="240" w:lineRule="auto"/>
        <w:ind w:left="993"/>
        <w:rPr>
          <w:rFonts w:ascii="Arial" w:hAnsi="Arial"/>
        </w:rPr>
      </w:pPr>
    </w:p>
    <w:p w14:paraId="3BC99FD6" w14:textId="41059C60" w:rsidR="003A6AFA" w:rsidRDefault="00BD467E" w:rsidP="003A6AFA">
      <w:pPr>
        <w:pStyle w:val="Psmeno"/>
        <w:keepNext w:val="0"/>
        <w:widowControl w:val="0"/>
        <w:numPr>
          <w:ilvl w:val="1"/>
          <w:numId w:val="6"/>
        </w:numPr>
        <w:spacing w:after="0" w:line="240" w:lineRule="auto"/>
        <w:ind w:left="993" w:hanging="567"/>
        <w:rPr>
          <w:rFonts w:ascii="Arial" w:hAnsi="Arial"/>
        </w:rPr>
      </w:pPr>
      <w:r w:rsidRPr="004B1B9C">
        <w:rPr>
          <w:rFonts w:ascii="Arial" w:hAnsi="Arial"/>
        </w:rPr>
        <w:t>Cena za poskytnutí licence je součástí odměny uvedené v této Smlouvě.</w:t>
      </w:r>
    </w:p>
    <w:p w14:paraId="0F4CDB3B" w14:textId="77777777" w:rsidR="003A6AFA" w:rsidRDefault="003A6AFA" w:rsidP="003A6AFA">
      <w:pPr>
        <w:pStyle w:val="Psmeno"/>
        <w:keepNext w:val="0"/>
        <w:widowControl w:val="0"/>
        <w:spacing w:after="0" w:line="240" w:lineRule="auto"/>
        <w:ind w:left="993"/>
        <w:rPr>
          <w:rFonts w:ascii="Arial" w:hAnsi="Arial"/>
        </w:rPr>
      </w:pPr>
    </w:p>
    <w:p w14:paraId="0A0BC988" w14:textId="62C8C01E" w:rsidR="001C1DFD" w:rsidRPr="003A6AFA" w:rsidRDefault="00BD467E" w:rsidP="003A6AFA">
      <w:pPr>
        <w:pStyle w:val="Psmeno"/>
        <w:keepNext w:val="0"/>
        <w:widowControl w:val="0"/>
        <w:numPr>
          <w:ilvl w:val="1"/>
          <w:numId w:val="6"/>
        </w:numPr>
        <w:spacing w:after="0" w:line="240" w:lineRule="auto"/>
        <w:ind w:left="993" w:hanging="567"/>
        <w:rPr>
          <w:rFonts w:ascii="Arial" w:hAnsi="Arial"/>
        </w:rPr>
      </w:pPr>
      <w:r w:rsidRPr="003A6AFA">
        <w:rPr>
          <w:rFonts w:ascii="Arial" w:hAnsi="Arial"/>
        </w:rPr>
        <w:t>Zhotovitel je sám oprávněn uveřejnit PD, fotografie z exteriéru i interiéru, zejména pro potřeby marketingu, pro potřeby prezentace na veřejnosti, v mediích, na výstavách či jednotlivě u třetích osob v jakékoliv formě zachycené na jakémkoliv nosiči.</w:t>
      </w:r>
    </w:p>
    <w:p w14:paraId="530A6731" w14:textId="77777777" w:rsidR="001C1DFD" w:rsidRPr="00EA35CF" w:rsidRDefault="001C1DFD" w:rsidP="00EA35CF">
      <w:pPr>
        <w:pStyle w:val="OdstavecII"/>
        <w:keepNext w:val="0"/>
        <w:widowControl w:val="0"/>
        <w:spacing w:after="0" w:line="240" w:lineRule="auto"/>
        <w:ind w:left="508"/>
        <w:rPr>
          <w:rFonts w:ascii="Arial" w:hAnsi="Arial" w:cs="Arial"/>
          <w:b/>
          <w:color w:val="auto"/>
        </w:rPr>
      </w:pPr>
    </w:p>
    <w:p w14:paraId="0AB40166" w14:textId="77777777" w:rsidR="00BD467E" w:rsidRPr="004B1B9C" w:rsidRDefault="00BD467E" w:rsidP="004077D2">
      <w:pPr>
        <w:pStyle w:val="OdstavecII"/>
        <w:keepNext w:val="0"/>
        <w:widowControl w:val="0"/>
        <w:numPr>
          <w:ilvl w:val="0"/>
          <w:numId w:val="6"/>
        </w:numPr>
        <w:spacing w:after="0" w:line="240" w:lineRule="auto"/>
        <w:rPr>
          <w:rFonts w:ascii="Arial" w:hAnsi="Arial"/>
          <w:color w:val="auto"/>
        </w:rPr>
      </w:pPr>
      <w:r w:rsidRPr="004B1B9C">
        <w:rPr>
          <w:rFonts w:ascii="Arial" w:hAnsi="Arial" w:cs="Arial"/>
          <w:b/>
          <w:color w:val="auto"/>
        </w:rPr>
        <w:t>Realizační tým</w:t>
      </w:r>
    </w:p>
    <w:p w14:paraId="36A65257" w14:textId="77777777" w:rsidR="00BD467E" w:rsidRPr="004B1B9C" w:rsidRDefault="00BD467E" w:rsidP="004077D2">
      <w:pPr>
        <w:pStyle w:val="Psmeno"/>
        <w:keepNext w:val="0"/>
        <w:widowControl w:val="0"/>
        <w:spacing w:after="0" w:line="240" w:lineRule="auto"/>
        <w:ind w:left="851"/>
        <w:rPr>
          <w:rFonts w:ascii="Arial" w:hAnsi="Arial"/>
        </w:rPr>
      </w:pPr>
    </w:p>
    <w:p w14:paraId="25B1947F" w14:textId="77777777" w:rsidR="00BD467E" w:rsidRPr="004B1B9C" w:rsidRDefault="00BD467E" w:rsidP="004077D2">
      <w:pPr>
        <w:pStyle w:val="Psmeno"/>
        <w:keepNext w:val="0"/>
        <w:widowControl w:val="0"/>
        <w:numPr>
          <w:ilvl w:val="1"/>
          <w:numId w:val="6"/>
        </w:numPr>
        <w:spacing w:after="0" w:line="240" w:lineRule="auto"/>
        <w:ind w:left="993" w:hanging="567"/>
        <w:rPr>
          <w:rFonts w:ascii="Arial" w:hAnsi="Arial"/>
        </w:rPr>
      </w:pPr>
      <w:r w:rsidRPr="004B1B9C">
        <w:rPr>
          <w:rFonts w:ascii="Arial" w:hAnsi="Arial"/>
        </w:rPr>
        <w:t xml:space="preserve">Členové Realizačního týmu Objednatele a Realizačního týmu Zhotovitele jsou identifikováni </w:t>
      </w:r>
      <w:r w:rsidRPr="004B1B9C">
        <w:rPr>
          <w:rFonts w:ascii="Arial" w:hAnsi="Arial"/>
          <w:u w:val="single"/>
        </w:rPr>
        <w:t xml:space="preserve">v příloze č.9 </w:t>
      </w:r>
      <w:r w:rsidRPr="004B1B9C">
        <w:rPr>
          <w:rFonts w:ascii="Arial" w:hAnsi="Arial"/>
        </w:rPr>
        <w:t>Smlouvy.</w:t>
      </w:r>
    </w:p>
    <w:p w14:paraId="289A8B27" w14:textId="77777777" w:rsidR="00BD467E" w:rsidRPr="004B1B9C" w:rsidRDefault="00BD467E" w:rsidP="004077D2">
      <w:pPr>
        <w:pStyle w:val="Psmeno"/>
        <w:keepNext w:val="0"/>
        <w:widowControl w:val="0"/>
        <w:spacing w:after="0" w:line="240" w:lineRule="auto"/>
        <w:ind w:left="993"/>
        <w:rPr>
          <w:rFonts w:ascii="Arial" w:hAnsi="Arial"/>
        </w:rPr>
      </w:pPr>
    </w:p>
    <w:p w14:paraId="4BD927CA" w14:textId="77777777" w:rsidR="00BD467E" w:rsidRPr="004B1B9C" w:rsidRDefault="00BD467E" w:rsidP="004077D2">
      <w:pPr>
        <w:pStyle w:val="Psmeno"/>
        <w:keepNext w:val="0"/>
        <w:widowControl w:val="0"/>
        <w:numPr>
          <w:ilvl w:val="1"/>
          <w:numId w:val="6"/>
        </w:numPr>
        <w:spacing w:after="0" w:line="240" w:lineRule="auto"/>
        <w:ind w:left="993" w:hanging="567"/>
        <w:rPr>
          <w:rFonts w:ascii="Arial" w:hAnsi="Arial"/>
        </w:rPr>
      </w:pPr>
      <w:r w:rsidRPr="004B1B9C">
        <w:rPr>
          <w:rFonts w:ascii="Arial" w:hAnsi="Arial"/>
        </w:rPr>
        <w:t>Dílo lze provádět jen prostřednictvím osob, které splňují kvalifikační předpoklady – podmínky účasti v soutěži, užší soutěži o návrh, která předcházela zadání této Veřejné zakázky.</w:t>
      </w:r>
    </w:p>
    <w:p w14:paraId="64D85B4E" w14:textId="77777777" w:rsidR="00BD467E" w:rsidRPr="004B1B9C" w:rsidRDefault="00BD467E" w:rsidP="004077D2">
      <w:pPr>
        <w:pStyle w:val="Psmeno"/>
        <w:keepNext w:val="0"/>
        <w:widowControl w:val="0"/>
        <w:spacing w:after="0" w:line="240" w:lineRule="auto"/>
        <w:ind w:left="993"/>
        <w:rPr>
          <w:rFonts w:ascii="Arial" w:hAnsi="Arial"/>
        </w:rPr>
      </w:pPr>
    </w:p>
    <w:p w14:paraId="5B33A0E4" w14:textId="77777777" w:rsidR="00BD467E" w:rsidRPr="004B1B9C" w:rsidRDefault="00BD467E" w:rsidP="004077D2">
      <w:pPr>
        <w:pStyle w:val="Psmeno"/>
        <w:keepNext w:val="0"/>
        <w:widowControl w:val="0"/>
        <w:numPr>
          <w:ilvl w:val="1"/>
          <w:numId w:val="6"/>
        </w:numPr>
        <w:spacing w:after="0" w:line="240" w:lineRule="auto"/>
        <w:ind w:left="993" w:hanging="567"/>
        <w:rPr>
          <w:rFonts w:ascii="Arial" w:hAnsi="Arial"/>
        </w:rPr>
      </w:pPr>
      <w:r w:rsidRPr="004B1B9C">
        <w:rPr>
          <w:rFonts w:ascii="Arial" w:hAnsi="Arial"/>
        </w:rPr>
        <w:t xml:space="preserve">Objednatel si vyhrazuje právo vyžádat si kdykoli v průběhu realizace Díla od Zhotovitele dokumenty prokazující splnění požadavků uvedených v příloze Smlouvy na jednotlivé členy týmu, Zhotovitel je povinen požadované dokumenty bez zbytečného odkladu Objednateli doložit. </w:t>
      </w:r>
    </w:p>
    <w:p w14:paraId="66B037B2" w14:textId="77777777" w:rsidR="00BD467E" w:rsidRPr="004B1B9C" w:rsidRDefault="00BD467E" w:rsidP="004077D2">
      <w:pPr>
        <w:pStyle w:val="Odstavecseseznamem1"/>
        <w:spacing w:after="0" w:line="240" w:lineRule="auto"/>
        <w:ind w:left="993"/>
        <w:rPr>
          <w:rFonts w:ascii="Arial" w:hAnsi="Arial" w:cs="Arial"/>
        </w:rPr>
      </w:pPr>
    </w:p>
    <w:p w14:paraId="1155A4F3" w14:textId="77777777" w:rsidR="00BD467E" w:rsidRPr="004B1B9C" w:rsidRDefault="00BD467E" w:rsidP="004077D2">
      <w:pPr>
        <w:pStyle w:val="Psmeno"/>
        <w:keepNext w:val="0"/>
        <w:widowControl w:val="0"/>
        <w:numPr>
          <w:ilvl w:val="1"/>
          <w:numId w:val="6"/>
        </w:numPr>
        <w:spacing w:after="0" w:line="240" w:lineRule="auto"/>
        <w:ind w:left="993" w:hanging="567"/>
        <w:rPr>
          <w:rFonts w:ascii="Arial" w:hAnsi="Arial"/>
        </w:rPr>
      </w:pPr>
      <w:r w:rsidRPr="004B1B9C">
        <w:rPr>
          <w:rFonts w:ascii="Arial" w:hAnsi="Arial"/>
        </w:rPr>
        <w:t>Změna člena Realizačního týmu Zhotovitele je možná jen osobou splňující totožnou nebo vyšší úrovní vzdělání a odbornou kvalifikací; změna vyžaduje předchozí písemný souhlas Objednatele.</w:t>
      </w:r>
    </w:p>
    <w:p w14:paraId="1DA5A65E" w14:textId="77777777" w:rsidR="00BD467E" w:rsidRPr="006E2E17" w:rsidRDefault="00BD467E" w:rsidP="004077D2">
      <w:pPr>
        <w:pStyle w:val="Odstavecseseznamem1"/>
        <w:spacing w:after="0" w:line="240" w:lineRule="auto"/>
        <w:ind w:left="993"/>
        <w:rPr>
          <w:rFonts w:ascii="Arial" w:hAnsi="Arial" w:cs="Arial"/>
        </w:rPr>
      </w:pPr>
    </w:p>
    <w:p w14:paraId="76EC1E71" w14:textId="77777777" w:rsidR="00BD467E" w:rsidRPr="006E2E17" w:rsidRDefault="00BD467E" w:rsidP="006E2E17">
      <w:pPr>
        <w:pStyle w:val="Odstavecseseznamem1"/>
        <w:numPr>
          <w:ilvl w:val="1"/>
          <w:numId w:val="6"/>
        </w:numPr>
        <w:spacing w:after="0" w:line="240" w:lineRule="auto"/>
        <w:ind w:left="993" w:hanging="567"/>
        <w:jc w:val="both"/>
        <w:rPr>
          <w:rFonts w:ascii="Arial" w:hAnsi="Arial"/>
        </w:rPr>
      </w:pPr>
      <w:r w:rsidRPr="006E2E17">
        <w:rPr>
          <w:rFonts w:ascii="Arial" w:hAnsi="Arial" w:cs="Arial"/>
          <w:bCs/>
          <w:kern w:val="1"/>
        </w:rPr>
        <w:t>Doplnění nebo změna Realizačního týmu Objednatele nebo Zhotovitele podle předchozích odstavců se nepovažuje za změnu této Smlouvy, kterou by bylo třeba učinit dodatkem k ní.</w:t>
      </w:r>
    </w:p>
    <w:p w14:paraId="5B58BB07" w14:textId="77777777" w:rsidR="00BD467E" w:rsidRPr="006E2E17" w:rsidRDefault="00BD467E" w:rsidP="004077D2">
      <w:pPr>
        <w:pStyle w:val="Psmeno"/>
        <w:keepNext w:val="0"/>
        <w:widowControl w:val="0"/>
        <w:spacing w:after="0" w:line="240" w:lineRule="auto"/>
        <w:ind w:left="360"/>
        <w:rPr>
          <w:rFonts w:ascii="Arial" w:hAnsi="Arial"/>
        </w:rPr>
      </w:pPr>
    </w:p>
    <w:p w14:paraId="760BDD9F" w14:textId="77777777" w:rsidR="00BD467E" w:rsidRPr="006E2E17" w:rsidRDefault="00BD467E" w:rsidP="004077D2">
      <w:pPr>
        <w:pStyle w:val="OdstavecII"/>
        <w:keepNext w:val="0"/>
        <w:widowControl w:val="0"/>
        <w:numPr>
          <w:ilvl w:val="0"/>
          <w:numId w:val="6"/>
        </w:numPr>
        <w:spacing w:after="0" w:line="240" w:lineRule="auto"/>
        <w:rPr>
          <w:rFonts w:ascii="Arial" w:hAnsi="Arial"/>
          <w:color w:val="auto"/>
        </w:rPr>
      </w:pPr>
      <w:r w:rsidRPr="006E2E17">
        <w:rPr>
          <w:rFonts w:ascii="Arial" w:eastAsia="Times New Roman" w:hAnsi="Arial" w:cs="Arial"/>
          <w:b/>
          <w:color w:val="auto"/>
        </w:rPr>
        <w:t>Subdodavatelé Zhotovitele</w:t>
      </w:r>
    </w:p>
    <w:p w14:paraId="4042140C" w14:textId="77777777" w:rsidR="00BD467E" w:rsidRPr="006E2E17" w:rsidRDefault="00BD467E" w:rsidP="004077D2">
      <w:pPr>
        <w:pStyle w:val="Psmeno"/>
        <w:keepNext w:val="0"/>
        <w:widowControl w:val="0"/>
        <w:spacing w:after="0" w:line="240" w:lineRule="auto"/>
        <w:ind w:left="851"/>
        <w:rPr>
          <w:rFonts w:ascii="Arial" w:hAnsi="Arial"/>
        </w:rPr>
      </w:pPr>
    </w:p>
    <w:p w14:paraId="4207F0CB" w14:textId="77777777" w:rsidR="00BD467E" w:rsidRPr="006E2E17" w:rsidRDefault="00BD467E" w:rsidP="006E2E17">
      <w:pPr>
        <w:pStyle w:val="Odstavecseseznamem1"/>
        <w:numPr>
          <w:ilvl w:val="1"/>
          <w:numId w:val="6"/>
        </w:numPr>
        <w:spacing w:after="0" w:line="240" w:lineRule="auto"/>
        <w:ind w:left="993" w:hanging="567"/>
        <w:jc w:val="both"/>
        <w:rPr>
          <w:rFonts w:ascii="Arial" w:hAnsi="Arial"/>
        </w:rPr>
      </w:pPr>
      <w:r w:rsidRPr="006E2E17">
        <w:rPr>
          <w:rFonts w:ascii="Arial" w:hAnsi="Arial" w:cs="Arial"/>
          <w:bCs/>
          <w:kern w:val="1"/>
        </w:rPr>
        <w:t>Pověřil-li Zhotovitel provedením části Díla Subdodavatele, má Zhotovitel odpovědnost jako by předmět Smlouvy prováděl sám. Zhotovitel je v takovém případě povinen v subdodavatelské smlouvě zajistit, aby byl Subdodavatel povinen spolupůsobit při provádění kontroly plnění. Tato povinnost se přiměřeně vztahuje i na Subdodavatele v dalších úrovní subdodavatelského řetězce.</w:t>
      </w:r>
    </w:p>
    <w:p w14:paraId="45AD6CD2" w14:textId="77777777" w:rsidR="00BD467E" w:rsidRPr="006E2E17" w:rsidRDefault="00BD467E" w:rsidP="006E2E17">
      <w:pPr>
        <w:pStyle w:val="Psmeno"/>
        <w:keepNext w:val="0"/>
        <w:widowControl w:val="0"/>
        <w:spacing w:after="0" w:line="240" w:lineRule="auto"/>
        <w:ind w:left="993" w:hanging="567"/>
        <w:rPr>
          <w:rFonts w:ascii="Arial" w:hAnsi="Arial"/>
        </w:rPr>
      </w:pPr>
    </w:p>
    <w:p w14:paraId="29347C4C" w14:textId="77777777" w:rsidR="00BD467E" w:rsidRPr="006E2E17" w:rsidRDefault="00BD467E" w:rsidP="006E2E17">
      <w:pPr>
        <w:pStyle w:val="Psmeno"/>
        <w:keepNext w:val="0"/>
        <w:widowControl w:val="0"/>
        <w:numPr>
          <w:ilvl w:val="1"/>
          <w:numId w:val="6"/>
        </w:numPr>
        <w:spacing w:after="0" w:line="240" w:lineRule="auto"/>
        <w:ind w:left="993" w:hanging="567"/>
        <w:rPr>
          <w:rFonts w:ascii="Arial" w:hAnsi="Arial"/>
        </w:rPr>
      </w:pPr>
      <w:r w:rsidRPr="006E2E17">
        <w:rPr>
          <w:rFonts w:ascii="Arial" w:hAnsi="Arial"/>
        </w:rPr>
        <w:t>Na žádost Objednatele se Zhotovitel zavazuje bezodkladně, nejpozději však do 5 pracovních dnů po sdělení takové žádosti, předložit písemný seznam subdodavatelů, které hodlá pověřit či které pověřil plněním části závazků dle Smlouvy.</w:t>
      </w:r>
    </w:p>
    <w:p w14:paraId="5D913870" w14:textId="77777777" w:rsidR="00BD467E" w:rsidRPr="006E2E17" w:rsidRDefault="00BD467E" w:rsidP="006E2E17">
      <w:pPr>
        <w:pStyle w:val="Psmeno"/>
        <w:keepNext w:val="0"/>
        <w:widowControl w:val="0"/>
        <w:spacing w:after="0" w:line="240" w:lineRule="auto"/>
        <w:ind w:left="993" w:hanging="567"/>
        <w:rPr>
          <w:rFonts w:ascii="Arial" w:hAnsi="Arial"/>
        </w:rPr>
      </w:pPr>
    </w:p>
    <w:p w14:paraId="272F0FCF" w14:textId="77777777" w:rsidR="00BD467E" w:rsidRPr="006E2E17" w:rsidRDefault="00BD467E" w:rsidP="006E2E17">
      <w:pPr>
        <w:pStyle w:val="Psmeno"/>
        <w:keepNext w:val="0"/>
        <w:widowControl w:val="0"/>
        <w:numPr>
          <w:ilvl w:val="1"/>
          <w:numId w:val="6"/>
        </w:numPr>
        <w:spacing w:after="0" w:line="240" w:lineRule="auto"/>
        <w:ind w:left="993" w:hanging="567"/>
        <w:rPr>
          <w:rFonts w:ascii="Arial" w:hAnsi="Arial"/>
        </w:rPr>
      </w:pPr>
      <w:r w:rsidRPr="006E2E17">
        <w:rPr>
          <w:rFonts w:ascii="Arial" w:hAnsi="Arial"/>
        </w:rPr>
        <w:t>Objednatel si vyhrazuje právo schválit účast jednotlivých Subdodavatelů Zhotovitele na plnění části závazků dle Smlouvy. Zhotovitel však odpovídá za plnění takových závazků Subdodavateli, jako by je plnil sám.</w:t>
      </w:r>
    </w:p>
    <w:p w14:paraId="537E39FC" w14:textId="77777777" w:rsidR="00BD467E" w:rsidRPr="006E2E17" w:rsidRDefault="00BD467E" w:rsidP="006E2E17">
      <w:pPr>
        <w:pStyle w:val="Psmeno"/>
        <w:keepNext w:val="0"/>
        <w:widowControl w:val="0"/>
        <w:spacing w:after="0" w:line="240" w:lineRule="auto"/>
        <w:ind w:left="993" w:hanging="567"/>
        <w:rPr>
          <w:rFonts w:ascii="Arial" w:hAnsi="Arial"/>
        </w:rPr>
      </w:pPr>
    </w:p>
    <w:p w14:paraId="2C8364D2" w14:textId="77777777" w:rsidR="00BD467E" w:rsidRPr="006E2E17" w:rsidRDefault="00BD467E" w:rsidP="006E2E17">
      <w:pPr>
        <w:pStyle w:val="Psmeno"/>
        <w:keepNext w:val="0"/>
        <w:widowControl w:val="0"/>
        <w:numPr>
          <w:ilvl w:val="1"/>
          <w:numId w:val="6"/>
        </w:numPr>
        <w:spacing w:after="0" w:line="240" w:lineRule="auto"/>
        <w:ind w:left="993" w:hanging="567"/>
        <w:rPr>
          <w:rFonts w:ascii="Arial" w:hAnsi="Arial"/>
        </w:rPr>
      </w:pPr>
      <w:r w:rsidRPr="006E2E17">
        <w:rPr>
          <w:rFonts w:ascii="Arial" w:hAnsi="Arial"/>
        </w:rPr>
        <w:t>Zhotovitel je oprávněn změnit Subdodavatele, kterým prokázal splnění kvalifikačních předpokladů Veřejné zakázky – podmínek účasti v soutěži, jen s předchozím písemným souhlasem Objednatele. Nový Subdodavatel musí disponovat kvalifikací alespoň v takovém rozsahu, v jakém ji prokázal původní Subdodavatel za Zhotovitele. Na žádost Objednatele je Zhotovitel povinen předložit doklady prokazující kvalifikaci nového Subdodavatele.</w:t>
      </w:r>
    </w:p>
    <w:p w14:paraId="47BF91D3" w14:textId="77777777" w:rsidR="00BD467E" w:rsidRPr="006E2E17" w:rsidRDefault="00BD467E" w:rsidP="004077D2">
      <w:pPr>
        <w:pStyle w:val="Psmeno"/>
        <w:keepNext w:val="0"/>
        <w:widowControl w:val="0"/>
        <w:spacing w:after="0" w:line="240" w:lineRule="auto"/>
        <w:ind w:left="851"/>
        <w:rPr>
          <w:rFonts w:ascii="Arial" w:hAnsi="Arial"/>
        </w:rPr>
      </w:pPr>
    </w:p>
    <w:p w14:paraId="1B4A14B6" w14:textId="77777777" w:rsidR="00BD467E" w:rsidRPr="006E2E17" w:rsidRDefault="00BD467E" w:rsidP="004077D2">
      <w:pPr>
        <w:pStyle w:val="OdstavecII"/>
        <w:keepNext w:val="0"/>
        <w:widowControl w:val="0"/>
        <w:numPr>
          <w:ilvl w:val="0"/>
          <w:numId w:val="6"/>
        </w:numPr>
        <w:spacing w:after="0" w:line="240" w:lineRule="auto"/>
        <w:rPr>
          <w:rFonts w:ascii="Arial" w:hAnsi="Arial"/>
          <w:color w:val="auto"/>
        </w:rPr>
      </w:pPr>
      <w:r w:rsidRPr="006E2E17">
        <w:rPr>
          <w:rFonts w:ascii="Arial" w:hAnsi="Arial" w:cs="Arial"/>
          <w:b/>
          <w:color w:val="auto"/>
        </w:rPr>
        <w:t>Součinnost Zhotovitele při provádění Díla</w:t>
      </w:r>
    </w:p>
    <w:p w14:paraId="0409416B" w14:textId="77777777" w:rsidR="00BD467E" w:rsidRPr="006E2E17" w:rsidRDefault="00BD467E" w:rsidP="004077D2">
      <w:pPr>
        <w:pStyle w:val="Psmeno"/>
        <w:keepNext w:val="0"/>
        <w:widowControl w:val="0"/>
        <w:spacing w:after="0" w:line="240" w:lineRule="auto"/>
        <w:ind w:left="851"/>
        <w:rPr>
          <w:rFonts w:ascii="Arial" w:hAnsi="Arial"/>
        </w:rPr>
      </w:pPr>
    </w:p>
    <w:p w14:paraId="721F5B4B" w14:textId="77777777" w:rsidR="00BD467E" w:rsidRPr="006E2E17" w:rsidRDefault="00BD467E" w:rsidP="006E2E17">
      <w:pPr>
        <w:pStyle w:val="Psmeno"/>
        <w:keepNext w:val="0"/>
        <w:widowControl w:val="0"/>
        <w:numPr>
          <w:ilvl w:val="1"/>
          <w:numId w:val="6"/>
        </w:numPr>
        <w:spacing w:after="0" w:line="240" w:lineRule="auto"/>
        <w:ind w:left="993" w:hanging="567"/>
        <w:rPr>
          <w:rFonts w:ascii="Arial" w:hAnsi="Arial"/>
        </w:rPr>
      </w:pPr>
      <w:r w:rsidRPr="006E2E17">
        <w:rPr>
          <w:rFonts w:ascii="Arial" w:hAnsi="Arial"/>
        </w:rPr>
        <w:t>Zhotovitel se zavazuje při provádění Díla postupovat v součinnosti s Dodavatelem tak, aby činností nebo nečinností Zhotovitele nebylo mařeno plnění jeho závazků dle Smlouvy ani plnění závazků Dodavatele vůči Objednateli.</w:t>
      </w:r>
    </w:p>
    <w:p w14:paraId="37FE39A4" w14:textId="77777777" w:rsidR="00BD467E" w:rsidRPr="006C26B7" w:rsidRDefault="00BD467E" w:rsidP="006E2E17">
      <w:pPr>
        <w:pStyle w:val="Psmeno"/>
        <w:keepNext w:val="0"/>
        <w:widowControl w:val="0"/>
        <w:spacing w:after="0" w:line="240" w:lineRule="auto"/>
        <w:ind w:left="993"/>
        <w:rPr>
          <w:rFonts w:ascii="Arial" w:hAnsi="Arial"/>
          <w:color w:val="FF0000"/>
        </w:rPr>
      </w:pPr>
    </w:p>
    <w:p w14:paraId="2EF629E9" w14:textId="77777777" w:rsidR="00BD467E" w:rsidRPr="006E2E17" w:rsidRDefault="00BD467E" w:rsidP="006E2E17">
      <w:pPr>
        <w:pStyle w:val="Psmeno"/>
        <w:keepNext w:val="0"/>
        <w:widowControl w:val="0"/>
        <w:numPr>
          <w:ilvl w:val="1"/>
          <w:numId w:val="6"/>
        </w:numPr>
        <w:spacing w:after="0" w:line="240" w:lineRule="auto"/>
        <w:ind w:left="993" w:hanging="567"/>
        <w:rPr>
          <w:rFonts w:ascii="Arial" w:hAnsi="Arial"/>
        </w:rPr>
      </w:pPr>
      <w:r w:rsidRPr="006E2E17">
        <w:rPr>
          <w:rFonts w:ascii="Arial" w:hAnsi="Arial"/>
        </w:rPr>
        <w:t xml:space="preserve">Objednatel předá Zhotoviteli kontaktní údaje Dodavatele a technického dozoru investora, a to bezodkladně po jejich výběru.   </w:t>
      </w:r>
    </w:p>
    <w:p w14:paraId="34B2A79D" w14:textId="77777777" w:rsidR="00BD467E" w:rsidRPr="006E2E17" w:rsidRDefault="00BD467E" w:rsidP="006E2E17">
      <w:pPr>
        <w:pStyle w:val="Psmeno"/>
        <w:keepNext w:val="0"/>
        <w:widowControl w:val="0"/>
        <w:spacing w:after="0" w:line="240" w:lineRule="auto"/>
        <w:ind w:left="993"/>
        <w:rPr>
          <w:rFonts w:ascii="Arial" w:hAnsi="Arial"/>
        </w:rPr>
      </w:pPr>
    </w:p>
    <w:p w14:paraId="44D4EEF4" w14:textId="77777777" w:rsidR="00BD467E" w:rsidRPr="006E2E17" w:rsidRDefault="00BD467E" w:rsidP="006E2E17">
      <w:pPr>
        <w:pStyle w:val="Psmeno"/>
        <w:keepNext w:val="0"/>
        <w:widowControl w:val="0"/>
        <w:numPr>
          <w:ilvl w:val="1"/>
          <w:numId w:val="6"/>
        </w:numPr>
        <w:spacing w:after="0" w:line="240" w:lineRule="auto"/>
        <w:ind w:left="993" w:hanging="567"/>
        <w:rPr>
          <w:rFonts w:ascii="Arial" w:hAnsi="Arial"/>
          <w:b/>
        </w:rPr>
      </w:pPr>
      <w:r w:rsidRPr="006E2E17">
        <w:rPr>
          <w:rFonts w:ascii="Arial" w:hAnsi="Arial"/>
        </w:rPr>
        <w:t>Zhotovitel se zavazuje poskytovat Objednateli součinnost v případě projednávání Výstavby, Zadávacího řízení či PD před k tomu oprávněným správním orgánem či soudem. Součinnost dle tohoto ustanovení se Zhotovitel zavazuje poskytovat ve lhůtách, které byly Objednateli stanoveny, nejpozději však do 5 pracovních dní ode dne, kdy se Zhotovitel o požadavku Objednatele k poskytnutí součinnosti dozvěděl. Závazky dle tohoto ustanovení je Zhotovitel povinen splnit i přes to, že provádění Díla bylo ukončeno.</w:t>
      </w:r>
    </w:p>
    <w:p w14:paraId="24EF9730" w14:textId="77777777" w:rsidR="00BD467E" w:rsidRPr="00FE3BBC" w:rsidRDefault="00BD467E" w:rsidP="004077D2">
      <w:pPr>
        <w:pStyle w:val="Psmeno"/>
        <w:keepNext w:val="0"/>
        <w:widowControl w:val="0"/>
        <w:spacing w:after="0" w:line="240" w:lineRule="auto"/>
        <w:ind w:left="851"/>
        <w:rPr>
          <w:rFonts w:ascii="Arial" w:hAnsi="Arial"/>
        </w:rPr>
      </w:pPr>
    </w:p>
    <w:p w14:paraId="1687CD67" w14:textId="77777777" w:rsidR="00BD467E" w:rsidRPr="00FE3BBC" w:rsidRDefault="00BD467E" w:rsidP="004077D2">
      <w:pPr>
        <w:pStyle w:val="OdstavecII"/>
        <w:keepNext w:val="0"/>
        <w:widowControl w:val="0"/>
        <w:numPr>
          <w:ilvl w:val="0"/>
          <w:numId w:val="6"/>
        </w:numPr>
        <w:spacing w:after="0" w:line="240" w:lineRule="auto"/>
        <w:rPr>
          <w:rFonts w:ascii="Arial" w:hAnsi="Arial"/>
          <w:color w:val="auto"/>
        </w:rPr>
      </w:pPr>
      <w:r w:rsidRPr="00FE3BBC">
        <w:rPr>
          <w:rFonts w:ascii="Arial" w:hAnsi="Arial" w:cs="Arial"/>
          <w:b/>
          <w:color w:val="auto"/>
        </w:rPr>
        <w:t>Zastupování Objednatele Zhotovitelem; Obstarávání Rozhodnutí</w:t>
      </w:r>
    </w:p>
    <w:p w14:paraId="72DFAE66" w14:textId="77777777" w:rsidR="00BD467E" w:rsidRPr="006C26B7" w:rsidRDefault="00BD467E" w:rsidP="004077D2">
      <w:pPr>
        <w:pStyle w:val="Psmeno"/>
        <w:keepNext w:val="0"/>
        <w:widowControl w:val="0"/>
        <w:spacing w:after="0" w:line="240" w:lineRule="auto"/>
        <w:ind w:left="851"/>
        <w:rPr>
          <w:rFonts w:ascii="Arial" w:hAnsi="Arial"/>
          <w:color w:val="FF0000"/>
        </w:rPr>
      </w:pPr>
    </w:p>
    <w:p w14:paraId="0A3271EC" w14:textId="77777777" w:rsidR="00BD467E" w:rsidRPr="00FE3BBC" w:rsidRDefault="00BD467E" w:rsidP="00FE3BBC">
      <w:pPr>
        <w:pStyle w:val="Psmeno"/>
        <w:keepNext w:val="0"/>
        <w:widowControl w:val="0"/>
        <w:numPr>
          <w:ilvl w:val="1"/>
          <w:numId w:val="6"/>
        </w:numPr>
        <w:spacing w:after="0" w:line="240" w:lineRule="auto"/>
        <w:ind w:hanging="574"/>
        <w:rPr>
          <w:rFonts w:ascii="Arial" w:hAnsi="Arial"/>
        </w:rPr>
      </w:pPr>
      <w:r w:rsidRPr="00FE3BBC">
        <w:rPr>
          <w:rFonts w:ascii="Arial" w:hAnsi="Arial"/>
        </w:rPr>
        <w:t xml:space="preserve">Uzavřením Smlouvy uděluje Objednatel Zhotoviteli plnou moc k tomu, aby jej při plnění závazků dle Smlouvy zastupoval ve správních řízeních a jiných postupech </w:t>
      </w:r>
      <w:r w:rsidRPr="00FE3BBC">
        <w:rPr>
          <w:rFonts w:ascii="Arial" w:hAnsi="Arial"/>
        </w:rPr>
        <w:lastRenderedPageBreak/>
        <w:t xml:space="preserve">veřejné správy a při všech jednáních s příslušnými správními orgány, dotčenými orgány správci sítí či jinými osobami, kterých je třeba pro vyhotovení PD či pro obstarání Rozhodnutí. Na žádost Zhotovitele ho Objednatel vybaví písemným průkazem uvedeného zplnomocnění. </w:t>
      </w:r>
    </w:p>
    <w:p w14:paraId="4C492FBE" w14:textId="77777777" w:rsidR="00BD467E" w:rsidRPr="00FE3BBC" w:rsidRDefault="00BD467E" w:rsidP="00FE3BBC">
      <w:pPr>
        <w:pStyle w:val="Psmeno"/>
        <w:keepNext w:val="0"/>
        <w:widowControl w:val="0"/>
        <w:spacing w:after="0" w:line="240" w:lineRule="auto"/>
        <w:ind w:left="1000" w:hanging="574"/>
        <w:rPr>
          <w:rFonts w:ascii="Arial" w:hAnsi="Arial"/>
        </w:rPr>
      </w:pPr>
    </w:p>
    <w:p w14:paraId="2EB97107" w14:textId="77777777" w:rsidR="00BD467E" w:rsidRPr="00FE3BBC" w:rsidRDefault="00BD467E" w:rsidP="00FE3BBC">
      <w:pPr>
        <w:pStyle w:val="Psmeno"/>
        <w:keepNext w:val="0"/>
        <w:widowControl w:val="0"/>
        <w:numPr>
          <w:ilvl w:val="1"/>
          <w:numId w:val="6"/>
        </w:numPr>
        <w:spacing w:after="0" w:line="240" w:lineRule="auto"/>
        <w:ind w:hanging="574"/>
        <w:rPr>
          <w:rFonts w:ascii="Arial" w:hAnsi="Arial"/>
        </w:rPr>
      </w:pPr>
      <w:r w:rsidRPr="00FE3BBC">
        <w:rPr>
          <w:rFonts w:ascii="Arial" w:hAnsi="Arial"/>
        </w:rPr>
        <w:t>Zhotovitel je povinen předběžně, a není-li to možné, tak ihned po jejich učinění, informovat Objednatele o obsahu jakýchkoli úkonů činěných za Objednatele.</w:t>
      </w:r>
    </w:p>
    <w:p w14:paraId="1B31EDB1" w14:textId="77777777" w:rsidR="00BD467E" w:rsidRPr="00246D8B" w:rsidRDefault="00BD467E" w:rsidP="00FE3BBC">
      <w:pPr>
        <w:pStyle w:val="Psmeno"/>
        <w:keepNext w:val="0"/>
        <w:widowControl w:val="0"/>
        <w:spacing w:after="0" w:line="240" w:lineRule="auto"/>
        <w:ind w:left="1000" w:hanging="574"/>
        <w:rPr>
          <w:rFonts w:ascii="Arial" w:hAnsi="Arial"/>
        </w:rPr>
      </w:pPr>
    </w:p>
    <w:p w14:paraId="6578521A" w14:textId="30D670E4" w:rsidR="00BD467E" w:rsidRPr="00284C61" w:rsidRDefault="00BD467E" w:rsidP="00FE3BBC">
      <w:pPr>
        <w:pStyle w:val="Psmeno"/>
        <w:keepNext w:val="0"/>
        <w:widowControl w:val="0"/>
        <w:numPr>
          <w:ilvl w:val="1"/>
          <w:numId w:val="6"/>
        </w:numPr>
        <w:spacing w:after="0" w:line="240" w:lineRule="auto"/>
        <w:ind w:hanging="574"/>
        <w:rPr>
          <w:rFonts w:ascii="Arial" w:eastAsia="Times New Roman" w:hAnsi="Arial"/>
          <w:color w:val="FF0000"/>
        </w:rPr>
      </w:pPr>
      <w:r w:rsidRPr="00284C61">
        <w:rPr>
          <w:rFonts w:ascii="Arial" w:hAnsi="Arial"/>
        </w:rPr>
        <w:t>Při obstarávání Rozhodnutí postupuje Zhotovitel tak, aby nedocházelo ke zbytečným prodlením. Objednatel je povinen mu k tomu poskytnout součinnost tak, aby nedocházelo ke zbytečným prodlením. Zhotovitel se zavazuje poskytovat příslušnému správnímu orgánu maximální součinnost ve lhůtách, které byly správním orgánem stanoveny, není-li takové lhůty, nejpozději do</w:t>
      </w:r>
      <w:r w:rsidR="00284C61" w:rsidRPr="00284C61">
        <w:rPr>
          <w:rFonts w:ascii="Arial" w:hAnsi="Arial"/>
        </w:rPr>
        <w:t xml:space="preserve"> pěti (</w:t>
      </w:r>
      <w:r w:rsidRPr="00284C61">
        <w:rPr>
          <w:rFonts w:ascii="Arial" w:hAnsi="Arial"/>
        </w:rPr>
        <w:t>5</w:t>
      </w:r>
      <w:r w:rsidR="00284C61" w:rsidRPr="00284C61">
        <w:rPr>
          <w:rFonts w:ascii="Arial" w:hAnsi="Arial"/>
        </w:rPr>
        <w:t>)</w:t>
      </w:r>
      <w:r w:rsidRPr="00284C61">
        <w:rPr>
          <w:rFonts w:ascii="Arial" w:hAnsi="Arial"/>
        </w:rPr>
        <w:t xml:space="preserve"> pracovních dní ode dne, kdy se Zhotovitel o požadavku správního orgánu dozvěděl, nebude-li mezi Objednatelem a Zhotovitelem dohodnuto jinak. Zhotovitel je povinen poskytnout Objednateli součinnost při projednávání žádosti o dotaci na realizaci Stavby s dotačním orgánem.</w:t>
      </w:r>
    </w:p>
    <w:p w14:paraId="53F28F21" w14:textId="77777777" w:rsidR="00BD467E" w:rsidRPr="006C26B7" w:rsidRDefault="00BD467E" w:rsidP="004077D2">
      <w:pPr>
        <w:pStyle w:val="OdstavecII"/>
        <w:keepNext w:val="0"/>
        <w:widowControl w:val="0"/>
        <w:spacing w:after="0" w:line="240" w:lineRule="auto"/>
        <w:ind w:left="360"/>
        <w:rPr>
          <w:rFonts w:ascii="Arial" w:eastAsia="Times New Roman" w:hAnsi="Arial" w:cs="Arial"/>
          <w:color w:val="FF0000"/>
        </w:rPr>
      </w:pPr>
    </w:p>
    <w:p w14:paraId="1B69BD1B" w14:textId="7683A1EC" w:rsidR="00BD467E" w:rsidRPr="00D77A3B" w:rsidRDefault="00BD467E" w:rsidP="004077D2">
      <w:pPr>
        <w:pStyle w:val="OdstavecII"/>
        <w:keepNext w:val="0"/>
        <w:widowControl w:val="0"/>
        <w:numPr>
          <w:ilvl w:val="0"/>
          <w:numId w:val="6"/>
        </w:numPr>
        <w:spacing w:after="0" w:line="240" w:lineRule="auto"/>
        <w:rPr>
          <w:rFonts w:ascii="Arial" w:hAnsi="Arial" w:cs="Arial"/>
          <w:color w:val="auto"/>
        </w:rPr>
      </w:pPr>
      <w:r w:rsidRPr="00D77A3B">
        <w:rPr>
          <w:rFonts w:ascii="Arial" w:hAnsi="Arial" w:cs="Arial"/>
          <w:color w:val="auto"/>
        </w:rPr>
        <w:t>Zhotovitel se zavazuje, že v souvislosti s plněním závazků dle Smlouvy ani v souvislosti s Výstavbou nebude přijímat úplatu od jiných osob než od Objednatele, a to v jakékoli podobě. Uvedené neplatí pro výrobní dokumentace či dokumentace skutečného provedení Stavby pro Dodavatele</w:t>
      </w:r>
      <w:r w:rsidR="003A6AFA">
        <w:rPr>
          <w:rFonts w:ascii="Arial" w:hAnsi="Arial" w:cs="Arial"/>
          <w:color w:val="auto"/>
        </w:rPr>
        <w:t>, za podmínky předchozího písemného souhlasu Objednatele</w:t>
      </w:r>
      <w:r w:rsidRPr="00D77A3B">
        <w:rPr>
          <w:rFonts w:ascii="Arial" w:hAnsi="Arial" w:cs="Arial"/>
          <w:color w:val="auto"/>
        </w:rPr>
        <w:t>. Porušení tohoto ustanovení Zhotovitelem se považuje za podstatné porušení Smlouvy.</w:t>
      </w:r>
    </w:p>
    <w:p w14:paraId="42887FAA" w14:textId="77777777" w:rsidR="00BD467E" w:rsidRPr="00D77A3B" w:rsidRDefault="00BD467E" w:rsidP="004077D2">
      <w:pPr>
        <w:pStyle w:val="OdstavecII"/>
        <w:keepNext w:val="0"/>
        <w:widowControl w:val="0"/>
        <w:spacing w:after="0" w:line="240" w:lineRule="auto"/>
        <w:ind w:left="360"/>
        <w:rPr>
          <w:rFonts w:ascii="Arial" w:hAnsi="Arial" w:cs="Arial"/>
          <w:color w:val="auto"/>
        </w:rPr>
      </w:pPr>
    </w:p>
    <w:p w14:paraId="099661D8" w14:textId="77777777" w:rsidR="00BD467E" w:rsidRPr="00D77A3B" w:rsidRDefault="00BD467E" w:rsidP="004077D2">
      <w:pPr>
        <w:pStyle w:val="OdstavecII"/>
        <w:keepNext w:val="0"/>
        <w:widowControl w:val="0"/>
        <w:numPr>
          <w:ilvl w:val="0"/>
          <w:numId w:val="6"/>
        </w:numPr>
        <w:spacing w:after="0" w:line="240" w:lineRule="auto"/>
        <w:rPr>
          <w:color w:val="auto"/>
        </w:rPr>
      </w:pPr>
      <w:r w:rsidRPr="00D77A3B">
        <w:rPr>
          <w:rFonts w:ascii="Arial" w:hAnsi="Arial" w:cs="Arial"/>
          <w:color w:val="auto"/>
        </w:rPr>
        <w:t>Zhotovitel se zavazuje k účasti na veřejných projednáních, která budou v souvislosti s Dílem organizovány Objednavatelem.</w:t>
      </w:r>
    </w:p>
    <w:p w14:paraId="69346113" w14:textId="77777777" w:rsidR="00BD467E" w:rsidRPr="006C26B7" w:rsidRDefault="00BD467E" w:rsidP="004077D2">
      <w:pPr>
        <w:spacing w:after="0" w:line="240" w:lineRule="auto"/>
        <w:rPr>
          <w:color w:val="FF0000"/>
        </w:rPr>
      </w:pPr>
    </w:p>
    <w:p w14:paraId="197D0C4B" w14:textId="77777777" w:rsidR="00BD467E" w:rsidRPr="00D77A3B" w:rsidRDefault="00BD467E" w:rsidP="004077D2">
      <w:pPr>
        <w:spacing w:after="0" w:line="240" w:lineRule="auto"/>
        <w:jc w:val="center"/>
        <w:rPr>
          <w:rFonts w:ascii="Arial" w:hAnsi="Arial" w:cs="Arial"/>
          <w:b/>
          <w:bCs/>
        </w:rPr>
      </w:pPr>
      <w:r w:rsidRPr="00D77A3B">
        <w:rPr>
          <w:rFonts w:ascii="Arial" w:hAnsi="Arial" w:cs="Arial"/>
          <w:b/>
          <w:bCs/>
        </w:rPr>
        <w:t>V.</w:t>
      </w:r>
    </w:p>
    <w:p w14:paraId="6D4D4C6B" w14:textId="77777777" w:rsidR="00BD467E" w:rsidRPr="00D77A3B" w:rsidRDefault="00BD467E" w:rsidP="004077D2">
      <w:pPr>
        <w:spacing w:after="0" w:line="240" w:lineRule="auto"/>
        <w:jc w:val="center"/>
        <w:rPr>
          <w:rFonts w:ascii="Arial" w:hAnsi="Arial" w:cs="Arial"/>
          <w:b/>
          <w:bCs/>
        </w:rPr>
      </w:pPr>
      <w:r w:rsidRPr="00D77A3B">
        <w:rPr>
          <w:rFonts w:ascii="Arial" w:hAnsi="Arial" w:cs="Arial"/>
          <w:b/>
          <w:bCs/>
        </w:rPr>
        <w:t>Doba a lhůty provádění Díla</w:t>
      </w:r>
    </w:p>
    <w:p w14:paraId="4979A765" w14:textId="77777777" w:rsidR="00BD467E" w:rsidRPr="00D77A3B" w:rsidRDefault="00BD467E" w:rsidP="004077D2">
      <w:pPr>
        <w:spacing w:after="0" w:line="240" w:lineRule="auto"/>
        <w:jc w:val="center"/>
        <w:rPr>
          <w:rFonts w:ascii="Arial" w:hAnsi="Arial" w:cs="Arial"/>
          <w:b/>
          <w:bCs/>
        </w:rPr>
      </w:pPr>
    </w:p>
    <w:p w14:paraId="5B17B7B7" w14:textId="77777777" w:rsidR="00BD467E" w:rsidRPr="00D77A3B" w:rsidRDefault="00BD467E" w:rsidP="004077D2">
      <w:pPr>
        <w:pStyle w:val="OdstavecII"/>
        <w:keepNext w:val="0"/>
        <w:widowControl w:val="0"/>
        <w:numPr>
          <w:ilvl w:val="0"/>
          <w:numId w:val="7"/>
        </w:numPr>
        <w:spacing w:after="0" w:line="240" w:lineRule="auto"/>
        <w:rPr>
          <w:rFonts w:ascii="Arial" w:hAnsi="Arial"/>
          <w:color w:val="auto"/>
        </w:rPr>
      </w:pPr>
      <w:r w:rsidRPr="00D77A3B">
        <w:rPr>
          <w:rFonts w:ascii="Arial" w:hAnsi="Arial" w:cs="Arial"/>
          <w:b/>
          <w:color w:val="auto"/>
        </w:rPr>
        <w:t>Provedení Díla</w:t>
      </w:r>
    </w:p>
    <w:p w14:paraId="37EFC225" w14:textId="77777777" w:rsidR="00BD467E" w:rsidRPr="00D77A3B" w:rsidRDefault="00BD467E" w:rsidP="004077D2">
      <w:pPr>
        <w:pStyle w:val="Psmeno"/>
        <w:keepNext w:val="0"/>
        <w:widowControl w:val="0"/>
        <w:spacing w:after="0" w:line="240" w:lineRule="auto"/>
        <w:ind w:left="851"/>
        <w:rPr>
          <w:rFonts w:ascii="Arial" w:hAnsi="Arial"/>
        </w:rPr>
      </w:pPr>
    </w:p>
    <w:p w14:paraId="03F7D70B" w14:textId="77777777" w:rsidR="00BD467E" w:rsidRPr="00D77A3B" w:rsidRDefault="00BD467E" w:rsidP="004077D2">
      <w:pPr>
        <w:pStyle w:val="Psmeno"/>
        <w:keepNext w:val="0"/>
        <w:widowControl w:val="0"/>
        <w:numPr>
          <w:ilvl w:val="1"/>
          <w:numId w:val="7"/>
        </w:numPr>
        <w:spacing w:after="0" w:line="240" w:lineRule="auto"/>
        <w:ind w:left="851" w:hanging="567"/>
        <w:rPr>
          <w:rFonts w:ascii="Arial" w:hAnsi="Arial"/>
        </w:rPr>
      </w:pPr>
      <w:r w:rsidRPr="00D77A3B">
        <w:rPr>
          <w:rFonts w:ascii="Arial" w:hAnsi="Arial"/>
        </w:rPr>
        <w:t xml:space="preserve">Dílo je provedeno, je-li provedena poslední VF. </w:t>
      </w:r>
    </w:p>
    <w:p w14:paraId="56016D0E" w14:textId="77777777" w:rsidR="00BD467E" w:rsidRPr="00D77A3B" w:rsidRDefault="00BD467E" w:rsidP="004077D2">
      <w:pPr>
        <w:pStyle w:val="Psmeno"/>
        <w:keepNext w:val="0"/>
        <w:widowControl w:val="0"/>
        <w:spacing w:after="0" w:line="240" w:lineRule="auto"/>
        <w:ind w:left="851"/>
        <w:rPr>
          <w:rFonts w:ascii="Arial" w:hAnsi="Arial"/>
        </w:rPr>
      </w:pPr>
    </w:p>
    <w:p w14:paraId="0FC1846F" w14:textId="77777777" w:rsidR="00BD467E" w:rsidRPr="00D77A3B" w:rsidRDefault="00BD467E" w:rsidP="004077D2">
      <w:pPr>
        <w:pStyle w:val="Psmeno"/>
        <w:keepNext w:val="0"/>
        <w:widowControl w:val="0"/>
        <w:numPr>
          <w:ilvl w:val="1"/>
          <w:numId w:val="7"/>
        </w:numPr>
        <w:spacing w:after="0" w:line="240" w:lineRule="auto"/>
        <w:ind w:left="851" w:hanging="567"/>
        <w:rPr>
          <w:rFonts w:ascii="Arial" w:hAnsi="Arial"/>
          <w:b/>
        </w:rPr>
      </w:pPr>
      <w:r w:rsidRPr="00D77A3B">
        <w:rPr>
          <w:rFonts w:ascii="Arial" w:hAnsi="Arial"/>
        </w:rPr>
        <w:t xml:space="preserve">VF je provedena, je-li řádně dokončena a předána. </w:t>
      </w:r>
    </w:p>
    <w:p w14:paraId="0E0261B5" w14:textId="77777777" w:rsidR="00BD467E" w:rsidRPr="00D77A3B" w:rsidRDefault="00BD467E" w:rsidP="004077D2">
      <w:pPr>
        <w:pStyle w:val="Psmeno"/>
        <w:keepNext w:val="0"/>
        <w:widowControl w:val="0"/>
        <w:spacing w:after="0" w:line="240" w:lineRule="auto"/>
        <w:ind w:left="851"/>
        <w:rPr>
          <w:rFonts w:ascii="Arial" w:hAnsi="Arial"/>
          <w:b/>
        </w:rPr>
      </w:pPr>
    </w:p>
    <w:p w14:paraId="0C6B05E5" w14:textId="77777777" w:rsidR="00BD467E" w:rsidRPr="00D77A3B" w:rsidRDefault="00BD467E" w:rsidP="004077D2">
      <w:pPr>
        <w:pStyle w:val="Psmeno"/>
        <w:keepNext w:val="0"/>
        <w:widowControl w:val="0"/>
        <w:numPr>
          <w:ilvl w:val="1"/>
          <w:numId w:val="7"/>
        </w:numPr>
        <w:spacing w:after="0" w:line="240" w:lineRule="auto"/>
        <w:ind w:left="851" w:hanging="567"/>
        <w:rPr>
          <w:rFonts w:ascii="Arial" w:hAnsi="Arial"/>
        </w:rPr>
      </w:pPr>
      <w:r w:rsidRPr="00D77A3B">
        <w:rPr>
          <w:rFonts w:ascii="Arial" w:hAnsi="Arial"/>
        </w:rPr>
        <w:t>VF je řádně dokončena, jsou-li řádně splněny všechny Milníky stanovené pro příslušnou VF.</w:t>
      </w:r>
    </w:p>
    <w:p w14:paraId="00CDCAF5" w14:textId="77777777" w:rsidR="00BD467E" w:rsidRPr="00D77A3B" w:rsidRDefault="00BD467E" w:rsidP="004077D2">
      <w:pPr>
        <w:pStyle w:val="Psmeno"/>
        <w:keepNext w:val="0"/>
        <w:widowControl w:val="0"/>
        <w:spacing w:after="0" w:line="240" w:lineRule="auto"/>
        <w:ind w:left="851"/>
        <w:rPr>
          <w:rFonts w:ascii="Arial" w:hAnsi="Arial"/>
        </w:rPr>
      </w:pPr>
    </w:p>
    <w:p w14:paraId="71EFC549" w14:textId="77777777" w:rsidR="00BD467E" w:rsidRPr="00005D21" w:rsidRDefault="00BD467E" w:rsidP="004077D2">
      <w:pPr>
        <w:pStyle w:val="Psmeno"/>
        <w:keepNext w:val="0"/>
        <w:widowControl w:val="0"/>
        <w:numPr>
          <w:ilvl w:val="1"/>
          <w:numId w:val="7"/>
        </w:numPr>
        <w:spacing w:after="0" w:line="240" w:lineRule="auto"/>
        <w:ind w:left="851" w:hanging="567"/>
        <w:rPr>
          <w:rFonts w:ascii="Arial" w:hAnsi="Arial"/>
        </w:rPr>
      </w:pPr>
      <w:r w:rsidRPr="00005D21">
        <w:rPr>
          <w:rFonts w:ascii="Arial" w:hAnsi="Arial"/>
        </w:rPr>
        <w:t xml:space="preserve">Lhůty pro předání jednotlivých VF, jakož i lhůty pro splnění jednotlivých Milníků jsou uvedeny v Časovém harmonogramu, který je </w:t>
      </w:r>
      <w:r w:rsidRPr="00005D21">
        <w:rPr>
          <w:rFonts w:ascii="Arial" w:hAnsi="Arial"/>
          <w:u w:val="single"/>
        </w:rPr>
        <w:t>přílohou č. 8</w:t>
      </w:r>
      <w:r w:rsidRPr="00005D21">
        <w:rPr>
          <w:rFonts w:ascii="Arial" w:hAnsi="Arial"/>
        </w:rPr>
        <w:t xml:space="preserve"> Smlouvy. </w:t>
      </w:r>
    </w:p>
    <w:p w14:paraId="167068C6" w14:textId="77777777" w:rsidR="00BD467E" w:rsidRPr="006C26B7" w:rsidRDefault="00BD467E" w:rsidP="004077D2">
      <w:pPr>
        <w:pStyle w:val="Psmeno"/>
        <w:keepNext w:val="0"/>
        <w:widowControl w:val="0"/>
        <w:spacing w:after="0" w:line="240" w:lineRule="auto"/>
        <w:ind w:left="851"/>
        <w:rPr>
          <w:rFonts w:ascii="Arial" w:hAnsi="Arial"/>
          <w:color w:val="FF0000"/>
        </w:rPr>
      </w:pPr>
    </w:p>
    <w:p w14:paraId="71703E7B" w14:textId="77777777" w:rsidR="00BD467E" w:rsidRPr="00D77A3B" w:rsidRDefault="00BD467E" w:rsidP="004077D2">
      <w:pPr>
        <w:pStyle w:val="OdstavecII"/>
        <w:keepNext w:val="0"/>
        <w:widowControl w:val="0"/>
        <w:numPr>
          <w:ilvl w:val="0"/>
          <w:numId w:val="7"/>
        </w:numPr>
        <w:spacing w:after="0" w:line="240" w:lineRule="auto"/>
        <w:rPr>
          <w:rFonts w:ascii="Arial" w:hAnsi="Arial"/>
          <w:color w:val="auto"/>
        </w:rPr>
      </w:pPr>
      <w:r w:rsidRPr="00D77A3B">
        <w:rPr>
          <w:rFonts w:ascii="Arial" w:hAnsi="Arial" w:cs="Arial"/>
          <w:b/>
          <w:color w:val="auto"/>
        </w:rPr>
        <w:t>Předání a převzetí VF</w:t>
      </w:r>
    </w:p>
    <w:p w14:paraId="7A19EA9E" w14:textId="77777777" w:rsidR="00BD467E" w:rsidRPr="00D77A3B" w:rsidRDefault="00BD467E" w:rsidP="004077D2">
      <w:pPr>
        <w:pStyle w:val="Psmeno"/>
        <w:keepNext w:val="0"/>
        <w:widowControl w:val="0"/>
        <w:spacing w:after="0" w:line="240" w:lineRule="auto"/>
        <w:ind w:left="851"/>
        <w:rPr>
          <w:rFonts w:ascii="Arial" w:hAnsi="Arial"/>
        </w:rPr>
      </w:pPr>
    </w:p>
    <w:p w14:paraId="4F4AAC01" w14:textId="77777777" w:rsidR="00BD467E" w:rsidRPr="00D77A3B" w:rsidRDefault="00BD467E" w:rsidP="00D77A3B">
      <w:pPr>
        <w:pStyle w:val="Psmeno"/>
        <w:keepNext w:val="0"/>
        <w:widowControl w:val="0"/>
        <w:numPr>
          <w:ilvl w:val="1"/>
          <w:numId w:val="7"/>
        </w:numPr>
        <w:spacing w:after="0" w:line="240" w:lineRule="auto"/>
        <w:ind w:left="993" w:hanging="567"/>
        <w:rPr>
          <w:rFonts w:ascii="Arial" w:hAnsi="Arial"/>
        </w:rPr>
      </w:pPr>
      <w:r w:rsidRPr="00D77A3B">
        <w:rPr>
          <w:rFonts w:ascii="Arial" w:hAnsi="Arial"/>
        </w:rPr>
        <w:t>Místem předání a převzetí VF je sídlo Objednatele, nedohodnou-li Smluvní strany v konkrétním případě jiné místo.</w:t>
      </w:r>
    </w:p>
    <w:p w14:paraId="7EB57EE5" w14:textId="77777777" w:rsidR="00BD467E" w:rsidRPr="00D77A3B" w:rsidRDefault="00BD467E" w:rsidP="00D77A3B">
      <w:pPr>
        <w:pStyle w:val="Psmeno"/>
        <w:keepNext w:val="0"/>
        <w:widowControl w:val="0"/>
        <w:spacing w:after="0" w:line="240" w:lineRule="auto"/>
        <w:ind w:left="993"/>
        <w:rPr>
          <w:rFonts w:ascii="Arial" w:hAnsi="Arial"/>
        </w:rPr>
      </w:pPr>
    </w:p>
    <w:p w14:paraId="13D223E9" w14:textId="77777777" w:rsidR="00BD467E" w:rsidRPr="00D77A3B" w:rsidRDefault="00BD467E" w:rsidP="00D77A3B">
      <w:pPr>
        <w:pStyle w:val="Psmeno"/>
        <w:keepNext w:val="0"/>
        <w:widowControl w:val="0"/>
        <w:numPr>
          <w:ilvl w:val="1"/>
          <w:numId w:val="7"/>
        </w:numPr>
        <w:spacing w:after="0" w:line="240" w:lineRule="auto"/>
        <w:ind w:left="993" w:hanging="567"/>
        <w:rPr>
          <w:rFonts w:ascii="Arial" w:hAnsi="Arial"/>
        </w:rPr>
      </w:pPr>
      <w:r w:rsidRPr="00D77A3B">
        <w:rPr>
          <w:rFonts w:ascii="Arial" w:hAnsi="Arial"/>
        </w:rPr>
        <w:t>Předání a převzetí VF Smluvní strany potvrdí v Předávacím protokolu, který vyhotoví Zhotovitel. Předávací protokol bude obsahovat zejména následující:</w:t>
      </w:r>
    </w:p>
    <w:p w14:paraId="7FB859EA" w14:textId="77777777" w:rsidR="00BD467E" w:rsidRPr="00D77A3B" w:rsidRDefault="00BD467E" w:rsidP="004077D2">
      <w:pPr>
        <w:pStyle w:val="Bod"/>
        <w:widowControl w:val="0"/>
        <w:spacing w:after="0" w:line="240" w:lineRule="auto"/>
        <w:ind w:left="1418"/>
        <w:rPr>
          <w:rFonts w:ascii="Arial" w:hAnsi="Arial" w:cs="Arial"/>
          <w:color w:val="auto"/>
        </w:rPr>
      </w:pPr>
    </w:p>
    <w:p w14:paraId="5E5E4FA8" w14:textId="77777777" w:rsidR="00BD467E" w:rsidRPr="00D77A3B" w:rsidRDefault="00BD467E" w:rsidP="004077D2">
      <w:pPr>
        <w:pStyle w:val="Bod"/>
        <w:widowControl w:val="0"/>
        <w:numPr>
          <w:ilvl w:val="2"/>
          <w:numId w:val="7"/>
        </w:numPr>
        <w:spacing w:after="0" w:line="240" w:lineRule="auto"/>
        <w:ind w:left="1418" w:hanging="709"/>
        <w:rPr>
          <w:rFonts w:ascii="Arial" w:hAnsi="Arial" w:cs="Arial"/>
          <w:color w:val="auto"/>
        </w:rPr>
      </w:pPr>
      <w:r w:rsidRPr="00D77A3B">
        <w:rPr>
          <w:rFonts w:ascii="Arial" w:hAnsi="Arial" w:cs="Arial"/>
          <w:color w:val="auto"/>
        </w:rPr>
        <w:t>identifikační údaje Zhotovitele a Objednatele,</w:t>
      </w:r>
    </w:p>
    <w:p w14:paraId="6322BE5D" w14:textId="77777777" w:rsidR="00BD467E" w:rsidRPr="00D77A3B" w:rsidRDefault="00BD467E" w:rsidP="004077D2">
      <w:pPr>
        <w:pStyle w:val="Bod"/>
        <w:widowControl w:val="0"/>
        <w:spacing w:after="0" w:line="240" w:lineRule="auto"/>
        <w:ind w:left="1418"/>
        <w:rPr>
          <w:rFonts w:ascii="Arial" w:hAnsi="Arial" w:cs="Arial"/>
          <w:color w:val="auto"/>
        </w:rPr>
      </w:pPr>
    </w:p>
    <w:p w14:paraId="46EDE9ED" w14:textId="77777777" w:rsidR="00BD467E" w:rsidRPr="00D77A3B" w:rsidRDefault="00BD467E" w:rsidP="004077D2">
      <w:pPr>
        <w:pStyle w:val="Bod"/>
        <w:widowControl w:val="0"/>
        <w:numPr>
          <w:ilvl w:val="2"/>
          <w:numId w:val="7"/>
        </w:numPr>
        <w:spacing w:after="0" w:line="240" w:lineRule="auto"/>
        <w:ind w:left="1418" w:hanging="709"/>
        <w:rPr>
          <w:rFonts w:ascii="Arial" w:hAnsi="Arial" w:cs="Arial"/>
          <w:color w:val="auto"/>
        </w:rPr>
      </w:pPr>
      <w:r w:rsidRPr="00D77A3B">
        <w:rPr>
          <w:rFonts w:ascii="Arial" w:hAnsi="Arial" w:cs="Arial"/>
          <w:color w:val="auto"/>
        </w:rPr>
        <w:t xml:space="preserve">identifikaci </w:t>
      </w:r>
      <w:r w:rsidRPr="00D77A3B">
        <w:rPr>
          <w:rFonts w:ascii="Arial" w:hAnsi="Arial" w:cs="Arial"/>
          <w:bCs/>
          <w:color w:val="auto"/>
        </w:rPr>
        <w:t>VF</w:t>
      </w:r>
      <w:r w:rsidRPr="00D77A3B">
        <w:rPr>
          <w:rFonts w:ascii="Arial" w:hAnsi="Arial" w:cs="Arial"/>
          <w:color w:val="auto"/>
        </w:rPr>
        <w:t>, která je předmětem předání a převzetí a</w:t>
      </w:r>
    </w:p>
    <w:p w14:paraId="3033F168" w14:textId="77777777" w:rsidR="00BD467E" w:rsidRPr="00D77A3B" w:rsidRDefault="00BD467E" w:rsidP="004077D2">
      <w:pPr>
        <w:pStyle w:val="Bod"/>
        <w:spacing w:after="0" w:line="240" w:lineRule="auto"/>
        <w:ind w:left="1418"/>
        <w:rPr>
          <w:rFonts w:ascii="Arial" w:hAnsi="Arial" w:cs="Arial"/>
          <w:color w:val="auto"/>
        </w:rPr>
      </w:pPr>
    </w:p>
    <w:p w14:paraId="53C0E11F" w14:textId="77777777" w:rsidR="00BD467E" w:rsidRPr="00D77A3B" w:rsidRDefault="00BD467E" w:rsidP="004077D2">
      <w:pPr>
        <w:pStyle w:val="Bod"/>
        <w:numPr>
          <w:ilvl w:val="2"/>
          <w:numId w:val="7"/>
        </w:numPr>
        <w:spacing w:after="0" w:line="240" w:lineRule="auto"/>
        <w:ind w:left="1418" w:hanging="709"/>
        <w:rPr>
          <w:rFonts w:ascii="Arial" w:hAnsi="Arial"/>
          <w:color w:val="auto"/>
        </w:rPr>
      </w:pPr>
      <w:r w:rsidRPr="00D77A3B">
        <w:rPr>
          <w:rFonts w:ascii="Arial" w:hAnsi="Arial" w:cs="Arial"/>
          <w:color w:val="auto"/>
        </w:rPr>
        <w:lastRenderedPageBreak/>
        <w:t>datované podpisy Smluvních stran.</w:t>
      </w:r>
    </w:p>
    <w:p w14:paraId="298940E6" w14:textId="77777777" w:rsidR="00BD467E" w:rsidRPr="00D77A3B" w:rsidRDefault="00BD467E" w:rsidP="004077D2">
      <w:pPr>
        <w:pStyle w:val="Psmeno"/>
        <w:keepNext w:val="0"/>
        <w:widowControl w:val="0"/>
        <w:spacing w:after="0" w:line="240" w:lineRule="auto"/>
        <w:ind w:left="851"/>
        <w:rPr>
          <w:rFonts w:ascii="Arial" w:hAnsi="Arial"/>
        </w:rPr>
      </w:pPr>
    </w:p>
    <w:p w14:paraId="118B7AD8" w14:textId="17E23BDF" w:rsidR="00BD467E" w:rsidRPr="00D77A3B" w:rsidRDefault="00BD467E" w:rsidP="00BA6E9C">
      <w:pPr>
        <w:pStyle w:val="Psmeno"/>
        <w:keepNext w:val="0"/>
        <w:widowControl w:val="0"/>
        <w:numPr>
          <w:ilvl w:val="1"/>
          <w:numId w:val="7"/>
        </w:numPr>
        <w:spacing w:after="0" w:line="240" w:lineRule="auto"/>
        <w:ind w:left="993" w:hanging="567"/>
        <w:rPr>
          <w:rFonts w:ascii="Arial" w:hAnsi="Arial"/>
        </w:rPr>
      </w:pPr>
      <w:r w:rsidRPr="00D77A3B">
        <w:rPr>
          <w:rFonts w:ascii="Arial" w:hAnsi="Arial"/>
        </w:rPr>
        <w:t xml:space="preserve">Objednatel po předání VF provede kontrolu zjevných vad VF. Zjistí-li Objednatel, že VF vykazuje zjevné vady, oznámí to nejpozději do </w:t>
      </w:r>
      <w:r w:rsidR="00284C61">
        <w:rPr>
          <w:rFonts w:ascii="Arial" w:hAnsi="Arial"/>
        </w:rPr>
        <w:t>deseti (</w:t>
      </w:r>
      <w:r w:rsidRPr="00D77A3B">
        <w:rPr>
          <w:rFonts w:ascii="Arial" w:hAnsi="Arial"/>
        </w:rPr>
        <w:t>10</w:t>
      </w:r>
      <w:r w:rsidR="00284C61">
        <w:rPr>
          <w:rFonts w:ascii="Arial" w:hAnsi="Arial"/>
        </w:rPr>
        <w:t>)</w:t>
      </w:r>
      <w:r w:rsidRPr="00D77A3B">
        <w:rPr>
          <w:rFonts w:ascii="Arial" w:hAnsi="Arial"/>
        </w:rPr>
        <w:t xml:space="preserve"> pracovních dnů ode dne jejího předání Zhotoviteli. Má se za to, že nejpozději dnem následujícím po uplynutí </w:t>
      </w:r>
      <w:r w:rsidR="00284C61">
        <w:rPr>
          <w:rFonts w:ascii="Arial" w:hAnsi="Arial"/>
        </w:rPr>
        <w:t>deseti (</w:t>
      </w:r>
      <w:r w:rsidRPr="00D77A3B">
        <w:rPr>
          <w:rFonts w:ascii="Arial" w:hAnsi="Arial"/>
        </w:rPr>
        <w:t>10</w:t>
      </w:r>
      <w:r w:rsidR="00284C61">
        <w:rPr>
          <w:rFonts w:ascii="Arial" w:hAnsi="Arial"/>
        </w:rPr>
        <w:t>)</w:t>
      </w:r>
      <w:r w:rsidRPr="00D77A3B">
        <w:rPr>
          <w:rFonts w:ascii="Arial" w:hAnsi="Arial"/>
        </w:rPr>
        <w:t xml:space="preserve"> pracovních dnů ode dne odevzdání VF bez toho, že by Objednatel oznámil Zhotoviteli existenci vad, je VF Objednatelem převzata.</w:t>
      </w:r>
    </w:p>
    <w:p w14:paraId="2EF4684B" w14:textId="77777777" w:rsidR="00BD467E" w:rsidRPr="00BA6E9C" w:rsidRDefault="00BD467E" w:rsidP="00BA6E9C">
      <w:pPr>
        <w:pStyle w:val="Psmeno"/>
        <w:keepNext w:val="0"/>
        <w:widowControl w:val="0"/>
        <w:spacing w:after="0" w:line="240" w:lineRule="auto"/>
        <w:ind w:left="993" w:hanging="567"/>
        <w:rPr>
          <w:rFonts w:ascii="Arial" w:hAnsi="Arial"/>
        </w:rPr>
      </w:pPr>
    </w:p>
    <w:p w14:paraId="7151C515" w14:textId="77777777" w:rsidR="00BD467E" w:rsidRPr="00BA6E9C" w:rsidRDefault="00BD467E" w:rsidP="00BA6E9C">
      <w:pPr>
        <w:pStyle w:val="Psmeno"/>
        <w:keepNext w:val="0"/>
        <w:widowControl w:val="0"/>
        <w:numPr>
          <w:ilvl w:val="1"/>
          <w:numId w:val="7"/>
        </w:numPr>
        <w:spacing w:after="0" w:line="240" w:lineRule="auto"/>
        <w:ind w:left="993" w:hanging="567"/>
        <w:rPr>
          <w:rFonts w:ascii="Arial" w:hAnsi="Arial"/>
        </w:rPr>
      </w:pPr>
      <w:r w:rsidRPr="00BA6E9C">
        <w:rPr>
          <w:rFonts w:ascii="Arial" w:hAnsi="Arial"/>
        </w:rPr>
        <w:t>Objednatel není povinen převzít VF, vykazuje-li vady, které samy o sobě či ve spojení s jinými brání řádnému užívání PD nebo její užívání podstatným způsobem omezují.</w:t>
      </w:r>
    </w:p>
    <w:p w14:paraId="6902AD8A" w14:textId="77777777" w:rsidR="00BD467E" w:rsidRPr="00BA6E9C" w:rsidRDefault="00BD467E" w:rsidP="00BA6E9C">
      <w:pPr>
        <w:pStyle w:val="Psmeno"/>
        <w:keepNext w:val="0"/>
        <w:widowControl w:val="0"/>
        <w:spacing w:after="0" w:line="240" w:lineRule="auto"/>
        <w:ind w:left="993" w:hanging="567"/>
        <w:rPr>
          <w:rFonts w:ascii="Arial" w:hAnsi="Arial"/>
        </w:rPr>
      </w:pPr>
    </w:p>
    <w:p w14:paraId="26C86B2A" w14:textId="7AADE5D8" w:rsidR="00BD467E" w:rsidRPr="00BA6E9C" w:rsidRDefault="00BD467E" w:rsidP="00BA6E9C">
      <w:pPr>
        <w:pStyle w:val="Psmeno"/>
        <w:keepNext w:val="0"/>
        <w:widowControl w:val="0"/>
        <w:numPr>
          <w:ilvl w:val="1"/>
          <w:numId w:val="7"/>
        </w:numPr>
        <w:spacing w:after="0" w:line="240" w:lineRule="auto"/>
        <w:ind w:left="993" w:hanging="567"/>
        <w:rPr>
          <w:rFonts w:ascii="Arial" w:hAnsi="Arial"/>
        </w:rPr>
      </w:pPr>
      <w:r w:rsidRPr="00BA6E9C">
        <w:rPr>
          <w:rFonts w:ascii="Arial" w:hAnsi="Arial"/>
        </w:rPr>
        <w:t xml:space="preserve">Přebírá-li Objednatel VF s vadami, uvedou Smluvní strany tuto skutečnost do Předávacího protokolu a připojí soupis těchto vad včetně způsobu jejich odstranění. Takové vady budou odstraněny bezodkladně, nejpozději však do </w:t>
      </w:r>
      <w:r w:rsidR="00284C61">
        <w:rPr>
          <w:rFonts w:ascii="Arial" w:hAnsi="Arial"/>
        </w:rPr>
        <w:t>deseti (</w:t>
      </w:r>
      <w:r w:rsidRPr="00BA6E9C">
        <w:rPr>
          <w:rFonts w:ascii="Arial" w:hAnsi="Arial"/>
        </w:rPr>
        <w:t>10</w:t>
      </w:r>
      <w:r w:rsidR="00284C61">
        <w:rPr>
          <w:rFonts w:ascii="Arial" w:hAnsi="Arial"/>
        </w:rPr>
        <w:t>)</w:t>
      </w:r>
      <w:r w:rsidRPr="00BA6E9C">
        <w:rPr>
          <w:rFonts w:ascii="Arial" w:hAnsi="Arial"/>
        </w:rPr>
        <w:t xml:space="preserve"> pracovní dnů, nebude-li mezi Objednatelem a Zhotovitelem dohodnuto jinak. V souvislosti s takovými vadami Smluvní strany dále postupují přiměřeně v souladu s ustanoveními o reklamaci vad Díla v Reklamační lhůtě.</w:t>
      </w:r>
    </w:p>
    <w:p w14:paraId="71C3F08A" w14:textId="77777777" w:rsidR="00BD467E" w:rsidRPr="00BA6E9C" w:rsidRDefault="00BD467E" w:rsidP="00BA6E9C">
      <w:pPr>
        <w:pStyle w:val="Psmeno"/>
        <w:keepNext w:val="0"/>
        <w:widowControl w:val="0"/>
        <w:spacing w:after="0" w:line="240" w:lineRule="auto"/>
        <w:ind w:left="993" w:hanging="567"/>
        <w:rPr>
          <w:rFonts w:ascii="Arial" w:hAnsi="Arial"/>
        </w:rPr>
      </w:pPr>
    </w:p>
    <w:p w14:paraId="04EFC683" w14:textId="77777777" w:rsidR="00BD467E" w:rsidRPr="00BA6E9C" w:rsidRDefault="00BD467E" w:rsidP="00BA6E9C">
      <w:pPr>
        <w:pStyle w:val="Psmeno"/>
        <w:keepNext w:val="0"/>
        <w:widowControl w:val="0"/>
        <w:numPr>
          <w:ilvl w:val="1"/>
          <w:numId w:val="7"/>
        </w:numPr>
        <w:spacing w:after="0" w:line="240" w:lineRule="auto"/>
        <w:ind w:left="993" w:hanging="567"/>
        <w:rPr>
          <w:rFonts w:ascii="Arial" w:hAnsi="Arial"/>
        </w:rPr>
      </w:pPr>
      <w:r w:rsidRPr="00BA6E9C">
        <w:rPr>
          <w:rFonts w:ascii="Arial" w:hAnsi="Arial"/>
        </w:rPr>
        <w:t xml:space="preserve">Pro případ nepřevzetí VF, která vykazuje vady, Objednatelem Smluvní strany sjednávají, že se na VF hledí, jako by nebyla předána, a to se všemi důsledky, které se s jejím nepředáním pojí.   </w:t>
      </w:r>
    </w:p>
    <w:p w14:paraId="7D9F441C" w14:textId="77777777" w:rsidR="00BD467E" w:rsidRPr="00BA6E9C" w:rsidRDefault="00BD467E" w:rsidP="00BA6E9C">
      <w:pPr>
        <w:pStyle w:val="Psmeno"/>
        <w:keepNext w:val="0"/>
        <w:widowControl w:val="0"/>
        <w:spacing w:after="0" w:line="240" w:lineRule="auto"/>
        <w:ind w:left="993" w:hanging="567"/>
        <w:rPr>
          <w:rFonts w:ascii="Arial" w:hAnsi="Arial"/>
        </w:rPr>
      </w:pPr>
    </w:p>
    <w:p w14:paraId="6204F309" w14:textId="77777777" w:rsidR="00BD467E" w:rsidRPr="00BA6E9C" w:rsidRDefault="00BD467E" w:rsidP="00BA6E9C">
      <w:pPr>
        <w:pStyle w:val="Psmeno"/>
        <w:keepNext w:val="0"/>
        <w:widowControl w:val="0"/>
        <w:numPr>
          <w:ilvl w:val="1"/>
          <w:numId w:val="7"/>
        </w:numPr>
        <w:spacing w:after="0" w:line="240" w:lineRule="auto"/>
        <w:ind w:left="993" w:hanging="567"/>
        <w:rPr>
          <w:rFonts w:ascii="Arial" w:hAnsi="Arial"/>
          <w:b/>
        </w:rPr>
      </w:pPr>
      <w:r w:rsidRPr="00BA6E9C">
        <w:rPr>
          <w:rFonts w:ascii="Arial" w:hAnsi="Arial"/>
        </w:rPr>
        <w:t>Neoznámení vad dle těchto ustanovení nevylučuje uplatnění práv z těchto vad v Reklamační lhůtě.</w:t>
      </w:r>
    </w:p>
    <w:p w14:paraId="72EC8CB0" w14:textId="77777777" w:rsidR="00BD467E" w:rsidRPr="00864421" w:rsidRDefault="00BD467E" w:rsidP="004077D2">
      <w:pPr>
        <w:pStyle w:val="OdstavecII"/>
        <w:keepNext w:val="0"/>
        <w:widowControl w:val="0"/>
        <w:spacing w:after="0" w:line="240" w:lineRule="auto"/>
        <w:ind w:left="792"/>
        <w:rPr>
          <w:rFonts w:ascii="Arial" w:hAnsi="Arial" w:cs="Arial"/>
          <w:b/>
          <w:color w:val="auto"/>
        </w:rPr>
      </w:pPr>
    </w:p>
    <w:p w14:paraId="77DE35C5" w14:textId="77777777" w:rsidR="00BD467E" w:rsidRPr="00864421" w:rsidRDefault="00BD467E" w:rsidP="004077D2">
      <w:pPr>
        <w:pStyle w:val="OdstavecII"/>
        <w:keepNext w:val="0"/>
        <w:widowControl w:val="0"/>
        <w:numPr>
          <w:ilvl w:val="0"/>
          <w:numId w:val="7"/>
        </w:numPr>
        <w:spacing w:after="0" w:line="240" w:lineRule="auto"/>
        <w:rPr>
          <w:rFonts w:ascii="Arial" w:hAnsi="Arial"/>
          <w:color w:val="auto"/>
        </w:rPr>
      </w:pPr>
      <w:r w:rsidRPr="00864421">
        <w:rPr>
          <w:rFonts w:ascii="Arial" w:hAnsi="Arial" w:cs="Arial"/>
          <w:b/>
          <w:color w:val="auto"/>
        </w:rPr>
        <w:t>Prodloužení lhůty pro předání VF</w:t>
      </w:r>
    </w:p>
    <w:p w14:paraId="22C1ADE5" w14:textId="77777777" w:rsidR="00BD467E" w:rsidRPr="00864421" w:rsidRDefault="00BD467E" w:rsidP="004077D2">
      <w:pPr>
        <w:pStyle w:val="Psmeno"/>
        <w:keepNext w:val="0"/>
        <w:widowControl w:val="0"/>
        <w:spacing w:after="0" w:line="240" w:lineRule="auto"/>
        <w:ind w:left="851"/>
        <w:rPr>
          <w:rFonts w:ascii="Arial" w:hAnsi="Arial"/>
        </w:rPr>
      </w:pPr>
    </w:p>
    <w:p w14:paraId="7B38F03F" w14:textId="77777777" w:rsidR="00BD467E" w:rsidRPr="00864421" w:rsidRDefault="00BD467E" w:rsidP="00864421">
      <w:pPr>
        <w:pStyle w:val="Odstavecseseznamem1"/>
        <w:numPr>
          <w:ilvl w:val="1"/>
          <w:numId w:val="7"/>
        </w:numPr>
        <w:spacing w:after="0" w:line="240" w:lineRule="auto"/>
        <w:ind w:left="993" w:hanging="567"/>
        <w:jc w:val="both"/>
        <w:rPr>
          <w:rFonts w:ascii="Arial" w:hAnsi="Arial"/>
        </w:rPr>
      </w:pPr>
      <w:r w:rsidRPr="00864421">
        <w:rPr>
          <w:rFonts w:ascii="Arial" w:hAnsi="Arial" w:cs="Arial"/>
          <w:bCs/>
          <w:kern w:val="1"/>
        </w:rPr>
        <w:t>Prodlení Zhotovitele oproti lhůtě pro předání kterékoli VF se považuje za podstatné porušení Smlouvy.</w:t>
      </w:r>
    </w:p>
    <w:p w14:paraId="52659AB8" w14:textId="77777777" w:rsidR="00BD467E" w:rsidRPr="00864421" w:rsidRDefault="00BD467E" w:rsidP="00864421">
      <w:pPr>
        <w:pStyle w:val="Psmeno"/>
        <w:keepNext w:val="0"/>
        <w:widowControl w:val="0"/>
        <w:spacing w:after="0" w:line="240" w:lineRule="auto"/>
        <w:ind w:left="993" w:hanging="567"/>
        <w:rPr>
          <w:rFonts w:ascii="Arial" w:hAnsi="Arial"/>
        </w:rPr>
      </w:pPr>
    </w:p>
    <w:p w14:paraId="1EED6C2C" w14:textId="77777777" w:rsidR="00BD467E" w:rsidRPr="00864421" w:rsidRDefault="00BD467E" w:rsidP="00864421">
      <w:pPr>
        <w:pStyle w:val="Psmeno"/>
        <w:keepNext w:val="0"/>
        <w:widowControl w:val="0"/>
        <w:numPr>
          <w:ilvl w:val="1"/>
          <w:numId w:val="7"/>
        </w:numPr>
        <w:spacing w:after="0" w:line="240" w:lineRule="auto"/>
        <w:ind w:left="993" w:hanging="567"/>
        <w:rPr>
          <w:rFonts w:ascii="Arial" w:hAnsi="Arial"/>
        </w:rPr>
      </w:pPr>
      <w:r w:rsidRPr="00864421">
        <w:rPr>
          <w:rFonts w:ascii="Arial" w:hAnsi="Arial"/>
        </w:rPr>
        <w:t xml:space="preserve">Lhůta pro předání VF bude přiměřeně prodloužena, jestliže ke zpoždění došlo z důvodů na straně Objednatele, případně prokáže-li Zhotovitel, že ke zpoždění nedošlo z důvodů na jeho straně.  </w:t>
      </w:r>
    </w:p>
    <w:p w14:paraId="155B99F8" w14:textId="77777777" w:rsidR="00BD467E" w:rsidRPr="00864421" w:rsidRDefault="00BD467E" w:rsidP="00864421">
      <w:pPr>
        <w:pStyle w:val="Psmeno"/>
        <w:keepNext w:val="0"/>
        <w:widowControl w:val="0"/>
        <w:spacing w:after="0" w:line="240" w:lineRule="auto"/>
        <w:ind w:left="993" w:hanging="567"/>
        <w:rPr>
          <w:rFonts w:ascii="Arial" w:hAnsi="Arial"/>
        </w:rPr>
      </w:pPr>
    </w:p>
    <w:p w14:paraId="762E8B98" w14:textId="321214FA" w:rsidR="00BD467E" w:rsidRPr="00864421" w:rsidRDefault="00BD467E" w:rsidP="00864421">
      <w:pPr>
        <w:pStyle w:val="Psmeno"/>
        <w:keepNext w:val="0"/>
        <w:widowControl w:val="0"/>
        <w:numPr>
          <w:ilvl w:val="1"/>
          <w:numId w:val="7"/>
        </w:numPr>
        <w:spacing w:after="0" w:line="240" w:lineRule="auto"/>
        <w:ind w:left="993" w:hanging="567"/>
        <w:rPr>
          <w:rFonts w:ascii="Arial" w:hAnsi="Arial"/>
        </w:rPr>
      </w:pPr>
      <w:r w:rsidRPr="00864421">
        <w:rPr>
          <w:rFonts w:ascii="Arial" w:hAnsi="Arial"/>
        </w:rPr>
        <w:t>Prodloužit lhůty pro předání VF může Objednatel také z důvodu toho, že se Objednateli nepodařilo vyčlenit či získat dostatek finančních prostředků.</w:t>
      </w:r>
    </w:p>
    <w:p w14:paraId="72AE3183" w14:textId="77777777" w:rsidR="00BD467E" w:rsidRPr="00864421" w:rsidRDefault="00BD467E" w:rsidP="00864421">
      <w:pPr>
        <w:pStyle w:val="Psmeno"/>
        <w:keepNext w:val="0"/>
        <w:widowControl w:val="0"/>
        <w:spacing w:after="0" w:line="240" w:lineRule="auto"/>
        <w:ind w:left="993" w:hanging="567"/>
        <w:rPr>
          <w:rFonts w:ascii="Arial" w:hAnsi="Arial"/>
        </w:rPr>
      </w:pPr>
    </w:p>
    <w:p w14:paraId="1FAE72FE" w14:textId="77777777" w:rsidR="00BD467E" w:rsidRPr="00864421" w:rsidRDefault="00BD467E" w:rsidP="00864421">
      <w:pPr>
        <w:pStyle w:val="Psmeno"/>
        <w:keepNext w:val="0"/>
        <w:widowControl w:val="0"/>
        <w:numPr>
          <w:ilvl w:val="1"/>
          <w:numId w:val="7"/>
        </w:numPr>
        <w:spacing w:after="0" w:line="240" w:lineRule="auto"/>
        <w:ind w:left="993" w:hanging="567"/>
        <w:rPr>
          <w:rFonts w:ascii="Arial" w:hAnsi="Arial"/>
        </w:rPr>
      </w:pPr>
      <w:r w:rsidRPr="00864421">
        <w:rPr>
          <w:rFonts w:ascii="Arial" w:hAnsi="Arial"/>
        </w:rPr>
        <w:t>Prodloužená lhůta pro předání VF se určí adekvátně podle délky trvání překážky s přihlédnutím k době nezbytné pro její provedení za podmínky, že Zhotovitel učinil veškerá rozumně očekávatelná opatření k tomu, aby předešel či alespoň zkrátil dobu trvání takové překážky. Prodloužená lhůta pro předání VF bude Smluvními stranami sjednána či stvrzena dodatkem ke Smlouvě.</w:t>
      </w:r>
    </w:p>
    <w:p w14:paraId="027E2C41" w14:textId="77777777" w:rsidR="00BD467E" w:rsidRPr="00864421" w:rsidRDefault="00BD467E" w:rsidP="00864421">
      <w:pPr>
        <w:pStyle w:val="Psmeno"/>
        <w:keepNext w:val="0"/>
        <w:widowControl w:val="0"/>
        <w:spacing w:after="0" w:line="240" w:lineRule="auto"/>
        <w:ind w:left="993" w:hanging="567"/>
        <w:rPr>
          <w:rFonts w:ascii="Arial" w:hAnsi="Arial"/>
        </w:rPr>
      </w:pPr>
    </w:p>
    <w:p w14:paraId="3D747302" w14:textId="1389CB81" w:rsidR="00BD467E" w:rsidRPr="00864421" w:rsidRDefault="00BD467E" w:rsidP="00864421">
      <w:pPr>
        <w:pStyle w:val="Psmeno"/>
        <w:keepNext w:val="0"/>
        <w:widowControl w:val="0"/>
        <w:numPr>
          <w:ilvl w:val="1"/>
          <w:numId w:val="7"/>
        </w:numPr>
        <w:spacing w:after="0" w:line="240" w:lineRule="auto"/>
        <w:ind w:left="993" w:hanging="567"/>
        <w:rPr>
          <w:rFonts w:ascii="Arial" w:hAnsi="Arial"/>
          <w:b/>
        </w:rPr>
      </w:pPr>
      <w:r w:rsidRPr="00864421">
        <w:rPr>
          <w:rFonts w:ascii="Arial" w:hAnsi="Arial"/>
        </w:rPr>
        <w:t xml:space="preserve">Lhůty pro předání VF mohou být prodlouženy také v případě vzniku nepředvídatelných a neodvratitelných okolností. Nepředvídatelnou okolností je okolnost, o které Zhotovitel nevěděl a nemohl vědět. Za nepředvídatelnou okolnost se považuje i skutečnost, že činnost orgánů státní správy (nenastanou předpokládané úkony státní správy), správců, či vlastníků dotčených pozemků trvá déle, než je obvyklé. Zhotovitel je povinen do </w:t>
      </w:r>
      <w:r w:rsidR="00284C61">
        <w:rPr>
          <w:rFonts w:ascii="Arial" w:hAnsi="Arial"/>
        </w:rPr>
        <w:t>patnácti (</w:t>
      </w:r>
      <w:r w:rsidRPr="00864421">
        <w:rPr>
          <w:rFonts w:ascii="Arial" w:hAnsi="Arial"/>
        </w:rPr>
        <w:t>15</w:t>
      </w:r>
      <w:r w:rsidR="00284C61">
        <w:rPr>
          <w:rFonts w:ascii="Arial" w:hAnsi="Arial"/>
        </w:rPr>
        <w:t>)</w:t>
      </w:r>
      <w:r w:rsidRPr="00864421">
        <w:rPr>
          <w:rFonts w:ascii="Arial" w:hAnsi="Arial"/>
        </w:rPr>
        <w:t xml:space="preserve"> kalendářních dnů od vzniku takové nepředvídatelné okolnosti písemně požádat Objednatele o uzavření dodatku k této smlouvě za účelem změny lhůty plnění, pokud tak ve stanovené lhůtě neučiní, platí, že nepředvídatelná a neodvratitelná okolnost nevyvolala potřebu změny lhůty plnění.</w:t>
      </w:r>
    </w:p>
    <w:p w14:paraId="376CF2D0" w14:textId="77777777" w:rsidR="00BD467E" w:rsidRPr="006C26B7" w:rsidRDefault="00BD467E" w:rsidP="004077D2">
      <w:pPr>
        <w:pStyle w:val="OdstavecII"/>
        <w:keepNext w:val="0"/>
        <w:widowControl w:val="0"/>
        <w:spacing w:after="0" w:line="240" w:lineRule="auto"/>
        <w:ind w:left="792"/>
        <w:rPr>
          <w:rFonts w:ascii="Arial" w:hAnsi="Arial" w:cs="Arial"/>
          <w:b/>
          <w:color w:val="FF0000"/>
        </w:rPr>
      </w:pPr>
    </w:p>
    <w:p w14:paraId="69ABF34C" w14:textId="77777777" w:rsidR="00BD467E" w:rsidRPr="001F29EA" w:rsidRDefault="00BD467E" w:rsidP="004077D2">
      <w:pPr>
        <w:pStyle w:val="OdstavecII"/>
        <w:keepNext w:val="0"/>
        <w:widowControl w:val="0"/>
        <w:numPr>
          <w:ilvl w:val="0"/>
          <w:numId w:val="7"/>
        </w:numPr>
        <w:spacing w:after="0" w:line="240" w:lineRule="auto"/>
        <w:rPr>
          <w:rFonts w:ascii="Arial" w:hAnsi="Arial"/>
          <w:color w:val="auto"/>
        </w:rPr>
      </w:pPr>
      <w:r w:rsidRPr="001F29EA">
        <w:rPr>
          <w:rFonts w:ascii="Arial" w:hAnsi="Arial" w:cs="Arial"/>
          <w:b/>
          <w:color w:val="auto"/>
        </w:rPr>
        <w:t>Kontrola splnění Milníků</w:t>
      </w:r>
    </w:p>
    <w:p w14:paraId="04A18D5E" w14:textId="77777777" w:rsidR="00BD467E" w:rsidRPr="006C26B7" w:rsidRDefault="00BD467E" w:rsidP="004077D2">
      <w:pPr>
        <w:pStyle w:val="Psmeno"/>
        <w:keepNext w:val="0"/>
        <w:widowControl w:val="0"/>
        <w:spacing w:after="0" w:line="240" w:lineRule="auto"/>
        <w:ind w:left="851"/>
        <w:rPr>
          <w:rFonts w:ascii="Arial" w:hAnsi="Arial"/>
          <w:color w:val="FF0000"/>
        </w:rPr>
      </w:pPr>
    </w:p>
    <w:p w14:paraId="44B9120F" w14:textId="77777777" w:rsidR="00BD467E" w:rsidRPr="001F29EA" w:rsidRDefault="00BD467E" w:rsidP="001F29EA">
      <w:pPr>
        <w:pStyle w:val="Psmeno"/>
        <w:keepNext w:val="0"/>
        <w:widowControl w:val="0"/>
        <w:numPr>
          <w:ilvl w:val="1"/>
          <w:numId w:val="7"/>
        </w:numPr>
        <w:spacing w:after="0" w:line="240" w:lineRule="auto"/>
        <w:ind w:left="993" w:hanging="567"/>
        <w:rPr>
          <w:rFonts w:ascii="Arial" w:hAnsi="Arial"/>
        </w:rPr>
      </w:pPr>
      <w:r w:rsidRPr="001F29EA">
        <w:rPr>
          <w:rFonts w:ascii="Arial" w:hAnsi="Arial"/>
        </w:rPr>
        <w:t>O splnění Milníku vyhotoví Zhotovitel zápis, který obě Smluvní strany podepíší. Splnění posledního Milníku v příslušné VF může být potvrzeno Předávacím protokolem.</w:t>
      </w:r>
    </w:p>
    <w:p w14:paraId="0AF6AB29" w14:textId="77777777" w:rsidR="00BD467E" w:rsidRPr="001F29EA" w:rsidRDefault="00BD467E" w:rsidP="001F29EA">
      <w:pPr>
        <w:pStyle w:val="Psmeno"/>
        <w:keepNext w:val="0"/>
        <w:widowControl w:val="0"/>
        <w:spacing w:after="0" w:line="240" w:lineRule="auto"/>
        <w:ind w:left="993"/>
        <w:rPr>
          <w:rFonts w:ascii="Arial" w:hAnsi="Arial"/>
        </w:rPr>
      </w:pPr>
    </w:p>
    <w:p w14:paraId="3410F1FA" w14:textId="77777777" w:rsidR="00BD467E" w:rsidRPr="001F29EA" w:rsidRDefault="00BD467E" w:rsidP="001F29EA">
      <w:pPr>
        <w:pStyle w:val="Psmeno"/>
        <w:keepNext w:val="0"/>
        <w:widowControl w:val="0"/>
        <w:numPr>
          <w:ilvl w:val="1"/>
          <w:numId w:val="7"/>
        </w:numPr>
        <w:spacing w:after="0" w:line="240" w:lineRule="auto"/>
        <w:ind w:left="993" w:hanging="567"/>
        <w:rPr>
          <w:rFonts w:ascii="Arial" w:hAnsi="Arial"/>
        </w:rPr>
      </w:pPr>
      <w:r w:rsidRPr="001F29EA">
        <w:rPr>
          <w:rFonts w:ascii="Arial" w:hAnsi="Arial"/>
        </w:rPr>
        <w:t>Při kontrole splnění Milníků Smluvní strany postupují přiměřeně v souladu s ustanoveními o předání a převzetí VF.</w:t>
      </w:r>
    </w:p>
    <w:p w14:paraId="091FD280" w14:textId="77777777" w:rsidR="00BD467E" w:rsidRPr="001F29EA" w:rsidRDefault="00BD467E" w:rsidP="001F29EA">
      <w:pPr>
        <w:pStyle w:val="Psmeno"/>
        <w:keepNext w:val="0"/>
        <w:widowControl w:val="0"/>
        <w:spacing w:after="0" w:line="240" w:lineRule="auto"/>
        <w:ind w:left="993"/>
        <w:rPr>
          <w:rFonts w:ascii="Arial" w:hAnsi="Arial"/>
        </w:rPr>
      </w:pPr>
    </w:p>
    <w:p w14:paraId="24DB2157" w14:textId="77777777" w:rsidR="00BD467E" w:rsidRPr="001F29EA" w:rsidRDefault="00BD467E" w:rsidP="001F29EA">
      <w:pPr>
        <w:pStyle w:val="Psmeno"/>
        <w:keepNext w:val="0"/>
        <w:widowControl w:val="0"/>
        <w:numPr>
          <w:ilvl w:val="1"/>
          <w:numId w:val="7"/>
        </w:numPr>
        <w:spacing w:after="0" w:line="240" w:lineRule="auto"/>
        <w:ind w:left="993" w:hanging="567"/>
        <w:rPr>
          <w:rFonts w:ascii="Arial" w:hAnsi="Arial"/>
        </w:rPr>
      </w:pPr>
      <w:r w:rsidRPr="001F29EA">
        <w:rPr>
          <w:rFonts w:ascii="Arial" w:hAnsi="Arial"/>
        </w:rPr>
        <w:t>Smluvní strany výslovně utvrzují, že splněním Milníku ani podpisem příslušného zápisu o jeho splnění není VF ani jiná část Díla, jíž je Milník součástí, Objednatelem převzata; to neplatí v případě, kdy je splnění posledního Milníku potvrzeno Předávacím protokolem k VF.</w:t>
      </w:r>
    </w:p>
    <w:p w14:paraId="059AB9DC" w14:textId="77777777" w:rsidR="00BD467E" w:rsidRPr="001F29EA" w:rsidRDefault="00BD467E" w:rsidP="001F29EA">
      <w:pPr>
        <w:pStyle w:val="Psmeno"/>
        <w:keepNext w:val="0"/>
        <w:widowControl w:val="0"/>
        <w:spacing w:after="0" w:line="240" w:lineRule="auto"/>
        <w:ind w:left="993"/>
        <w:rPr>
          <w:rFonts w:ascii="Arial" w:hAnsi="Arial"/>
        </w:rPr>
      </w:pPr>
    </w:p>
    <w:p w14:paraId="1BD8E9B1" w14:textId="77777777" w:rsidR="00BD467E" w:rsidRPr="001F29EA" w:rsidRDefault="00BD467E" w:rsidP="004077D2">
      <w:pPr>
        <w:pStyle w:val="Psmeno"/>
        <w:keepNext w:val="0"/>
        <w:widowControl w:val="0"/>
        <w:spacing w:after="0" w:line="240" w:lineRule="auto"/>
        <w:jc w:val="center"/>
        <w:rPr>
          <w:rFonts w:ascii="Arial" w:hAnsi="Arial"/>
          <w:b/>
          <w:bCs w:val="0"/>
        </w:rPr>
      </w:pPr>
      <w:r w:rsidRPr="001F29EA">
        <w:rPr>
          <w:rFonts w:ascii="Arial" w:hAnsi="Arial"/>
          <w:b/>
          <w:bCs w:val="0"/>
        </w:rPr>
        <w:t>VI.</w:t>
      </w:r>
    </w:p>
    <w:p w14:paraId="6B89EAB0" w14:textId="77777777" w:rsidR="00BD467E" w:rsidRPr="001F29EA" w:rsidRDefault="00BD467E" w:rsidP="004077D2">
      <w:pPr>
        <w:pStyle w:val="Psmeno"/>
        <w:keepNext w:val="0"/>
        <w:widowControl w:val="0"/>
        <w:spacing w:after="0" w:line="240" w:lineRule="auto"/>
        <w:jc w:val="center"/>
        <w:rPr>
          <w:rFonts w:ascii="Arial" w:hAnsi="Arial"/>
        </w:rPr>
      </w:pPr>
      <w:r w:rsidRPr="001F29EA">
        <w:rPr>
          <w:rFonts w:ascii="Arial" w:hAnsi="Arial"/>
          <w:b/>
          <w:bCs w:val="0"/>
        </w:rPr>
        <w:t>Cena Díla a platební podmínky</w:t>
      </w:r>
    </w:p>
    <w:p w14:paraId="24FD5567" w14:textId="77777777" w:rsidR="00BD467E" w:rsidRPr="001F29EA" w:rsidRDefault="00BD467E" w:rsidP="004077D2">
      <w:pPr>
        <w:pStyle w:val="OdstavecII"/>
        <w:keepNext w:val="0"/>
        <w:widowControl w:val="0"/>
        <w:spacing w:after="0" w:line="240" w:lineRule="auto"/>
        <w:ind w:left="856"/>
        <w:rPr>
          <w:rFonts w:ascii="Arial" w:hAnsi="Arial" w:cs="Arial"/>
          <w:color w:val="auto"/>
        </w:rPr>
      </w:pPr>
    </w:p>
    <w:p w14:paraId="25C226D0" w14:textId="77777777" w:rsidR="00BD467E" w:rsidRPr="001F29EA" w:rsidRDefault="00BD467E" w:rsidP="001F29EA">
      <w:pPr>
        <w:pStyle w:val="Odstavecseseznamem1"/>
        <w:numPr>
          <w:ilvl w:val="0"/>
          <w:numId w:val="22"/>
        </w:numPr>
        <w:spacing w:after="0" w:line="240" w:lineRule="auto"/>
        <w:rPr>
          <w:rFonts w:ascii="Arial" w:eastAsia="MS Mincho" w:hAnsi="Arial" w:cs="Arial"/>
          <w:i/>
          <w:iCs/>
          <w:u w:val="dotted"/>
        </w:rPr>
      </w:pPr>
      <w:r w:rsidRPr="001F29EA">
        <w:rPr>
          <w:rFonts w:ascii="Arial" w:hAnsi="Arial" w:cs="Arial"/>
        </w:rPr>
        <w:t xml:space="preserve">Cena díla je stanovena </w:t>
      </w:r>
      <w:r w:rsidRPr="001F29EA">
        <w:rPr>
          <w:rFonts w:ascii="Arial" w:eastAsia="MS Mincho" w:hAnsi="Arial" w:cs="Arial"/>
        </w:rPr>
        <w:t xml:space="preserve">v souladu s Oznámením </w:t>
      </w:r>
      <w:r w:rsidR="001F29EA" w:rsidRPr="001F29EA">
        <w:rPr>
          <w:rFonts w:ascii="Arial" w:eastAsia="MS Mincho" w:hAnsi="Arial" w:cs="Arial"/>
        </w:rPr>
        <w:t>Objednavatele</w:t>
      </w:r>
      <w:r w:rsidRPr="001F29EA">
        <w:rPr>
          <w:rFonts w:ascii="Arial" w:eastAsia="MS Mincho" w:hAnsi="Arial" w:cs="Arial"/>
        </w:rPr>
        <w:t xml:space="preserve"> o výběru Zhotovitele č. j. </w:t>
      </w:r>
      <w:r w:rsidRPr="00FB4C18">
        <w:rPr>
          <w:rFonts w:ascii="Arial" w:eastAsia="MS Mincho" w:hAnsi="Arial" w:cs="Arial"/>
        </w:rPr>
        <w:t>…………………. ze dne ………………. jako</w:t>
      </w:r>
      <w:r w:rsidRPr="001F29EA">
        <w:rPr>
          <w:rFonts w:ascii="Arial" w:eastAsia="MS Mincho" w:hAnsi="Arial" w:cs="Arial"/>
        </w:rPr>
        <w:t xml:space="preserve"> </w:t>
      </w:r>
      <w:r w:rsidRPr="001F29EA">
        <w:rPr>
          <w:rFonts w:ascii="Arial" w:eastAsia="MS Mincho" w:hAnsi="Arial" w:cs="Arial"/>
          <w:b/>
          <w:bCs/>
        </w:rPr>
        <w:t>cena nejvýše přípustná</w:t>
      </w:r>
      <w:r w:rsidRPr="001F29EA">
        <w:rPr>
          <w:rFonts w:ascii="Arial" w:eastAsia="MS Mincho" w:hAnsi="Arial" w:cs="Arial"/>
        </w:rPr>
        <w:t>, a to ve výši:</w:t>
      </w:r>
    </w:p>
    <w:p w14:paraId="2457BD99" w14:textId="77777777" w:rsidR="00BD467E" w:rsidRPr="006C26B7" w:rsidRDefault="00BD467E" w:rsidP="004077D2">
      <w:pPr>
        <w:spacing w:after="0" w:line="240" w:lineRule="auto"/>
        <w:ind w:left="709"/>
        <w:jc w:val="both"/>
        <w:rPr>
          <w:rFonts w:ascii="Arial" w:eastAsia="MS Mincho" w:hAnsi="Arial" w:cs="Arial"/>
          <w:i/>
          <w:iCs/>
          <w:color w:val="FF0000"/>
          <w:u w:val="dotted"/>
        </w:rPr>
      </w:pPr>
    </w:p>
    <w:tbl>
      <w:tblPr>
        <w:tblW w:w="8598" w:type="dxa"/>
        <w:tblInd w:w="699" w:type="dxa"/>
        <w:tblLayout w:type="fixed"/>
        <w:tblCellMar>
          <w:top w:w="85" w:type="dxa"/>
          <w:bottom w:w="85" w:type="dxa"/>
        </w:tblCellMar>
        <w:tblLook w:val="0000" w:firstRow="0" w:lastRow="0" w:firstColumn="0" w:lastColumn="0" w:noHBand="0" w:noVBand="0"/>
      </w:tblPr>
      <w:tblGrid>
        <w:gridCol w:w="4280"/>
        <w:gridCol w:w="4318"/>
      </w:tblGrid>
      <w:tr w:rsidR="001F29EA" w:rsidRPr="006C26B7" w14:paraId="7B32A99B" w14:textId="77777777" w:rsidTr="001F29EA">
        <w:tc>
          <w:tcPr>
            <w:tcW w:w="4280" w:type="dxa"/>
            <w:tcBorders>
              <w:top w:val="single" w:sz="4" w:space="0" w:color="000000"/>
              <w:left w:val="single" w:sz="4" w:space="0" w:color="000000"/>
              <w:bottom w:val="single" w:sz="4" w:space="0" w:color="000000"/>
            </w:tcBorders>
            <w:shd w:val="clear" w:color="auto" w:fill="FFFFFF"/>
          </w:tcPr>
          <w:p w14:paraId="55116DB9" w14:textId="77777777" w:rsidR="00BD467E" w:rsidRPr="001F29EA" w:rsidRDefault="00BD467E" w:rsidP="001F29EA">
            <w:pPr>
              <w:spacing w:after="0" w:line="240" w:lineRule="auto"/>
              <w:rPr>
                <w:rFonts w:ascii="Arial" w:eastAsia="MS Mincho" w:hAnsi="Arial" w:cs="Arial"/>
              </w:rPr>
            </w:pPr>
            <w:r w:rsidRPr="001F29EA">
              <w:rPr>
                <w:rFonts w:ascii="Arial" w:eastAsia="MS Mincho" w:hAnsi="Arial" w:cs="Arial"/>
                <w:caps/>
              </w:rPr>
              <w:t>Cena celkem bez DPH</w:t>
            </w:r>
          </w:p>
        </w:tc>
        <w:tc>
          <w:tcPr>
            <w:tcW w:w="4318" w:type="dxa"/>
            <w:tcBorders>
              <w:top w:val="single" w:sz="4" w:space="0" w:color="000000"/>
              <w:left w:val="single" w:sz="4" w:space="0" w:color="000000"/>
              <w:bottom w:val="single" w:sz="4" w:space="0" w:color="000000"/>
              <w:right w:val="single" w:sz="4" w:space="0" w:color="000000"/>
            </w:tcBorders>
            <w:shd w:val="clear" w:color="auto" w:fill="FFFFFF"/>
          </w:tcPr>
          <w:p w14:paraId="18AB3591" w14:textId="75E12C21" w:rsidR="00BD467E" w:rsidRPr="00F84DF8" w:rsidRDefault="00FB4C18" w:rsidP="001F29EA">
            <w:pPr>
              <w:spacing w:after="0" w:line="240" w:lineRule="auto"/>
            </w:pPr>
            <w:r>
              <w:rPr>
                <w:rFonts w:ascii="Arial" w:eastAsia="MS Mincho" w:hAnsi="Arial" w:cs="Arial"/>
              </w:rPr>
              <w:t>…………</w:t>
            </w:r>
            <w:proofErr w:type="gramStart"/>
            <w:r>
              <w:rPr>
                <w:rFonts w:ascii="Arial" w:eastAsia="MS Mincho" w:hAnsi="Arial" w:cs="Arial"/>
              </w:rPr>
              <w:t>…….</w:t>
            </w:r>
            <w:proofErr w:type="gramEnd"/>
            <w:r>
              <w:rPr>
                <w:rFonts w:ascii="Arial" w:eastAsia="MS Mincho" w:hAnsi="Arial" w:cs="Arial"/>
              </w:rPr>
              <w:t>.</w:t>
            </w:r>
            <w:r w:rsidR="00F84DF8" w:rsidRPr="00F84DF8">
              <w:rPr>
                <w:rFonts w:ascii="Arial" w:eastAsia="MS Mincho" w:hAnsi="Arial" w:cs="Arial"/>
              </w:rPr>
              <w:t>, -</w:t>
            </w:r>
            <w:r w:rsidR="001F29EA" w:rsidRPr="00F84DF8">
              <w:rPr>
                <w:rFonts w:ascii="Arial" w:eastAsia="MS Mincho" w:hAnsi="Arial" w:cs="Arial"/>
              </w:rPr>
              <w:t xml:space="preserve"> Kč</w:t>
            </w:r>
          </w:p>
        </w:tc>
      </w:tr>
      <w:tr w:rsidR="001F29EA" w:rsidRPr="006C26B7" w14:paraId="1416F05C" w14:textId="77777777" w:rsidTr="001F29EA">
        <w:tc>
          <w:tcPr>
            <w:tcW w:w="4280" w:type="dxa"/>
            <w:tcBorders>
              <w:top w:val="single" w:sz="4" w:space="0" w:color="000000"/>
              <w:left w:val="single" w:sz="4" w:space="0" w:color="000000"/>
              <w:bottom w:val="single" w:sz="4" w:space="0" w:color="000000"/>
            </w:tcBorders>
            <w:shd w:val="clear" w:color="auto" w:fill="FFFFFF"/>
          </w:tcPr>
          <w:p w14:paraId="61A18668" w14:textId="77777777" w:rsidR="001F29EA" w:rsidRPr="001F29EA" w:rsidRDefault="001F29EA" w:rsidP="001F29EA">
            <w:pPr>
              <w:spacing w:after="0" w:line="240" w:lineRule="auto"/>
              <w:rPr>
                <w:rFonts w:ascii="Arial" w:eastAsia="MS Mincho" w:hAnsi="Arial" w:cs="Arial"/>
              </w:rPr>
            </w:pPr>
            <w:r w:rsidRPr="001F29EA">
              <w:rPr>
                <w:rFonts w:ascii="Arial" w:eastAsia="MS Mincho" w:hAnsi="Arial" w:cs="Arial"/>
                <w:caps/>
              </w:rPr>
              <w:t>DPH</w:t>
            </w:r>
          </w:p>
        </w:tc>
        <w:tc>
          <w:tcPr>
            <w:tcW w:w="4318" w:type="dxa"/>
            <w:tcBorders>
              <w:top w:val="single" w:sz="4" w:space="0" w:color="000000"/>
              <w:left w:val="single" w:sz="4" w:space="0" w:color="000000"/>
              <w:bottom w:val="single" w:sz="4" w:space="0" w:color="000000"/>
              <w:right w:val="single" w:sz="4" w:space="0" w:color="000000"/>
            </w:tcBorders>
            <w:shd w:val="clear" w:color="auto" w:fill="FFFFFF"/>
          </w:tcPr>
          <w:p w14:paraId="0CAE4197" w14:textId="7F6179E3" w:rsidR="001F29EA" w:rsidRPr="00F84DF8" w:rsidRDefault="00FB4C18" w:rsidP="001F29EA">
            <w:pPr>
              <w:spacing w:after="0" w:line="240" w:lineRule="auto"/>
            </w:pPr>
            <w:r>
              <w:rPr>
                <w:rFonts w:ascii="Arial" w:eastAsia="MS Mincho" w:hAnsi="Arial" w:cs="Arial"/>
              </w:rPr>
              <w:t>…………</w:t>
            </w:r>
            <w:proofErr w:type="gramStart"/>
            <w:r>
              <w:rPr>
                <w:rFonts w:ascii="Arial" w:eastAsia="MS Mincho" w:hAnsi="Arial" w:cs="Arial"/>
              </w:rPr>
              <w:t>…….</w:t>
            </w:r>
            <w:proofErr w:type="gramEnd"/>
            <w:r>
              <w:rPr>
                <w:rFonts w:ascii="Arial" w:eastAsia="MS Mincho" w:hAnsi="Arial" w:cs="Arial"/>
              </w:rPr>
              <w:t>.</w:t>
            </w:r>
            <w:r w:rsidR="00F84DF8" w:rsidRPr="00F84DF8">
              <w:rPr>
                <w:rFonts w:ascii="Arial" w:eastAsia="MS Mincho" w:hAnsi="Arial" w:cs="Arial"/>
              </w:rPr>
              <w:t>, -</w:t>
            </w:r>
            <w:r w:rsidR="001F29EA" w:rsidRPr="00F84DF8">
              <w:rPr>
                <w:rFonts w:ascii="Arial" w:eastAsia="MS Mincho" w:hAnsi="Arial" w:cs="Arial"/>
              </w:rPr>
              <w:t xml:space="preserve"> Kč</w:t>
            </w:r>
          </w:p>
        </w:tc>
      </w:tr>
      <w:tr w:rsidR="001F29EA" w:rsidRPr="006C26B7" w14:paraId="6159479F" w14:textId="77777777" w:rsidTr="001F29EA">
        <w:tc>
          <w:tcPr>
            <w:tcW w:w="4280" w:type="dxa"/>
            <w:tcBorders>
              <w:top w:val="single" w:sz="4" w:space="0" w:color="000000"/>
              <w:left w:val="single" w:sz="4" w:space="0" w:color="000000"/>
              <w:bottom w:val="single" w:sz="4" w:space="0" w:color="000000"/>
            </w:tcBorders>
            <w:shd w:val="clear" w:color="auto" w:fill="FFFFFF"/>
          </w:tcPr>
          <w:p w14:paraId="4F0FBD3B" w14:textId="77777777" w:rsidR="001F29EA" w:rsidRPr="001F29EA" w:rsidRDefault="001F29EA" w:rsidP="001F29EA">
            <w:pPr>
              <w:spacing w:after="0" w:line="240" w:lineRule="auto"/>
              <w:rPr>
                <w:rFonts w:ascii="Arial" w:eastAsia="MS Mincho" w:hAnsi="Arial" w:cs="Arial"/>
                <w:b/>
                <w:bCs/>
              </w:rPr>
            </w:pPr>
            <w:r w:rsidRPr="001F29EA">
              <w:rPr>
                <w:rFonts w:ascii="Arial" w:eastAsia="MS Mincho" w:hAnsi="Arial" w:cs="Arial"/>
                <w:b/>
                <w:bCs/>
                <w:caps/>
              </w:rPr>
              <w:t>Cena celkem včetně DPH</w:t>
            </w:r>
          </w:p>
        </w:tc>
        <w:tc>
          <w:tcPr>
            <w:tcW w:w="4318" w:type="dxa"/>
            <w:tcBorders>
              <w:top w:val="single" w:sz="4" w:space="0" w:color="000000"/>
              <w:left w:val="single" w:sz="4" w:space="0" w:color="000000"/>
              <w:bottom w:val="single" w:sz="4" w:space="0" w:color="000000"/>
              <w:right w:val="single" w:sz="4" w:space="0" w:color="000000"/>
            </w:tcBorders>
            <w:shd w:val="clear" w:color="auto" w:fill="FFFFFF"/>
          </w:tcPr>
          <w:p w14:paraId="29DB6909" w14:textId="7C97BB7D" w:rsidR="001F29EA" w:rsidRPr="00F84DF8" w:rsidRDefault="00FB4C18" w:rsidP="001F29EA">
            <w:pPr>
              <w:spacing w:after="0" w:line="240" w:lineRule="auto"/>
            </w:pPr>
            <w:r>
              <w:rPr>
                <w:rFonts w:ascii="Arial" w:eastAsia="MS Mincho" w:hAnsi="Arial" w:cs="Arial"/>
              </w:rPr>
              <w:t>…………</w:t>
            </w:r>
            <w:proofErr w:type="gramStart"/>
            <w:r>
              <w:rPr>
                <w:rFonts w:ascii="Arial" w:eastAsia="MS Mincho" w:hAnsi="Arial" w:cs="Arial"/>
              </w:rPr>
              <w:t>…….</w:t>
            </w:r>
            <w:proofErr w:type="gramEnd"/>
            <w:r>
              <w:rPr>
                <w:rFonts w:ascii="Arial" w:eastAsia="MS Mincho" w:hAnsi="Arial" w:cs="Arial"/>
              </w:rPr>
              <w:t>.</w:t>
            </w:r>
            <w:r w:rsidR="00F84DF8" w:rsidRPr="00F84DF8">
              <w:rPr>
                <w:rFonts w:ascii="Arial" w:eastAsia="MS Mincho" w:hAnsi="Arial" w:cs="Arial"/>
              </w:rPr>
              <w:t>, -</w:t>
            </w:r>
            <w:r w:rsidR="001F29EA" w:rsidRPr="00F84DF8">
              <w:rPr>
                <w:rFonts w:ascii="Arial" w:eastAsia="MS Mincho" w:hAnsi="Arial" w:cs="Arial"/>
              </w:rPr>
              <w:t xml:space="preserve"> Kč</w:t>
            </w:r>
          </w:p>
        </w:tc>
      </w:tr>
    </w:tbl>
    <w:p w14:paraId="391D984C" w14:textId="77777777" w:rsidR="00BD467E" w:rsidRPr="00464163" w:rsidRDefault="00BD467E" w:rsidP="004077D2">
      <w:pPr>
        <w:pStyle w:val="OdstavecII"/>
        <w:keepNext w:val="0"/>
        <w:widowControl w:val="0"/>
        <w:spacing w:after="0" w:line="240" w:lineRule="auto"/>
        <w:rPr>
          <w:rFonts w:ascii="Arial" w:hAnsi="Arial" w:cs="Arial"/>
          <w:color w:val="auto"/>
        </w:rPr>
      </w:pPr>
    </w:p>
    <w:p w14:paraId="3F6866EA" w14:textId="77777777" w:rsidR="00BD467E" w:rsidRPr="00464163" w:rsidRDefault="00BD467E" w:rsidP="001F29EA">
      <w:pPr>
        <w:pStyle w:val="OdstavecII"/>
        <w:keepNext w:val="0"/>
        <w:widowControl w:val="0"/>
        <w:numPr>
          <w:ilvl w:val="0"/>
          <w:numId w:val="22"/>
        </w:numPr>
        <w:spacing w:after="0" w:line="240" w:lineRule="auto"/>
        <w:rPr>
          <w:rFonts w:ascii="Arial" w:eastAsia="Times New Roman" w:hAnsi="Arial" w:cs="Arial"/>
          <w:color w:val="auto"/>
        </w:rPr>
      </w:pPr>
      <w:r w:rsidRPr="00464163">
        <w:rPr>
          <w:rFonts w:ascii="Arial" w:hAnsi="Arial" w:cs="Arial"/>
          <w:color w:val="auto"/>
        </w:rPr>
        <w:t>Smluvní strany výslovně utvrzují, že:</w:t>
      </w:r>
    </w:p>
    <w:p w14:paraId="2340E78A" w14:textId="77777777" w:rsidR="00BD467E" w:rsidRPr="00464163" w:rsidRDefault="00BD467E" w:rsidP="004077D2">
      <w:pPr>
        <w:pStyle w:val="Bod"/>
        <w:widowControl w:val="0"/>
        <w:spacing w:after="0" w:line="240" w:lineRule="auto"/>
        <w:ind w:left="851"/>
        <w:rPr>
          <w:rFonts w:ascii="Arial" w:eastAsia="Times New Roman" w:hAnsi="Arial" w:cs="Arial"/>
          <w:color w:val="auto"/>
        </w:rPr>
      </w:pPr>
    </w:p>
    <w:p w14:paraId="0BFF6C62" w14:textId="77777777" w:rsidR="00BD467E" w:rsidRPr="00464163" w:rsidRDefault="00BD467E" w:rsidP="00464163">
      <w:pPr>
        <w:pStyle w:val="Bod"/>
        <w:widowControl w:val="0"/>
        <w:numPr>
          <w:ilvl w:val="1"/>
          <w:numId w:val="22"/>
        </w:numPr>
        <w:spacing w:after="0" w:line="240" w:lineRule="auto"/>
        <w:ind w:left="993" w:hanging="567"/>
        <w:rPr>
          <w:rFonts w:ascii="Arial" w:hAnsi="Arial" w:cs="Arial"/>
          <w:color w:val="auto"/>
        </w:rPr>
      </w:pPr>
      <w:r w:rsidRPr="00464163">
        <w:rPr>
          <w:rFonts w:ascii="Arial" w:hAnsi="Arial" w:cs="Arial"/>
          <w:color w:val="auto"/>
        </w:rPr>
        <w:t>Cena díla zahrnuje i odměnu za Licenci,</w:t>
      </w:r>
      <w:r w:rsidRPr="00464163">
        <w:rPr>
          <w:rFonts w:ascii="Arial" w:eastAsia="Times New Roman" w:hAnsi="Arial" w:cs="Arial"/>
          <w:color w:val="auto"/>
        </w:rPr>
        <w:t xml:space="preserve"> a že</w:t>
      </w:r>
    </w:p>
    <w:p w14:paraId="60ED9782" w14:textId="77777777" w:rsidR="00BD467E" w:rsidRPr="00464163" w:rsidRDefault="00BD467E" w:rsidP="00464163">
      <w:pPr>
        <w:pStyle w:val="Bod"/>
        <w:widowControl w:val="0"/>
        <w:spacing w:after="0" w:line="240" w:lineRule="auto"/>
        <w:ind w:left="993" w:hanging="567"/>
        <w:rPr>
          <w:rFonts w:ascii="Arial" w:hAnsi="Arial" w:cs="Arial"/>
          <w:color w:val="auto"/>
        </w:rPr>
      </w:pPr>
    </w:p>
    <w:p w14:paraId="2300EB8C" w14:textId="0B27C81F" w:rsidR="00284C61" w:rsidRDefault="00BD467E" w:rsidP="00284C61">
      <w:pPr>
        <w:pStyle w:val="Bod"/>
        <w:widowControl w:val="0"/>
        <w:numPr>
          <w:ilvl w:val="1"/>
          <w:numId w:val="22"/>
        </w:numPr>
        <w:spacing w:after="0" w:line="240" w:lineRule="auto"/>
        <w:ind w:left="993" w:hanging="567"/>
        <w:rPr>
          <w:rFonts w:ascii="Arial" w:hAnsi="Arial" w:cs="Arial"/>
          <w:color w:val="auto"/>
        </w:rPr>
      </w:pPr>
      <w:r w:rsidRPr="00464163">
        <w:rPr>
          <w:rFonts w:ascii="Arial" w:hAnsi="Arial" w:cs="Arial"/>
          <w:color w:val="auto"/>
        </w:rPr>
        <w:t>je-li provedení některých VF sjednáno až na základě výzvy Objednatele, pak bez této výzvy Zhotoviteli nevzniká nárok na část Ceny díla, která těmto VF odpovídá.</w:t>
      </w:r>
    </w:p>
    <w:p w14:paraId="103506A9" w14:textId="77777777" w:rsidR="00284C61" w:rsidRPr="00284C61" w:rsidRDefault="00284C61" w:rsidP="00284C61">
      <w:pPr>
        <w:pStyle w:val="Bod"/>
        <w:widowControl w:val="0"/>
        <w:spacing w:after="0" w:line="240" w:lineRule="auto"/>
        <w:ind w:left="993"/>
        <w:rPr>
          <w:rFonts w:ascii="Arial" w:hAnsi="Arial" w:cs="Arial"/>
          <w:color w:val="auto"/>
        </w:rPr>
      </w:pPr>
    </w:p>
    <w:p w14:paraId="70FC709E" w14:textId="49B0449A" w:rsidR="00BD467E" w:rsidRDefault="00284C61" w:rsidP="00284C61">
      <w:pPr>
        <w:pStyle w:val="Odstavecseseznamem"/>
        <w:numPr>
          <w:ilvl w:val="1"/>
          <w:numId w:val="22"/>
        </w:numPr>
        <w:spacing w:after="0"/>
        <w:ind w:left="788" w:hanging="431"/>
        <w:jc w:val="both"/>
        <w:rPr>
          <w:rFonts w:ascii="Arial" w:hAnsi="Arial" w:cs="Arial"/>
        </w:rPr>
      </w:pPr>
      <w:r w:rsidRPr="00284C61">
        <w:rPr>
          <w:rFonts w:ascii="Arial" w:hAnsi="Arial" w:cs="Arial"/>
        </w:rPr>
        <w:t xml:space="preserve">Správní poplatky za příslušná správní rozhodnutí a za případná vyjádření dotčených orgánů nahradí Objednavatel Zhotoviteli ve výši, kterou stanoví správní orgán. Správní poplatky nejsou zahrnuty v </w:t>
      </w:r>
      <w:r>
        <w:rPr>
          <w:rFonts w:ascii="Arial" w:hAnsi="Arial" w:cs="Arial"/>
        </w:rPr>
        <w:t>C</w:t>
      </w:r>
      <w:r w:rsidRPr="00284C61">
        <w:rPr>
          <w:rFonts w:ascii="Arial" w:hAnsi="Arial" w:cs="Arial"/>
        </w:rPr>
        <w:t>eně díla.</w:t>
      </w:r>
    </w:p>
    <w:p w14:paraId="0A44A47A" w14:textId="77777777" w:rsidR="00284C61" w:rsidRPr="00284C61" w:rsidRDefault="00284C61" w:rsidP="00284C61">
      <w:pPr>
        <w:pStyle w:val="Odstavecseseznamem"/>
        <w:spacing w:after="0"/>
        <w:ind w:left="788"/>
        <w:jc w:val="both"/>
        <w:rPr>
          <w:rFonts w:ascii="Arial" w:hAnsi="Arial" w:cs="Arial"/>
        </w:rPr>
      </w:pPr>
    </w:p>
    <w:p w14:paraId="1F795284" w14:textId="77777777" w:rsidR="00BD467E" w:rsidRPr="00464163" w:rsidRDefault="00BD467E" w:rsidP="001F29EA">
      <w:pPr>
        <w:pStyle w:val="OdstavecII"/>
        <w:keepNext w:val="0"/>
        <w:widowControl w:val="0"/>
        <w:numPr>
          <w:ilvl w:val="0"/>
          <w:numId w:val="22"/>
        </w:numPr>
        <w:spacing w:after="0" w:line="240" w:lineRule="auto"/>
        <w:rPr>
          <w:rFonts w:ascii="Arial" w:hAnsi="Arial"/>
          <w:color w:val="auto"/>
        </w:rPr>
      </w:pPr>
      <w:r w:rsidRPr="00464163">
        <w:rPr>
          <w:rFonts w:ascii="Arial" w:hAnsi="Arial" w:cs="Arial"/>
          <w:b/>
          <w:bCs/>
          <w:color w:val="auto"/>
        </w:rPr>
        <w:t>Fakturace</w:t>
      </w:r>
    </w:p>
    <w:p w14:paraId="0C5F41D6" w14:textId="77777777" w:rsidR="00BD467E" w:rsidRPr="00464163" w:rsidRDefault="00BD467E" w:rsidP="004077D2">
      <w:pPr>
        <w:pStyle w:val="Psmeno"/>
        <w:keepNext w:val="0"/>
        <w:widowControl w:val="0"/>
        <w:spacing w:after="0" w:line="240" w:lineRule="auto"/>
        <w:ind w:left="851"/>
        <w:rPr>
          <w:rFonts w:ascii="Arial" w:hAnsi="Arial"/>
        </w:rPr>
      </w:pPr>
    </w:p>
    <w:p w14:paraId="3D6D64D7" w14:textId="77777777" w:rsidR="00BD467E" w:rsidRPr="00464163" w:rsidRDefault="00BD467E" w:rsidP="00464163">
      <w:pPr>
        <w:pStyle w:val="Psmeno"/>
        <w:keepNext w:val="0"/>
        <w:widowControl w:val="0"/>
        <w:numPr>
          <w:ilvl w:val="1"/>
          <w:numId w:val="22"/>
        </w:numPr>
        <w:spacing w:after="0" w:line="240" w:lineRule="auto"/>
        <w:ind w:left="993" w:hanging="567"/>
        <w:rPr>
          <w:rFonts w:ascii="Arial" w:hAnsi="Arial"/>
        </w:rPr>
      </w:pPr>
      <w:r w:rsidRPr="00464163">
        <w:rPr>
          <w:rFonts w:ascii="Arial" w:hAnsi="Arial"/>
        </w:rPr>
        <w:t>Objednatel neposkytuje žádné zálohové platby,</w:t>
      </w:r>
    </w:p>
    <w:p w14:paraId="28C26B7E" w14:textId="77777777" w:rsidR="00BD467E" w:rsidRPr="00464163" w:rsidRDefault="00BD467E" w:rsidP="00464163">
      <w:pPr>
        <w:pStyle w:val="Psmeno"/>
        <w:keepNext w:val="0"/>
        <w:widowControl w:val="0"/>
        <w:spacing w:after="0" w:line="240" w:lineRule="auto"/>
        <w:ind w:left="993" w:hanging="567"/>
        <w:rPr>
          <w:rFonts w:ascii="Arial" w:hAnsi="Arial"/>
        </w:rPr>
      </w:pPr>
    </w:p>
    <w:p w14:paraId="45A27D04" w14:textId="77777777" w:rsidR="00BD467E" w:rsidRPr="00464163" w:rsidRDefault="00BD467E" w:rsidP="00464163">
      <w:pPr>
        <w:pStyle w:val="Psmeno"/>
        <w:keepNext w:val="0"/>
        <w:widowControl w:val="0"/>
        <w:numPr>
          <w:ilvl w:val="1"/>
          <w:numId w:val="22"/>
        </w:numPr>
        <w:spacing w:after="0" w:line="240" w:lineRule="auto"/>
        <w:ind w:left="993" w:hanging="567"/>
        <w:rPr>
          <w:rFonts w:ascii="Arial" w:eastAsia="Times New Roman" w:hAnsi="Arial"/>
        </w:rPr>
      </w:pPr>
      <w:r w:rsidRPr="00464163">
        <w:rPr>
          <w:rFonts w:ascii="Arial" w:hAnsi="Arial"/>
        </w:rPr>
        <w:t xml:space="preserve">Cenu díla Objednatel uhradí na základě Faktur vystavených v souladu s Platebním kalendářem.    </w:t>
      </w:r>
    </w:p>
    <w:p w14:paraId="05A2DDCB" w14:textId="77777777" w:rsidR="00BD467E" w:rsidRPr="00464163" w:rsidRDefault="00BD467E" w:rsidP="00464163">
      <w:pPr>
        <w:pStyle w:val="Psmeno"/>
        <w:keepNext w:val="0"/>
        <w:widowControl w:val="0"/>
        <w:spacing w:after="0" w:line="240" w:lineRule="auto"/>
        <w:ind w:left="993" w:hanging="567"/>
        <w:rPr>
          <w:rFonts w:ascii="Arial" w:eastAsia="Times New Roman" w:hAnsi="Arial"/>
        </w:rPr>
      </w:pPr>
    </w:p>
    <w:p w14:paraId="54237855" w14:textId="77777777" w:rsidR="00BD467E" w:rsidRPr="00464163" w:rsidRDefault="00BD467E" w:rsidP="00464163">
      <w:pPr>
        <w:pStyle w:val="Psmeno"/>
        <w:keepNext w:val="0"/>
        <w:widowControl w:val="0"/>
        <w:numPr>
          <w:ilvl w:val="1"/>
          <w:numId w:val="22"/>
        </w:numPr>
        <w:spacing w:after="0" w:line="240" w:lineRule="auto"/>
        <w:ind w:left="993" w:hanging="567"/>
        <w:rPr>
          <w:rFonts w:ascii="Arial" w:hAnsi="Arial"/>
        </w:rPr>
      </w:pPr>
      <w:r w:rsidRPr="00464163">
        <w:rPr>
          <w:rFonts w:ascii="Arial" w:eastAsia="Times New Roman" w:hAnsi="Arial"/>
        </w:rPr>
        <w:t>Za DUZP se považuje den převzetí příslušné VF Objednatelem, je-li sjednána fakturace po VF, případně</w:t>
      </w:r>
      <w:r w:rsidRPr="00464163">
        <w:rPr>
          <w:rFonts w:ascii="Arial" w:hAnsi="Arial"/>
        </w:rPr>
        <w:t xml:space="preserve"> den zápisu o </w:t>
      </w:r>
      <w:r w:rsidRPr="00464163">
        <w:rPr>
          <w:rFonts w:ascii="Arial" w:eastAsia="Times New Roman" w:hAnsi="Arial"/>
        </w:rPr>
        <w:t>splnění příslušného Milníku, je-li sjednána fakturace pro Milnících.</w:t>
      </w:r>
    </w:p>
    <w:p w14:paraId="6FCC2892" w14:textId="77777777" w:rsidR="00BD467E" w:rsidRPr="00464163" w:rsidRDefault="00BD467E" w:rsidP="00464163">
      <w:pPr>
        <w:pStyle w:val="Psmeno"/>
        <w:keepNext w:val="0"/>
        <w:widowControl w:val="0"/>
        <w:spacing w:after="0" w:line="240" w:lineRule="auto"/>
        <w:ind w:left="993" w:hanging="567"/>
        <w:rPr>
          <w:rFonts w:ascii="Arial" w:hAnsi="Arial"/>
        </w:rPr>
      </w:pPr>
    </w:p>
    <w:p w14:paraId="063D6520" w14:textId="3D2D09D5" w:rsidR="00BD467E" w:rsidRPr="00464163" w:rsidRDefault="00BD467E" w:rsidP="00464163">
      <w:pPr>
        <w:pStyle w:val="Psmeno"/>
        <w:keepNext w:val="0"/>
        <w:widowControl w:val="0"/>
        <w:numPr>
          <w:ilvl w:val="1"/>
          <w:numId w:val="22"/>
        </w:numPr>
        <w:spacing w:after="0" w:line="240" w:lineRule="auto"/>
        <w:ind w:left="993" w:hanging="567"/>
        <w:rPr>
          <w:rFonts w:ascii="Arial" w:hAnsi="Arial"/>
        </w:rPr>
      </w:pPr>
      <w:r w:rsidRPr="00464163">
        <w:rPr>
          <w:rFonts w:ascii="Arial" w:hAnsi="Arial"/>
        </w:rPr>
        <w:t xml:space="preserve">Faktury je Zhotovitel povinen doručit do sídla Objednatele do </w:t>
      </w:r>
      <w:r w:rsidR="00FB4C18">
        <w:rPr>
          <w:rFonts w:ascii="Arial" w:hAnsi="Arial"/>
        </w:rPr>
        <w:t xml:space="preserve">tří (3) </w:t>
      </w:r>
      <w:r w:rsidRPr="00464163">
        <w:rPr>
          <w:rFonts w:ascii="Arial" w:hAnsi="Arial"/>
        </w:rPr>
        <w:t xml:space="preserve">pracovních dnů od data jejich vystavení, a to ve </w:t>
      </w:r>
      <w:r w:rsidR="00FB4C18">
        <w:rPr>
          <w:rFonts w:ascii="Arial" w:hAnsi="Arial"/>
        </w:rPr>
        <w:t>dvou (</w:t>
      </w:r>
      <w:r w:rsidRPr="00464163">
        <w:rPr>
          <w:rFonts w:ascii="Arial" w:hAnsi="Arial"/>
        </w:rPr>
        <w:t>2</w:t>
      </w:r>
      <w:r w:rsidR="00FB4C18">
        <w:rPr>
          <w:rFonts w:ascii="Arial" w:hAnsi="Arial"/>
        </w:rPr>
        <w:t>)</w:t>
      </w:r>
      <w:r w:rsidRPr="00464163">
        <w:rPr>
          <w:rFonts w:ascii="Arial" w:hAnsi="Arial"/>
        </w:rPr>
        <w:t xml:space="preserve"> vyhotoveních, nebude-li mezi Objednatelem a Zhotovitelem dohodnuto jinak.</w:t>
      </w:r>
    </w:p>
    <w:p w14:paraId="7C5D284E" w14:textId="77777777" w:rsidR="00BD467E" w:rsidRPr="00464163" w:rsidRDefault="00BD467E" w:rsidP="00464163">
      <w:pPr>
        <w:pStyle w:val="Psmeno"/>
        <w:keepNext w:val="0"/>
        <w:widowControl w:val="0"/>
        <w:spacing w:after="0" w:line="240" w:lineRule="auto"/>
        <w:ind w:left="993" w:hanging="567"/>
        <w:rPr>
          <w:rFonts w:ascii="Arial" w:hAnsi="Arial"/>
        </w:rPr>
      </w:pPr>
    </w:p>
    <w:p w14:paraId="1CE03492" w14:textId="189BD0BE" w:rsidR="00BD467E" w:rsidRPr="00464163" w:rsidRDefault="00BD467E" w:rsidP="00464163">
      <w:pPr>
        <w:pStyle w:val="Psmeno"/>
        <w:keepNext w:val="0"/>
        <w:widowControl w:val="0"/>
        <w:numPr>
          <w:ilvl w:val="1"/>
          <w:numId w:val="22"/>
        </w:numPr>
        <w:spacing w:after="0" w:line="240" w:lineRule="auto"/>
        <w:ind w:left="993" w:hanging="567"/>
        <w:rPr>
          <w:rFonts w:ascii="Arial" w:hAnsi="Arial"/>
        </w:rPr>
      </w:pPr>
      <w:r w:rsidRPr="00464163">
        <w:rPr>
          <w:rFonts w:ascii="Arial" w:hAnsi="Arial"/>
        </w:rPr>
        <w:lastRenderedPageBreak/>
        <w:t xml:space="preserve">Splatnost Faktur je </w:t>
      </w:r>
      <w:r w:rsidR="00FB4C18">
        <w:rPr>
          <w:rFonts w:ascii="Arial" w:hAnsi="Arial"/>
        </w:rPr>
        <w:t>……. (…)</w:t>
      </w:r>
      <w:r w:rsidR="00464163" w:rsidRPr="00464163">
        <w:rPr>
          <w:rFonts w:ascii="Arial" w:hAnsi="Arial"/>
        </w:rPr>
        <w:t xml:space="preserve"> </w:t>
      </w:r>
      <w:r w:rsidRPr="00464163">
        <w:rPr>
          <w:rFonts w:ascii="Arial" w:hAnsi="Arial"/>
        </w:rPr>
        <w:t xml:space="preserve">dní ode dne jejich doručení Objednateli. </w:t>
      </w:r>
    </w:p>
    <w:p w14:paraId="604D7ECF" w14:textId="77777777" w:rsidR="00BD467E" w:rsidRPr="00464163" w:rsidRDefault="00BD467E" w:rsidP="00464163">
      <w:pPr>
        <w:pStyle w:val="Psmeno"/>
        <w:keepNext w:val="0"/>
        <w:widowControl w:val="0"/>
        <w:spacing w:after="0" w:line="240" w:lineRule="auto"/>
        <w:ind w:left="993" w:hanging="567"/>
        <w:rPr>
          <w:rFonts w:ascii="Arial" w:hAnsi="Arial"/>
        </w:rPr>
      </w:pPr>
    </w:p>
    <w:p w14:paraId="1806A6C4" w14:textId="77777777" w:rsidR="00BD467E" w:rsidRPr="00464163" w:rsidRDefault="00BD467E" w:rsidP="00464163">
      <w:pPr>
        <w:pStyle w:val="Psmeno"/>
        <w:keepNext w:val="0"/>
        <w:widowControl w:val="0"/>
        <w:numPr>
          <w:ilvl w:val="1"/>
          <w:numId w:val="22"/>
        </w:numPr>
        <w:spacing w:after="0" w:line="240" w:lineRule="auto"/>
        <w:ind w:left="993" w:hanging="567"/>
        <w:rPr>
          <w:rFonts w:ascii="Arial" w:hAnsi="Arial"/>
        </w:rPr>
      </w:pPr>
      <w:r w:rsidRPr="00464163">
        <w:rPr>
          <w:rFonts w:ascii="Arial" w:hAnsi="Arial"/>
        </w:rPr>
        <w:t>Cena díla bude Objednatelem uhrazena bezhotovostními převody na bankovní účet Zhotovitele uvedený v záhlaví Smlouvy. Uvede-li Zhotovitel na Faktuře bankovní účet odlišný, má se za to, že požaduje provedení úhrady na bankovní účet uvedený na Faktuře. Peněžitý závazek Objednatele se považuje za splněný v den, kdy je dlužná částka odepsána z bankovního účtu Objednatele ve prospěch bankovního účtu Zhotovitele.</w:t>
      </w:r>
    </w:p>
    <w:p w14:paraId="52385F54" w14:textId="77777777" w:rsidR="00BD467E" w:rsidRPr="00464163" w:rsidRDefault="00BD467E" w:rsidP="00464163">
      <w:pPr>
        <w:pStyle w:val="Psmeno"/>
        <w:keepNext w:val="0"/>
        <w:widowControl w:val="0"/>
        <w:spacing w:after="0" w:line="240" w:lineRule="auto"/>
        <w:ind w:left="993" w:hanging="567"/>
        <w:rPr>
          <w:rFonts w:ascii="Arial" w:hAnsi="Arial"/>
        </w:rPr>
      </w:pPr>
    </w:p>
    <w:p w14:paraId="57AE0736" w14:textId="77777777" w:rsidR="00BD467E" w:rsidRPr="00464163" w:rsidRDefault="00BD467E" w:rsidP="00464163">
      <w:pPr>
        <w:pStyle w:val="Psmeno"/>
        <w:keepNext w:val="0"/>
        <w:widowControl w:val="0"/>
        <w:numPr>
          <w:ilvl w:val="1"/>
          <w:numId w:val="22"/>
        </w:numPr>
        <w:spacing w:after="0" w:line="240" w:lineRule="auto"/>
        <w:ind w:left="993" w:hanging="567"/>
        <w:rPr>
          <w:rFonts w:ascii="Arial" w:hAnsi="Arial"/>
        </w:rPr>
      </w:pPr>
      <w:r w:rsidRPr="00464163">
        <w:rPr>
          <w:rFonts w:ascii="Arial" w:hAnsi="Arial"/>
        </w:rPr>
        <w:t>Každá Faktura bude splňovat veškeré zákonné a smluvené náležitosti, zejména</w:t>
      </w:r>
    </w:p>
    <w:p w14:paraId="4A577975" w14:textId="77777777" w:rsidR="00BD467E" w:rsidRPr="00464163" w:rsidRDefault="00BD467E" w:rsidP="00464163">
      <w:pPr>
        <w:pStyle w:val="Bod"/>
        <w:widowControl w:val="0"/>
        <w:spacing w:after="0" w:line="240" w:lineRule="auto"/>
        <w:ind w:left="993" w:hanging="567"/>
        <w:rPr>
          <w:rFonts w:ascii="Arial" w:hAnsi="Arial" w:cs="Arial"/>
          <w:color w:val="auto"/>
        </w:rPr>
      </w:pPr>
    </w:p>
    <w:p w14:paraId="18DB6B5A" w14:textId="77777777" w:rsidR="00BD467E" w:rsidRPr="00464163" w:rsidRDefault="00BD467E" w:rsidP="001F29EA">
      <w:pPr>
        <w:pStyle w:val="Bod"/>
        <w:widowControl w:val="0"/>
        <w:numPr>
          <w:ilvl w:val="2"/>
          <w:numId w:val="22"/>
        </w:numPr>
        <w:spacing w:after="0" w:line="240" w:lineRule="auto"/>
        <w:rPr>
          <w:rFonts w:ascii="Arial" w:hAnsi="Arial" w:cs="Arial"/>
          <w:color w:val="auto"/>
        </w:rPr>
      </w:pPr>
      <w:r w:rsidRPr="00464163">
        <w:rPr>
          <w:rFonts w:ascii="Arial" w:hAnsi="Arial" w:cs="Arial"/>
          <w:color w:val="auto"/>
        </w:rPr>
        <w:t>náležitosti daňového dokladu dle § 26 a násl. ZDPH,</w:t>
      </w:r>
    </w:p>
    <w:p w14:paraId="34B21A1D" w14:textId="77777777" w:rsidR="00BD467E" w:rsidRPr="00464163" w:rsidRDefault="00BD467E" w:rsidP="004077D2">
      <w:pPr>
        <w:pStyle w:val="Bod"/>
        <w:widowControl w:val="0"/>
        <w:spacing w:after="0" w:line="240" w:lineRule="auto"/>
        <w:ind w:left="1418"/>
        <w:rPr>
          <w:rFonts w:ascii="Arial" w:hAnsi="Arial" w:cs="Arial"/>
          <w:color w:val="auto"/>
        </w:rPr>
      </w:pPr>
    </w:p>
    <w:p w14:paraId="2FA089C7" w14:textId="77777777" w:rsidR="00BD467E" w:rsidRPr="00464163" w:rsidRDefault="00BD467E" w:rsidP="001F29EA">
      <w:pPr>
        <w:pStyle w:val="Bod"/>
        <w:widowControl w:val="0"/>
        <w:numPr>
          <w:ilvl w:val="2"/>
          <w:numId w:val="22"/>
        </w:numPr>
        <w:spacing w:after="0" w:line="240" w:lineRule="auto"/>
        <w:rPr>
          <w:rFonts w:ascii="Arial" w:hAnsi="Arial" w:cs="Arial"/>
          <w:color w:val="auto"/>
        </w:rPr>
      </w:pPr>
      <w:r w:rsidRPr="00464163">
        <w:rPr>
          <w:rFonts w:ascii="Arial" w:hAnsi="Arial" w:cs="Arial"/>
          <w:color w:val="auto"/>
        </w:rPr>
        <w:t>náležitosti účetního dokladu stanovené v zákoně č. 563/1991 Sb., o účetnictví, ve znění pozdějších předpisů,</w:t>
      </w:r>
    </w:p>
    <w:p w14:paraId="3CD25675" w14:textId="77777777" w:rsidR="00BD467E" w:rsidRPr="00464163" w:rsidRDefault="00BD467E" w:rsidP="004077D2">
      <w:pPr>
        <w:pStyle w:val="Bod"/>
        <w:widowControl w:val="0"/>
        <w:spacing w:after="0" w:line="240" w:lineRule="auto"/>
        <w:ind w:left="1418"/>
        <w:rPr>
          <w:rFonts w:ascii="Arial" w:hAnsi="Arial" w:cs="Arial"/>
          <w:color w:val="auto"/>
        </w:rPr>
      </w:pPr>
    </w:p>
    <w:p w14:paraId="6C4BA510" w14:textId="77777777" w:rsidR="00BD467E" w:rsidRPr="00464163" w:rsidRDefault="00BD467E" w:rsidP="001F29EA">
      <w:pPr>
        <w:pStyle w:val="Bod"/>
        <w:widowControl w:val="0"/>
        <w:numPr>
          <w:ilvl w:val="2"/>
          <w:numId w:val="22"/>
        </w:numPr>
        <w:spacing w:after="0" w:line="240" w:lineRule="auto"/>
        <w:rPr>
          <w:rFonts w:ascii="Arial" w:hAnsi="Arial" w:cs="Arial"/>
          <w:color w:val="auto"/>
        </w:rPr>
      </w:pPr>
      <w:r w:rsidRPr="00464163">
        <w:rPr>
          <w:rFonts w:ascii="Arial" w:hAnsi="Arial" w:cs="Arial"/>
          <w:color w:val="auto"/>
        </w:rPr>
        <w:t>uvedení informace o lhůtě splatnosti a</w:t>
      </w:r>
    </w:p>
    <w:p w14:paraId="2D08397F" w14:textId="77777777" w:rsidR="00BD467E" w:rsidRPr="00464163" w:rsidRDefault="00BD467E" w:rsidP="004077D2">
      <w:pPr>
        <w:pStyle w:val="Bod"/>
        <w:widowControl w:val="0"/>
        <w:spacing w:after="0" w:line="240" w:lineRule="auto"/>
        <w:ind w:left="1418"/>
        <w:rPr>
          <w:rFonts w:ascii="Arial" w:hAnsi="Arial" w:cs="Arial"/>
          <w:color w:val="auto"/>
        </w:rPr>
      </w:pPr>
    </w:p>
    <w:p w14:paraId="2F927928" w14:textId="77777777" w:rsidR="00BD467E" w:rsidRPr="00464163" w:rsidRDefault="00BD467E" w:rsidP="001F29EA">
      <w:pPr>
        <w:pStyle w:val="Bod"/>
        <w:widowControl w:val="0"/>
        <w:numPr>
          <w:ilvl w:val="2"/>
          <w:numId w:val="22"/>
        </w:numPr>
        <w:spacing w:after="0" w:line="240" w:lineRule="auto"/>
        <w:rPr>
          <w:rFonts w:ascii="Arial" w:eastAsia="Times New Roman" w:hAnsi="Arial"/>
          <w:b/>
          <w:color w:val="auto"/>
        </w:rPr>
      </w:pPr>
      <w:r w:rsidRPr="00464163">
        <w:rPr>
          <w:rFonts w:ascii="Arial" w:hAnsi="Arial" w:cs="Arial"/>
          <w:color w:val="auto"/>
        </w:rPr>
        <w:t>uvedení údajů bankovního spojení Zhotovitele.</w:t>
      </w:r>
    </w:p>
    <w:p w14:paraId="213EB9F7" w14:textId="77777777" w:rsidR="00BD467E" w:rsidRPr="00464163" w:rsidRDefault="00BD467E" w:rsidP="004077D2">
      <w:pPr>
        <w:pStyle w:val="Psmeno"/>
        <w:keepNext w:val="0"/>
        <w:widowControl w:val="0"/>
        <w:spacing w:after="0" w:line="240" w:lineRule="auto"/>
        <w:ind w:left="851"/>
        <w:rPr>
          <w:rFonts w:ascii="Arial" w:eastAsia="Times New Roman" w:hAnsi="Arial"/>
          <w:b/>
        </w:rPr>
      </w:pPr>
    </w:p>
    <w:p w14:paraId="7E7108AD" w14:textId="55E7230B" w:rsidR="00BD467E" w:rsidRPr="00464163" w:rsidRDefault="00BD467E" w:rsidP="00464163">
      <w:pPr>
        <w:pStyle w:val="Psmeno"/>
        <w:keepNext w:val="0"/>
        <w:widowControl w:val="0"/>
        <w:numPr>
          <w:ilvl w:val="1"/>
          <w:numId w:val="22"/>
        </w:numPr>
        <w:spacing w:after="0" w:line="240" w:lineRule="auto"/>
        <w:ind w:left="993" w:hanging="567"/>
        <w:rPr>
          <w:rFonts w:ascii="Arial" w:hAnsi="Arial"/>
        </w:rPr>
      </w:pPr>
      <w:r w:rsidRPr="00464163">
        <w:rPr>
          <w:rFonts w:ascii="Arial" w:hAnsi="Arial"/>
        </w:rPr>
        <w:t xml:space="preserve">Faktura vystavená v rozporu se Smlouvou a/nebo platnými právními předpisy nemá vůči Objednateli žádné právní účinky. Objednatel si vyhrazuje právo vrátit Fakturu Zhotoviteli bez úhrady, jestliže tato nebude splňovat požadované náležitosti. V tomto případě bude lhůta splatnosti Faktury přerušena a nová lhůta splatnosti </w:t>
      </w:r>
      <w:r w:rsidR="00FB4C18">
        <w:rPr>
          <w:rFonts w:ascii="Arial" w:hAnsi="Arial"/>
        </w:rPr>
        <w:t xml:space="preserve">dle čl. 3.5. </w:t>
      </w:r>
      <w:r w:rsidRPr="00464163">
        <w:rPr>
          <w:rFonts w:ascii="Arial" w:hAnsi="Arial"/>
        </w:rPr>
        <w:t>bude započata po doručení Faktury opravené. V tomto případě není Objednatel v prodlení s úhradou příslušné částky, na kterou Faktura zní.</w:t>
      </w:r>
    </w:p>
    <w:p w14:paraId="5166CDC8" w14:textId="77777777" w:rsidR="00BD467E" w:rsidRPr="00464163" w:rsidRDefault="00BD467E" w:rsidP="00464163">
      <w:pPr>
        <w:pStyle w:val="Psmeno"/>
        <w:keepNext w:val="0"/>
        <w:widowControl w:val="0"/>
        <w:spacing w:after="0" w:line="240" w:lineRule="auto"/>
        <w:ind w:left="993" w:hanging="567"/>
        <w:rPr>
          <w:rFonts w:ascii="Arial" w:hAnsi="Arial"/>
        </w:rPr>
      </w:pPr>
    </w:p>
    <w:p w14:paraId="6FF15216" w14:textId="77777777" w:rsidR="00BD467E" w:rsidRPr="00464163" w:rsidRDefault="00BD467E" w:rsidP="00464163">
      <w:pPr>
        <w:pStyle w:val="Psmeno"/>
        <w:keepNext w:val="0"/>
        <w:widowControl w:val="0"/>
        <w:numPr>
          <w:ilvl w:val="1"/>
          <w:numId w:val="22"/>
        </w:numPr>
        <w:spacing w:after="0" w:line="240" w:lineRule="auto"/>
        <w:ind w:left="993" w:hanging="567"/>
        <w:rPr>
          <w:rFonts w:ascii="Arial" w:hAnsi="Arial"/>
        </w:rPr>
      </w:pPr>
      <w:r w:rsidRPr="00464163">
        <w:rPr>
          <w:rFonts w:ascii="Arial" w:hAnsi="Arial"/>
        </w:rPr>
        <w:t>V případě, že Faktura nebude obsahovat předepsané náležitosti a tuto skutečnost zjistí až příslušný správce daně či jiný orgán oprávněný k výkonu kontroly u Zhotovitele nebo Objednatele, nese veškeré následky z tohoto plynoucí Zhotovitel.</w:t>
      </w:r>
      <w:r w:rsidRPr="00464163">
        <w:t xml:space="preserve"> </w:t>
      </w:r>
    </w:p>
    <w:p w14:paraId="17E70D6E" w14:textId="77777777" w:rsidR="00BD467E" w:rsidRPr="00464163" w:rsidRDefault="00BD467E" w:rsidP="00464163">
      <w:pPr>
        <w:pStyle w:val="Psmeno"/>
        <w:keepNext w:val="0"/>
        <w:widowControl w:val="0"/>
        <w:spacing w:after="0" w:line="240" w:lineRule="auto"/>
        <w:ind w:left="993" w:hanging="567"/>
        <w:rPr>
          <w:rFonts w:ascii="Arial" w:hAnsi="Arial"/>
        </w:rPr>
      </w:pPr>
    </w:p>
    <w:p w14:paraId="15FAFD1F" w14:textId="77777777" w:rsidR="00BD467E" w:rsidRPr="00464163" w:rsidRDefault="00BD467E" w:rsidP="00464163">
      <w:pPr>
        <w:pStyle w:val="Psmeno"/>
        <w:keepNext w:val="0"/>
        <w:widowControl w:val="0"/>
        <w:numPr>
          <w:ilvl w:val="1"/>
          <w:numId w:val="22"/>
        </w:numPr>
        <w:spacing w:after="0" w:line="240" w:lineRule="auto"/>
        <w:ind w:left="993" w:hanging="567"/>
        <w:rPr>
          <w:rFonts w:ascii="Arial" w:hAnsi="Arial"/>
        </w:rPr>
      </w:pPr>
      <w:r w:rsidRPr="00464163">
        <w:rPr>
          <w:rFonts w:ascii="Arial" w:hAnsi="Arial"/>
        </w:rPr>
        <w:t xml:space="preserve">Zhotovitel 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Zhotovitele dle tohoto ustanovení odstavce Smlouvy ukáže jako nepravdivé, zavazuje se Zhotovitel zaplatit Objednateli smluvní pokutu ve výši </w:t>
      </w:r>
      <w:proofErr w:type="gramStart"/>
      <w:r w:rsidRPr="00464163">
        <w:rPr>
          <w:rFonts w:ascii="Arial" w:hAnsi="Arial"/>
        </w:rPr>
        <w:t>100.000,-</w:t>
      </w:r>
      <w:proofErr w:type="gramEnd"/>
      <w:r w:rsidRPr="00464163">
        <w:rPr>
          <w:rFonts w:ascii="Arial" w:hAnsi="Arial"/>
        </w:rPr>
        <w:t xml:space="preserve"> Kč a Objednatel je oprávněn zajistit DPH Zhotovitele a poukázat částku odpovídající DPH namísto Zhotoviteli přímo na účet příslušného finančního úřadu; totéž platí i v případě, že bude Zhotovitel uveden v registru plátců DPH jako nespolehlivý plátce po uzavření Smlouvy.</w:t>
      </w:r>
    </w:p>
    <w:p w14:paraId="58CD3EAA" w14:textId="77777777" w:rsidR="00BD467E" w:rsidRPr="00464163" w:rsidRDefault="00BD467E" w:rsidP="00464163">
      <w:pPr>
        <w:pStyle w:val="Psmeno"/>
        <w:keepNext w:val="0"/>
        <w:widowControl w:val="0"/>
        <w:spacing w:after="0" w:line="240" w:lineRule="auto"/>
        <w:ind w:left="993" w:hanging="567"/>
        <w:rPr>
          <w:rFonts w:ascii="Arial" w:hAnsi="Arial"/>
        </w:rPr>
      </w:pPr>
    </w:p>
    <w:p w14:paraId="54E9E6A2" w14:textId="77777777" w:rsidR="00BD467E" w:rsidRPr="00464163" w:rsidRDefault="00BD467E" w:rsidP="00464163">
      <w:pPr>
        <w:pStyle w:val="Psmeno"/>
        <w:keepNext w:val="0"/>
        <w:widowControl w:val="0"/>
        <w:numPr>
          <w:ilvl w:val="1"/>
          <w:numId w:val="22"/>
        </w:numPr>
        <w:spacing w:after="0" w:line="240" w:lineRule="auto"/>
        <w:ind w:left="993" w:hanging="567"/>
        <w:rPr>
          <w:rFonts w:ascii="Arial" w:hAnsi="Arial"/>
        </w:rPr>
      </w:pPr>
      <w:r w:rsidRPr="00464163">
        <w:rPr>
          <w:rFonts w:ascii="Arial" w:hAnsi="Arial"/>
        </w:rPr>
        <w:t>V případě, že</w:t>
      </w:r>
    </w:p>
    <w:p w14:paraId="2C41BDC1" w14:textId="77777777" w:rsidR="00BD467E" w:rsidRPr="00464163" w:rsidRDefault="00BD467E" w:rsidP="004077D2">
      <w:pPr>
        <w:pStyle w:val="Bod"/>
        <w:widowControl w:val="0"/>
        <w:spacing w:after="0" w:line="240" w:lineRule="auto"/>
        <w:ind w:left="1418"/>
        <w:rPr>
          <w:rFonts w:ascii="Arial" w:hAnsi="Arial" w:cs="Arial"/>
          <w:color w:val="auto"/>
        </w:rPr>
      </w:pPr>
    </w:p>
    <w:p w14:paraId="711953FA" w14:textId="77777777" w:rsidR="00BD467E" w:rsidRPr="00464163" w:rsidRDefault="00BD467E" w:rsidP="00464163">
      <w:pPr>
        <w:pStyle w:val="Bod"/>
        <w:widowControl w:val="0"/>
        <w:numPr>
          <w:ilvl w:val="2"/>
          <w:numId w:val="22"/>
        </w:numPr>
        <w:spacing w:after="0" w:line="240" w:lineRule="auto"/>
        <w:ind w:left="1418" w:hanging="851"/>
        <w:rPr>
          <w:rFonts w:ascii="Arial" w:hAnsi="Arial" w:cs="Arial"/>
          <w:color w:val="auto"/>
        </w:rPr>
      </w:pPr>
      <w:r w:rsidRPr="00464163">
        <w:rPr>
          <w:rFonts w:ascii="Arial" w:hAnsi="Arial" w:cs="Arial"/>
          <w:color w:val="auto"/>
        </w:rPr>
        <w:t>úhrada Ceny díla, resp. její části, má být provedena zcela nebo zčásti bezhotovostním převodem na účet vedený poskytovatelem platebních služeb mimo tuzemsko ve smyslu § 109 odst. 2 písm. b) ZDPH nebo že</w:t>
      </w:r>
    </w:p>
    <w:p w14:paraId="73B786DE" w14:textId="77777777" w:rsidR="00BD467E" w:rsidRPr="00464163" w:rsidRDefault="00BD467E" w:rsidP="00464163">
      <w:pPr>
        <w:pStyle w:val="Bod"/>
        <w:widowControl w:val="0"/>
        <w:spacing w:after="0" w:line="240" w:lineRule="auto"/>
        <w:ind w:left="1418" w:hanging="851"/>
        <w:rPr>
          <w:rFonts w:ascii="Arial" w:hAnsi="Arial" w:cs="Arial"/>
          <w:color w:val="auto"/>
        </w:rPr>
      </w:pPr>
    </w:p>
    <w:p w14:paraId="62BDE5F6" w14:textId="77777777" w:rsidR="00BD467E" w:rsidRPr="00464163" w:rsidRDefault="00BD467E" w:rsidP="00464163">
      <w:pPr>
        <w:pStyle w:val="Bod"/>
        <w:widowControl w:val="0"/>
        <w:numPr>
          <w:ilvl w:val="2"/>
          <w:numId w:val="22"/>
        </w:numPr>
        <w:spacing w:after="0" w:line="240" w:lineRule="auto"/>
        <w:ind w:left="1418" w:hanging="851"/>
        <w:rPr>
          <w:rFonts w:ascii="Arial" w:hAnsi="Arial"/>
          <w:color w:val="auto"/>
        </w:rPr>
      </w:pPr>
      <w:r w:rsidRPr="00464163">
        <w:rPr>
          <w:rFonts w:ascii="Arial" w:hAnsi="Arial" w:cs="Arial"/>
          <w:color w:val="auto"/>
        </w:rPr>
        <w:t xml:space="preserve">číslo bankovního účtu Zhotovitele uvedené ve Smlouvě či na Faktuře nebude uveřejněno způsobem umožňujícím dálkový přístup ve smyslu § 109 odst. 2 písm. c) ZDPH, </w:t>
      </w:r>
    </w:p>
    <w:p w14:paraId="2A2BFD30" w14:textId="77777777" w:rsidR="00BD467E" w:rsidRPr="00464163" w:rsidRDefault="00BD467E" w:rsidP="004077D2">
      <w:pPr>
        <w:pStyle w:val="Psmeno"/>
        <w:spacing w:after="0" w:line="240" w:lineRule="auto"/>
        <w:ind w:left="1418"/>
        <w:rPr>
          <w:rFonts w:ascii="Arial" w:hAnsi="Arial"/>
        </w:rPr>
      </w:pPr>
    </w:p>
    <w:p w14:paraId="749CE6B6" w14:textId="77777777" w:rsidR="00BD467E" w:rsidRPr="00464163" w:rsidRDefault="00BD467E" w:rsidP="00464163">
      <w:pPr>
        <w:pStyle w:val="Psmeno"/>
        <w:numPr>
          <w:ilvl w:val="4"/>
          <w:numId w:val="22"/>
        </w:numPr>
        <w:spacing w:after="0" w:line="240" w:lineRule="auto"/>
        <w:ind w:left="2694" w:hanging="1134"/>
        <w:rPr>
          <w:rFonts w:ascii="Arial" w:hAnsi="Arial"/>
        </w:rPr>
      </w:pPr>
      <w:r w:rsidRPr="00464163">
        <w:rPr>
          <w:rFonts w:ascii="Arial" w:hAnsi="Arial"/>
        </w:rPr>
        <w:t xml:space="preserve">je Objednatel oprávněn uhradit Zhotoviteli pouze tu část peněžitého závazku vyplývajícího z Faktury, jež odpovídá výši základu DPH, a zbylou část pak ve smyslu § 109a ZDPH uhradit </w:t>
      </w:r>
      <w:r w:rsidRPr="00464163">
        <w:rPr>
          <w:rFonts w:ascii="Arial" w:hAnsi="Arial"/>
        </w:rPr>
        <w:lastRenderedPageBreak/>
        <w:t>přímo správci daně. Stane-li se Zhotovitel nespolehlivým plátcem ve smyslu § 106a ZDPH, použije se tohoto ustanovení obdobně.</w:t>
      </w:r>
    </w:p>
    <w:p w14:paraId="424BD0DF" w14:textId="77777777" w:rsidR="00BD467E" w:rsidRPr="006C26B7" w:rsidRDefault="00BD467E" w:rsidP="004077D2">
      <w:pPr>
        <w:pStyle w:val="Psmeno"/>
        <w:keepNext w:val="0"/>
        <w:widowControl w:val="0"/>
        <w:spacing w:after="0" w:line="240" w:lineRule="auto"/>
        <w:ind w:left="851"/>
        <w:rPr>
          <w:rFonts w:ascii="Arial" w:hAnsi="Arial"/>
          <w:color w:val="FF0000"/>
        </w:rPr>
      </w:pPr>
    </w:p>
    <w:p w14:paraId="7198E57B" w14:textId="78AC00DF" w:rsidR="00BD467E" w:rsidRPr="00464163" w:rsidRDefault="00BD467E" w:rsidP="00464163">
      <w:pPr>
        <w:pStyle w:val="Psmeno"/>
        <w:keepNext w:val="0"/>
        <w:widowControl w:val="0"/>
        <w:numPr>
          <w:ilvl w:val="1"/>
          <w:numId w:val="22"/>
        </w:numPr>
        <w:spacing w:after="0" w:line="240" w:lineRule="auto"/>
        <w:ind w:left="993" w:hanging="567"/>
        <w:rPr>
          <w:rFonts w:ascii="Arial" w:hAnsi="Arial"/>
          <w:b/>
        </w:rPr>
      </w:pPr>
      <w:r w:rsidRPr="00464163">
        <w:rPr>
          <w:rFonts w:ascii="Arial" w:hAnsi="Arial"/>
        </w:rPr>
        <w:t xml:space="preserve">V případě, že dokončená VF či jiná část díla, byla Objednatelem převzata s vadami, anebo se skryté vady projevily později, je Objednatel ve smyslu ustanovení § 2108 OZ oprávněn pozdržet platbu na oprávněně vystavenou fakturu do výše hrozící škody či slevy z ceny díla dle rozhodnutí Objednatele, a to až do doby odstranění vady Díla. Po tuto dobu není </w:t>
      </w:r>
      <w:r w:rsidR="00FB4C18">
        <w:rPr>
          <w:rFonts w:ascii="Arial" w:hAnsi="Arial"/>
        </w:rPr>
        <w:t>O</w:t>
      </w:r>
      <w:r w:rsidRPr="00464163">
        <w:rPr>
          <w:rFonts w:ascii="Arial" w:hAnsi="Arial"/>
        </w:rPr>
        <w:t>bjednatel v prodlení s úhradou.</w:t>
      </w:r>
    </w:p>
    <w:p w14:paraId="11A8A429" w14:textId="77777777" w:rsidR="00BD467E" w:rsidRPr="00464163" w:rsidRDefault="00BD467E" w:rsidP="00464163">
      <w:pPr>
        <w:pStyle w:val="OdstavecII"/>
        <w:keepNext w:val="0"/>
        <w:widowControl w:val="0"/>
        <w:spacing w:after="0" w:line="240" w:lineRule="auto"/>
        <w:ind w:left="993" w:hanging="567"/>
        <w:rPr>
          <w:rFonts w:ascii="Arial" w:hAnsi="Arial" w:cs="Arial"/>
          <w:b/>
          <w:color w:val="auto"/>
        </w:rPr>
      </w:pPr>
    </w:p>
    <w:p w14:paraId="0DAE71C5" w14:textId="3A1711AA" w:rsidR="00BD467E" w:rsidRPr="00464163" w:rsidRDefault="00BD467E" w:rsidP="00464163">
      <w:pPr>
        <w:pStyle w:val="Psmeno"/>
        <w:keepNext w:val="0"/>
        <w:widowControl w:val="0"/>
        <w:numPr>
          <w:ilvl w:val="1"/>
          <w:numId w:val="22"/>
        </w:numPr>
        <w:spacing w:after="0" w:line="240" w:lineRule="auto"/>
        <w:ind w:left="993" w:hanging="567"/>
        <w:rPr>
          <w:rFonts w:ascii="Arial" w:hAnsi="Arial"/>
          <w:b/>
        </w:rPr>
      </w:pPr>
      <w:r w:rsidRPr="00464163">
        <w:rPr>
          <w:rFonts w:ascii="Arial" w:hAnsi="Arial"/>
        </w:rPr>
        <w:t xml:space="preserve">V případě, že Objednatel bude v prodlení s platbou faktury o více než </w:t>
      </w:r>
      <w:r w:rsidR="00FB4C18">
        <w:rPr>
          <w:rFonts w:ascii="Arial" w:hAnsi="Arial"/>
        </w:rPr>
        <w:t>čtrnáct (</w:t>
      </w:r>
      <w:r w:rsidRPr="00464163">
        <w:rPr>
          <w:rFonts w:ascii="Arial" w:hAnsi="Arial"/>
        </w:rPr>
        <w:t>14</w:t>
      </w:r>
      <w:r w:rsidR="00FB4C18">
        <w:rPr>
          <w:rFonts w:ascii="Arial" w:hAnsi="Arial"/>
        </w:rPr>
        <w:t>)</w:t>
      </w:r>
      <w:r w:rsidRPr="00464163">
        <w:rPr>
          <w:rFonts w:ascii="Arial" w:hAnsi="Arial"/>
        </w:rPr>
        <w:t xml:space="preserve"> dní po splatnosti faktury, je Zhotovitel oprávněn po marném uplynutí tří </w:t>
      </w:r>
      <w:r w:rsidR="00FB4C18">
        <w:rPr>
          <w:rFonts w:ascii="Arial" w:hAnsi="Arial"/>
        </w:rPr>
        <w:t xml:space="preserve">(3) </w:t>
      </w:r>
      <w:r w:rsidRPr="00464163">
        <w:rPr>
          <w:rFonts w:ascii="Arial" w:hAnsi="Arial"/>
        </w:rPr>
        <w:t xml:space="preserve">dnů od doručení písemného upozornění a výzvě k úhradě dlužné částky Objednateli pozastavit práce na PD nebo provádění Autorského dozoru až do doby uhrazení částky, přičemž doba přerušení prací se nezapočítává do doby sjednané Smlouvou Zhotoviteli pro vypracování Díla. </w:t>
      </w:r>
    </w:p>
    <w:p w14:paraId="13788E98" w14:textId="77777777" w:rsidR="00BD467E" w:rsidRPr="00464163" w:rsidRDefault="00BD467E" w:rsidP="004077D2">
      <w:pPr>
        <w:widowControl w:val="0"/>
        <w:spacing w:after="0" w:line="240" w:lineRule="auto"/>
        <w:ind w:left="360"/>
        <w:rPr>
          <w:rFonts w:ascii="Arial" w:hAnsi="Arial" w:cs="Arial"/>
          <w:b/>
        </w:rPr>
      </w:pPr>
    </w:p>
    <w:p w14:paraId="13032022" w14:textId="77777777" w:rsidR="00BD467E" w:rsidRPr="00464163" w:rsidRDefault="00BD467E" w:rsidP="001F29EA">
      <w:pPr>
        <w:pStyle w:val="OdstavecII"/>
        <w:keepNext w:val="0"/>
        <w:widowControl w:val="0"/>
        <w:numPr>
          <w:ilvl w:val="0"/>
          <w:numId w:val="22"/>
        </w:numPr>
        <w:spacing w:after="0" w:line="240" w:lineRule="auto"/>
        <w:rPr>
          <w:rFonts w:ascii="Arial" w:hAnsi="Arial"/>
          <w:color w:val="auto"/>
        </w:rPr>
      </w:pPr>
      <w:r w:rsidRPr="00464163">
        <w:rPr>
          <w:rFonts w:ascii="Arial" w:hAnsi="Arial" w:cs="Arial"/>
          <w:b/>
          <w:color w:val="auto"/>
        </w:rPr>
        <w:t>Zádržné</w:t>
      </w:r>
    </w:p>
    <w:p w14:paraId="79F473B1" w14:textId="77777777" w:rsidR="00BD467E" w:rsidRPr="00464163" w:rsidRDefault="00BD467E" w:rsidP="004077D2">
      <w:pPr>
        <w:pStyle w:val="Psmeno"/>
        <w:keepNext w:val="0"/>
        <w:widowControl w:val="0"/>
        <w:spacing w:after="0" w:line="240" w:lineRule="auto"/>
        <w:ind w:left="851"/>
        <w:rPr>
          <w:rFonts w:ascii="Arial" w:hAnsi="Arial"/>
        </w:rPr>
      </w:pPr>
    </w:p>
    <w:p w14:paraId="3207481C" w14:textId="77777777" w:rsidR="00BD467E" w:rsidRPr="00464163" w:rsidRDefault="00BD467E" w:rsidP="00464163">
      <w:pPr>
        <w:pStyle w:val="Psmeno"/>
        <w:keepNext w:val="0"/>
        <w:widowControl w:val="0"/>
        <w:numPr>
          <w:ilvl w:val="1"/>
          <w:numId w:val="22"/>
        </w:numPr>
        <w:spacing w:after="0" w:line="240" w:lineRule="auto"/>
        <w:ind w:left="993" w:hanging="567"/>
        <w:rPr>
          <w:rFonts w:ascii="Arial" w:hAnsi="Arial"/>
        </w:rPr>
      </w:pPr>
      <w:r w:rsidRPr="00464163">
        <w:rPr>
          <w:rFonts w:ascii="Arial" w:hAnsi="Arial"/>
        </w:rPr>
        <w:t>Je-li pro konkrétní VF či Milník v Platebním kalendáři sjednáno Zádržné, bude z vystavených Faktur Objednatelem uhrazeno 90 % částky, na kterou zní.</w:t>
      </w:r>
    </w:p>
    <w:p w14:paraId="5C6628EC" w14:textId="77777777" w:rsidR="00BD467E" w:rsidRPr="00464163" w:rsidRDefault="00BD467E" w:rsidP="00464163">
      <w:pPr>
        <w:pStyle w:val="Psmeno"/>
        <w:keepNext w:val="0"/>
        <w:widowControl w:val="0"/>
        <w:spacing w:after="0" w:line="240" w:lineRule="auto"/>
        <w:ind w:left="993" w:hanging="567"/>
        <w:rPr>
          <w:rFonts w:ascii="Arial" w:hAnsi="Arial"/>
        </w:rPr>
      </w:pPr>
    </w:p>
    <w:p w14:paraId="563CBBE7" w14:textId="77777777" w:rsidR="00BD467E" w:rsidRPr="00464163" w:rsidRDefault="00BD467E" w:rsidP="00464163">
      <w:pPr>
        <w:pStyle w:val="Psmeno"/>
        <w:keepNext w:val="0"/>
        <w:widowControl w:val="0"/>
        <w:numPr>
          <w:ilvl w:val="1"/>
          <w:numId w:val="22"/>
        </w:numPr>
        <w:spacing w:after="0" w:line="240" w:lineRule="auto"/>
        <w:ind w:left="993" w:hanging="567"/>
        <w:rPr>
          <w:rFonts w:ascii="Arial" w:hAnsi="Arial"/>
        </w:rPr>
      </w:pPr>
      <w:r w:rsidRPr="00464163">
        <w:rPr>
          <w:rFonts w:ascii="Arial" w:hAnsi="Arial"/>
        </w:rPr>
        <w:t>Zbývajících 10 % bude uhrazeno do 30 dnů po dni rozhodném pro výplatu Zádržného uvedeném v Platebním kalendáři či po odstranění poslední vady případně oznámené Objednatelem před převzetím VF či Milníku dle toho, která skutečnost nastane později. Zádržné bude rovněž vyplaceno v případě sjednaném v čl. XI.4.</w:t>
      </w:r>
    </w:p>
    <w:p w14:paraId="73016269" w14:textId="77777777" w:rsidR="00BD467E" w:rsidRPr="00464163" w:rsidRDefault="00BD467E" w:rsidP="004077D2">
      <w:pPr>
        <w:pStyle w:val="Psmeno"/>
        <w:keepNext w:val="0"/>
        <w:widowControl w:val="0"/>
        <w:spacing w:after="0" w:line="240" w:lineRule="auto"/>
        <w:rPr>
          <w:rFonts w:ascii="Arial" w:hAnsi="Arial"/>
        </w:rPr>
      </w:pPr>
    </w:p>
    <w:p w14:paraId="172939A7" w14:textId="026AEADC" w:rsidR="00BD467E" w:rsidRPr="00464163" w:rsidRDefault="00BD467E" w:rsidP="001F29EA">
      <w:pPr>
        <w:pStyle w:val="Psmeno"/>
        <w:keepNext w:val="0"/>
        <w:widowControl w:val="0"/>
        <w:numPr>
          <w:ilvl w:val="0"/>
          <w:numId w:val="22"/>
        </w:numPr>
        <w:spacing w:after="0" w:line="240" w:lineRule="auto"/>
        <w:rPr>
          <w:rFonts w:ascii="Arial" w:hAnsi="Arial"/>
        </w:rPr>
      </w:pPr>
      <w:r w:rsidRPr="00464163">
        <w:rPr>
          <w:rFonts w:ascii="Arial" w:hAnsi="Arial"/>
          <w:b/>
          <w:bCs w:val="0"/>
        </w:rPr>
        <w:t>Inflační doložka</w:t>
      </w:r>
    </w:p>
    <w:p w14:paraId="2395778A" w14:textId="5AC0A83A" w:rsidR="00BD467E" w:rsidRPr="00464163" w:rsidRDefault="00BD467E" w:rsidP="004077D2">
      <w:pPr>
        <w:pStyle w:val="Psmeno"/>
        <w:widowControl w:val="0"/>
        <w:spacing w:after="0" w:line="240" w:lineRule="auto"/>
        <w:ind w:left="851"/>
        <w:rPr>
          <w:rFonts w:ascii="Arial" w:hAnsi="Arial"/>
        </w:rPr>
      </w:pPr>
    </w:p>
    <w:p w14:paraId="3817A1A1" w14:textId="223CD919" w:rsidR="00BD467E" w:rsidRPr="00464163" w:rsidRDefault="00BD467E" w:rsidP="00464163">
      <w:pPr>
        <w:pStyle w:val="Psmeno"/>
        <w:widowControl w:val="0"/>
        <w:numPr>
          <w:ilvl w:val="1"/>
          <w:numId w:val="22"/>
        </w:numPr>
        <w:spacing w:after="0" w:line="240" w:lineRule="auto"/>
        <w:ind w:left="993" w:hanging="567"/>
        <w:rPr>
          <w:rFonts w:ascii="Arial" w:hAnsi="Arial"/>
        </w:rPr>
      </w:pPr>
      <w:r w:rsidRPr="00464163">
        <w:rPr>
          <w:rFonts w:ascii="Arial" w:hAnsi="Arial"/>
        </w:rPr>
        <w:t xml:space="preserve">Za účelem kompenzace inflace je Zhotovitel oprávněn požadovat úpravu veškerých cen, tak jak jsou stanoveny touto Smlouvou, na základě oficiálně vyhlášeného indexu inflace Českým statistickým úřadem vždy za předcházející rok. </w:t>
      </w:r>
    </w:p>
    <w:p w14:paraId="7DA075AD" w14:textId="136149F5" w:rsidR="00BD467E" w:rsidRPr="00464163" w:rsidRDefault="00BD467E" w:rsidP="00464163">
      <w:pPr>
        <w:pStyle w:val="Psmeno"/>
        <w:widowControl w:val="0"/>
        <w:spacing w:after="0" w:line="240" w:lineRule="auto"/>
        <w:ind w:left="993" w:hanging="567"/>
        <w:rPr>
          <w:rFonts w:ascii="Arial" w:hAnsi="Arial"/>
        </w:rPr>
      </w:pPr>
    </w:p>
    <w:p w14:paraId="0FCF6609" w14:textId="432B06F7" w:rsidR="00BD467E" w:rsidRPr="00464163" w:rsidRDefault="00BD467E" w:rsidP="00464163">
      <w:pPr>
        <w:pStyle w:val="Psmeno"/>
        <w:widowControl w:val="0"/>
        <w:numPr>
          <w:ilvl w:val="1"/>
          <w:numId w:val="22"/>
        </w:numPr>
        <w:spacing w:after="0" w:line="240" w:lineRule="auto"/>
        <w:ind w:left="993" w:hanging="567"/>
      </w:pPr>
      <w:r w:rsidRPr="00464163">
        <w:rPr>
          <w:rFonts w:ascii="Arial" w:hAnsi="Arial"/>
        </w:rPr>
        <w:t xml:space="preserve">Tato inflační doložka smí být uplatněna Zhotovitelem poprvé pro úpravu ceny na rok </w:t>
      </w:r>
      <w:r w:rsidR="00FB4C18">
        <w:rPr>
          <w:rFonts w:ascii="Arial" w:hAnsi="Arial"/>
        </w:rPr>
        <w:t>……………</w:t>
      </w:r>
      <w:r w:rsidR="003A6AFA" w:rsidRPr="00BB23F2">
        <w:rPr>
          <w:rFonts w:ascii="Arial" w:hAnsi="Arial"/>
          <w:i/>
          <w:iCs/>
          <w:highlight w:val="yellow"/>
        </w:rPr>
        <w:t xml:space="preserve">bude dojednáno v </w:t>
      </w:r>
      <w:proofErr w:type="gramStart"/>
      <w:r w:rsidR="003A6AFA" w:rsidRPr="00BB23F2">
        <w:rPr>
          <w:rFonts w:ascii="Arial" w:hAnsi="Arial"/>
          <w:i/>
          <w:iCs/>
          <w:highlight w:val="yellow"/>
        </w:rPr>
        <w:t>JŘBÚ</w:t>
      </w:r>
      <w:proofErr w:type="gramEnd"/>
      <w:r w:rsidRPr="00464163">
        <w:rPr>
          <w:rFonts w:ascii="Arial" w:hAnsi="Arial"/>
        </w:rPr>
        <w:t xml:space="preserve"> a to po domluvě s Objednavatelem.</w:t>
      </w:r>
    </w:p>
    <w:p w14:paraId="228A283C" w14:textId="77777777" w:rsidR="00BD467E" w:rsidRPr="006C26B7" w:rsidRDefault="00BD467E" w:rsidP="004077D2">
      <w:pPr>
        <w:pStyle w:val="FormtovanvHTML1"/>
        <w:spacing w:before="0" w:after="0" w:line="240" w:lineRule="auto"/>
        <w:rPr>
          <w:color w:val="FF0000"/>
        </w:rPr>
      </w:pPr>
    </w:p>
    <w:p w14:paraId="29364BC8" w14:textId="77777777" w:rsidR="00BD467E" w:rsidRPr="00464163" w:rsidRDefault="00BD467E" w:rsidP="004077D2">
      <w:pPr>
        <w:pStyle w:val="FormtovanvHTML1"/>
        <w:spacing w:before="0" w:after="0" w:line="240" w:lineRule="auto"/>
        <w:jc w:val="center"/>
        <w:rPr>
          <w:rFonts w:ascii="Arial" w:hAnsi="Arial" w:cs="Arial"/>
          <w:b/>
          <w:bCs/>
          <w:sz w:val="22"/>
          <w:szCs w:val="22"/>
        </w:rPr>
      </w:pPr>
      <w:r w:rsidRPr="00464163">
        <w:rPr>
          <w:rFonts w:ascii="Arial" w:hAnsi="Arial" w:cs="Arial"/>
          <w:b/>
          <w:bCs/>
          <w:sz w:val="22"/>
          <w:szCs w:val="22"/>
        </w:rPr>
        <w:t>VII.</w:t>
      </w:r>
    </w:p>
    <w:p w14:paraId="23060429" w14:textId="77777777" w:rsidR="00BD467E" w:rsidRPr="00464163" w:rsidRDefault="00BD467E" w:rsidP="004077D2">
      <w:pPr>
        <w:pStyle w:val="FormtovanvHTML1"/>
        <w:spacing w:before="0" w:after="0" w:line="240" w:lineRule="auto"/>
        <w:jc w:val="center"/>
        <w:rPr>
          <w:rFonts w:ascii="Arial" w:hAnsi="Arial" w:cs="Arial"/>
          <w:b/>
          <w:bCs/>
          <w:sz w:val="22"/>
          <w:szCs w:val="22"/>
        </w:rPr>
      </w:pPr>
      <w:r w:rsidRPr="00464163">
        <w:rPr>
          <w:rFonts w:ascii="Arial" w:hAnsi="Arial" w:cs="Arial"/>
          <w:b/>
          <w:bCs/>
          <w:sz w:val="22"/>
          <w:szCs w:val="22"/>
        </w:rPr>
        <w:t>Reklamační lhůta a vady Díla</w:t>
      </w:r>
    </w:p>
    <w:p w14:paraId="38DA5DD4" w14:textId="77777777" w:rsidR="00BD467E" w:rsidRPr="00464163" w:rsidRDefault="00BD467E" w:rsidP="004077D2">
      <w:pPr>
        <w:pStyle w:val="FormtovanvHTML1"/>
        <w:spacing w:before="0" w:after="0" w:line="240" w:lineRule="auto"/>
        <w:jc w:val="center"/>
        <w:rPr>
          <w:rFonts w:ascii="Arial" w:hAnsi="Arial" w:cs="Arial"/>
          <w:b/>
          <w:bCs/>
          <w:sz w:val="22"/>
          <w:szCs w:val="22"/>
        </w:rPr>
      </w:pPr>
    </w:p>
    <w:p w14:paraId="2C4E6C0D" w14:textId="77777777" w:rsidR="00BD467E" w:rsidRPr="00464163" w:rsidRDefault="00BD467E" w:rsidP="00464163">
      <w:pPr>
        <w:pStyle w:val="OdstavecII"/>
        <w:keepNext w:val="0"/>
        <w:widowControl w:val="0"/>
        <w:numPr>
          <w:ilvl w:val="0"/>
          <w:numId w:val="23"/>
        </w:numPr>
        <w:spacing w:after="0" w:line="240" w:lineRule="auto"/>
        <w:rPr>
          <w:rFonts w:ascii="Arial" w:hAnsi="Arial"/>
          <w:color w:val="auto"/>
        </w:rPr>
      </w:pPr>
      <w:r w:rsidRPr="00464163">
        <w:rPr>
          <w:rFonts w:ascii="Arial" w:hAnsi="Arial" w:cs="Arial"/>
          <w:b/>
          <w:color w:val="auto"/>
        </w:rPr>
        <w:t>Reklamační lhůta</w:t>
      </w:r>
    </w:p>
    <w:p w14:paraId="579406FD" w14:textId="77777777" w:rsidR="00BD467E" w:rsidRPr="0096109F" w:rsidRDefault="00BD467E" w:rsidP="004077D2">
      <w:pPr>
        <w:pStyle w:val="Psmeno"/>
        <w:keepNext w:val="0"/>
        <w:widowControl w:val="0"/>
        <w:spacing w:after="0" w:line="240" w:lineRule="auto"/>
        <w:ind w:left="851"/>
        <w:rPr>
          <w:rFonts w:ascii="Arial" w:hAnsi="Arial"/>
        </w:rPr>
      </w:pPr>
    </w:p>
    <w:p w14:paraId="64DCF0B3" w14:textId="77777777" w:rsidR="00BD467E" w:rsidRPr="0096109F" w:rsidRDefault="00BD467E" w:rsidP="00464163">
      <w:pPr>
        <w:pStyle w:val="Psmeno"/>
        <w:keepNext w:val="0"/>
        <w:widowControl w:val="0"/>
        <w:numPr>
          <w:ilvl w:val="1"/>
          <w:numId w:val="23"/>
        </w:numPr>
        <w:spacing w:after="0" w:line="240" w:lineRule="auto"/>
        <w:ind w:left="993" w:hanging="567"/>
        <w:rPr>
          <w:rFonts w:ascii="Arial" w:hAnsi="Arial"/>
        </w:rPr>
      </w:pPr>
      <w:r w:rsidRPr="0096109F">
        <w:rPr>
          <w:rFonts w:ascii="Arial" w:hAnsi="Arial"/>
        </w:rPr>
        <w:t xml:space="preserve">Reklamační lhůta běží pro jednotlivé VF samostatně. Počíná běžet vždy předáním VF a končí dnem řádného dokončení Výstavby, nejpozději však do 60 měsíců ode dne předání příslušné VF. </w:t>
      </w:r>
      <w:proofErr w:type="spellStart"/>
      <w:r w:rsidRPr="0096109F">
        <w:rPr>
          <w:rFonts w:ascii="Arial" w:hAnsi="Arial"/>
        </w:rPr>
        <w:t>Ust</w:t>
      </w:r>
      <w:proofErr w:type="spellEnd"/>
      <w:r w:rsidRPr="0096109F">
        <w:rPr>
          <w:rFonts w:ascii="Arial" w:hAnsi="Arial"/>
        </w:rPr>
        <w:t>. § 2630 OZ tím není dotčeno.</w:t>
      </w:r>
    </w:p>
    <w:p w14:paraId="0B0AE63C" w14:textId="77777777" w:rsidR="00BD467E" w:rsidRPr="0096109F" w:rsidRDefault="00BD467E" w:rsidP="00464163">
      <w:pPr>
        <w:pStyle w:val="Psmeno"/>
        <w:keepNext w:val="0"/>
        <w:widowControl w:val="0"/>
        <w:spacing w:after="0" w:line="240" w:lineRule="auto"/>
        <w:ind w:left="993" w:hanging="567"/>
        <w:rPr>
          <w:rFonts w:ascii="Arial" w:hAnsi="Arial"/>
        </w:rPr>
      </w:pPr>
    </w:p>
    <w:p w14:paraId="3C2F5228" w14:textId="77777777" w:rsidR="00BD467E" w:rsidRPr="0096109F" w:rsidRDefault="00BD467E" w:rsidP="00464163">
      <w:pPr>
        <w:pStyle w:val="Psmeno"/>
        <w:keepNext w:val="0"/>
        <w:widowControl w:val="0"/>
        <w:numPr>
          <w:ilvl w:val="1"/>
          <w:numId w:val="23"/>
        </w:numPr>
        <w:spacing w:after="0" w:line="240" w:lineRule="auto"/>
        <w:ind w:left="993" w:hanging="567"/>
        <w:rPr>
          <w:rFonts w:ascii="Arial" w:hAnsi="Arial"/>
        </w:rPr>
      </w:pPr>
      <w:r w:rsidRPr="0096109F">
        <w:rPr>
          <w:rFonts w:ascii="Arial" w:hAnsi="Arial"/>
        </w:rPr>
        <w:t>Zhotovitel po Reklamační lhůtu odpovídá Objednateli zejména za to, že PD ke dni jejího převzetí Objednatelem:</w:t>
      </w:r>
    </w:p>
    <w:p w14:paraId="7E6F9182" w14:textId="77777777" w:rsidR="00BD467E" w:rsidRPr="0096109F" w:rsidRDefault="00BD467E" w:rsidP="004077D2">
      <w:pPr>
        <w:pStyle w:val="Bod"/>
        <w:widowControl w:val="0"/>
        <w:spacing w:after="0" w:line="240" w:lineRule="auto"/>
        <w:ind w:left="1418"/>
        <w:rPr>
          <w:rFonts w:ascii="Arial" w:hAnsi="Arial" w:cs="Arial"/>
          <w:color w:val="auto"/>
        </w:rPr>
      </w:pPr>
    </w:p>
    <w:p w14:paraId="192E2549" w14:textId="77777777" w:rsidR="00BD467E" w:rsidRPr="0096109F" w:rsidRDefault="00BD467E" w:rsidP="00464163">
      <w:pPr>
        <w:pStyle w:val="Bod"/>
        <w:widowControl w:val="0"/>
        <w:numPr>
          <w:ilvl w:val="2"/>
          <w:numId w:val="23"/>
        </w:numPr>
        <w:spacing w:after="0" w:line="240" w:lineRule="auto"/>
        <w:rPr>
          <w:rFonts w:ascii="Arial" w:hAnsi="Arial" w:cs="Arial"/>
          <w:color w:val="auto"/>
        </w:rPr>
      </w:pPr>
      <w:r w:rsidRPr="0096109F">
        <w:rPr>
          <w:rFonts w:ascii="Arial" w:hAnsi="Arial" w:cs="Arial"/>
          <w:color w:val="auto"/>
        </w:rPr>
        <w:t>měla vlastnosti, které si Smluvní strany ujednaly, a chybí-li ujednání, takové vlastnosti, které Zhotovitel popsal nebo které Objednatel očekával s ohledem na povahu PD a na základě prezentace Zhotovitelem prováděné a</w:t>
      </w:r>
    </w:p>
    <w:p w14:paraId="1A591B24" w14:textId="77777777" w:rsidR="00BD467E" w:rsidRPr="0096109F" w:rsidRDefault="00BD467E" w:rsidP="004077D2">
      <w:pPr>
        <w:pStyle w:val="Bod"/>
        <w:widowControl w:val="0"/>
        <w:spacing w:after="0" w:line="240" w:lineRule="auto"/>
        <w:ind w:left="1418"/>
        <w:rPr>
          <w:rFonts w:ascii="Arial" w:hAnsi="Arial" w:cs="Arial"/>
          <w:color w:val="auto"/>
        </w:rPr>
      </w:pPr>
    </w:p>
    <w:p w14:paraId="677301B4" w14:textId="77777777" w:rsidR="00BD467E" w:rsidRPr="0096109F" w:rsidRDefault="00BD467E" w:rsidP="00464163">
      <w:pPr>
        <w:pStyle w:val="Bod"/>
        <w:widowControl w:val="0"/>
        <w:numPr>
          <w:ilvl w:val="2"/>
          <w:numId w:val="23"/>
        </w:numPr>
        <w:spacing w:after="0" w:line="240" w:lineRule="auto"/>
        <w:rPr>
          <w:rFonts w:ascii="Arial" w:hAnsi="Arial" w:cs="Arial"/>
          <w:color w:val="auto"/>
        </w:rPr>
      </w:pPr>
      <w:r w:rsidRPr="0096109F">
        <w:rPr>
          <w:rFonts w:ascii="Arial" w:hAnsi="Arial" w:cs="Arial"/>
          <w:color w:val="auto"/>
        </w:rPr>
        <w:t>plnila svůj účel, který vyplývá zejména z čl. II. Smlouvy, a příp., který pro ni Zhotovitel dále uvedl nebo ke kterému se Dílo obvykle provádí.</w:t>
      </w:r>
    </w:p>
    <w:p w14:paraId="42153720" w14:textId="77777777" w:rsidR="00BD467E" w:rsidRPr="0096109F" w:rsidRDefault="00BD467E" w:rsidP="004077D2">
      <w:pPr>
        <w:pStyle w:val="Bod"/>
        <w:widowControl w:val="0"/>
        <w:spacing w:after="0" w:line="240" w:lineRule="auto"/>
        <w:ind w:left="360"/>
        <w:rPr>
          <w:rFonts w:ascii="Arial" w:hAnsi="Arial" w:cs="Arial"/>
          <w:color w:val="auto"/>
        </w:rPr>
      </w:pPr>
    </w:p>
    <w:p w14:paraId="42F08D35" w14:textId="77777777" w:rsidR="00BD467E" w:rsidRPr="0096109F" w:rsidRDefault="00BD467E" w:rsidP="00464163">
      <w:pPr>
        <w:pStyle w:val="Bod"/>
        <w:widowControl w:val="0"/>
        <w:numPr>
          <w:ilvl w:val="0"/>
          <w:numId w:val="23"/>
        </w:numPr>
        <w:spacing w:after="0" w:line="240" w:lineRule="auto"/>
        <w:rPr>
          <w:rFonts w:ascii="Arial" w:hAnsi="Arial"/>
          <w:color w:val="auto"/>
        </w:rPr>
      </w:pPr>
      <w:r w:rsidRPr="0096109F">
        <w:rPr>
          <w:rFonts w:ascii="Arial" w:hAnsi="Arial" w:cs="Arial"/>
          <w:b/>
          <w:color w:val="auto"/>
        </w:rPr>
        <w:t>Reklamace vad Díla v Reklamační lhůtě</w:t>
      </w:r>
    </w:p>
    <w:p w14:paraId="21660824" w14:textId="77777777" w:rsidR="00BD467E" w:rsidRPr="0096109F" w:rsidRDefault="00BD467E" w:rsidP="004077D2">
      <w:pPr>
        <w:pStyle w:val="Psmeno"/>
        <w:keepNext w:val="0"/>
        <w:widowControl w:val="0"/>
        <w:spacing w:after="0" w:line="240" w:lineRule="auto"/>
        <w:ind w:left="851"/>
        <w:rPr>
          <w:rFonts w:ascii="Arial" w:hAnsi="Arial"/>
        </w:rPr>
      </w:pPr>
    </w:p>
    <w:p w14:paraId="62531768" w14:textId="77777777" w:rsidR="00BD467E" w:rsidRPr="0096109F" w:rsidRDefault="00BD467E" w:rsidP="00464163">
      <w:pPr>
        <w:pStyle w:val="Psmeno"/>
        <w:keepNext w:val="0"/>
        <w:widowControl w:val="0"/>
        <w:numPr>
          <w:ilvl w:val="1"/>
          <w:numId w:val="23"/>
        </w:numPr>
        <w:spacing w:after="0" w:line="240" w:lineRule="auto"/>
        <w:ind w:left="993" w:hanging="567"/>
        <w:rPr>
          <w:rFonts w:ascii="Arial" w:hAnsi="Arial"/>
        </w:rPr>
      </w:pPr>
      <w:r w:rsidRPr="0096109F">
        <w:rPr>
          <w:rFonts w:ascii="Arial" w:hAnsi="Arial"/>
        </w:rPr>
        <w:t>Práva z vad Díla Objednatel uplatní u Zhotovitele kdykoliv po zjištění vady, a to reklamací doručenou k rukám kontaktní osoby Zhotovitele. I reklamace odeslaná Objednatelem poslední den Reklamační lhůty se považuje za včas uplatněnou. V reklamaci Objednatel zpravidla uvede:</w:t>
      </w:r>
    </w:p>
    <w:p w14:paraId="28B5D1D1" w14:textId="77777777" w:rsidR="00BD467E" w:rsidRPr="0096109F" w:rsidRDefault="00BD467E" w:rsidP="004077D2">
      <w:pPr>
        <w:pStyle w:val="Bod"/>
        <w:widowControl w:val="0"/>
        <w:spacing w:after="0" w:line="240" w:lineRule="auto"/>
        <w:ind w:left="1418"/>
        <w:rPr>
          <w:rFonts w:ascii="Arial" w:hAnsi="Arial" w:cs="Arial"/>
          <w:color w:val="auto"/>
        </w:rPr>
      </w:pPr>
    </w:p>
    <w:p w14:paraId="623EFB04" w14:textId="77777777" w:rsidR="00BD467E" w:rsidRPr="0096109F" w:rsidRDefault="00BD467E" w:rsidP="00464163">
      <w:pPr>
        <w:pStyle w:val="Bod"/>
        <w:widowControl w:val="0"/>
        <w:numPr>
          <w:ilvl w:val="2"/>
          <w:numId w:val="23"/>
        </w:numPr>
        <w:spacing w:after="0" w:line="240" w:lineRule="auto"/>
        <w:rPr>
          <w:rFonts w:ascii="Arial" w:hAnsi="Arial" w:cs="Arial"/>
          <w:color w:val="auto"/>
        </w:rPr>
      </w:pPr>
      <w:r w:rsidRPr="0096109F">
        <w:rPr>
          <w:rFonts w:ascii="Arial" w:hAnsi="Arial" w:cs="Arial"/>
          <w:color w:val="auto"/>
        </w:rPr>
        <w:t>popis vady Díla nebo informaci o tom, jak se vada projevuje,</w:t>
      </w:r>
    </w:p>
    <w:p w14:paraId="2530BC38" w14:textId="77777777" w:rsidR="00BD467E" w:rsidRPr="0096109F" w:rsidRDefault="00BD467E" w:rsidP="004077D2">
      <w:pPr>
        <w:pStyle w:val="Bod"/>
        <w:widowControl w:val="0"/>
        <w:spacing w:after="0" w:line="240" w:lineRule="auto"/>
        <w:ind w:left="1418" w:hanging="709"/>
        <w:rPr>
          <w:rFonts w:ascii="Arial" w:hAnsi="Arial" w:cs="Arial"/>
          <w:color w:val="auto"/>
        </w:rPr>
      </w:pPr>
    </w:p>
    <w:p w14:paraId="59B17C2C" w14:textId="77777777" w:rsidR="00BD467E" w:rsidRPr="0096109F" w:rsidRDefault="00BD467E" w:rsidP="00464163">
      <w:pPr>
        <w:pStyle w:val="Bod"/>
        <w:widowControl w:val="0"/>
        <w:numPr>
          <w:ilvl w:val="2"/>
          <w:numId w:val="23"/>
        </w:numPr>
        <w:spacing w:after="0" w:line="240" w:lineRule="auto"/>
        <w:rPr>
          <w:rFonts w:ascii="Arial" w:hAnsi="Arial"/>
          <w:color w:val="auto"/>
        </w:rPr>
      </w:pPr>
      <w:r w:rsidRPr="0096109F">
        <w:rPr>
          <w:rFonts w:ascii="Arial" w:hAnsi="Arial" w:cs="Arial"/>
          <w:color w:val="auto"/>
        </w:rPr>
        <w:t>jaká práva v souvislosti s vadou Díla uplatňuje.</w:t>
      </w:r>
    </w:p>
    <w:p w14:paraId="08F576EF" w14:textId="77777777" w:rsidR="00BD467E" w:rsidRPr="0096109F" w:rsidRDefault="00BD467E" w:rsidP="004077D2">
      <w:pPr>
        <w:pStyle w:val="Psmeno"/>
        <w:keepNext w:val="0"/>
        <w:widowControl w:val="0"/>
        <w:spacing w:after="0" w:line="240" w:lineRule="auto"/>
        <w:ind w:left="1418" w:hanging="709"/>
        <w:rPr>
          <w:rFonts w:ascii="Arial" w:hAnsi="Arial"/>
        </w:rPr>
      </w:pPr>
    </w:p>
    <w:p w14:paraId="4BE06539" w14:textId="77777777" w:rsidR="00BD467E" w:rsidRPr="0096109F" w:rsidRDefault="00BD467E" w:rsidP="0048310C">
      <w:pPr>
        <w:pStyle w:val="Psmeno"/>
        <w:keepNext w:val="0"/>
        <w:widowControl w:val="0"/>
        <w:numPr>
          <w:ilvl w:val="1"/>
          <w:numId w:val="23"/>
        </w:numPr>
        <w:spacing w:after="0" w:line="240" w:lineRule="auto"/>
        <w:rPr>
          <w:rFonts w:ascii="Arial" w:eastAsia="Times New Roman" w:hAnsi="Arial"/>
          <w:bCs w:val="0"/>
        </w:rPr>
      </w:pPr>
      <w:r w:rsidRPr="0096109F">
        <w:rPr>
          <w:rFonts w:ascii="Arial" w:hAnsi="Arial"/>
        </w:rPr>
        <w:t>Neuvede-li Objednatel, jaká práva v souvislosti s vadou Díla uplatňuje, má se za to, že požaduje provedení opravy Díla.</w:t>
      </w:r>
    </w:p>
    <w:p w14:paraId="7A981099" w14:textId="77777777" w:rsidR="00BD467E" w:rsidRPr="0096109F" w:rsidRDefault="00BD467E" w:rsidP="004077D2">
      <w:pPr>
        <w:pStyle w:val="Psmeno"/>
        <w:keepNext w:val="0"/>
        <w:widowControl w:val="0"/>
        <w:spacing w:after="0" w:line="240" w:lineRule="auto"/>
        <w:ind w:left="851"/>
        <w:rPr>
          <w:rFonts w:ascii="Arial" w:eastAsia="Times New Roman" w:hAnsi="Arial"/>
          <w:bCs w:val="0"/>
        </w:rPr>
      </w:pPr>
    </w:p>
    <w:p w14:paraId="36C1B611" w14:textId="77777777" w:rsidR="00BD467E" w:rsidRPr="0096109F" w:rsidRDefault="00BD467E" w:rsidP="0096109F">
      <w:pPr>
        <w:pStyle w:val="Psmeno"/>
        <w:keepNext w:val="0"/>
        <w:widowControl w:val="0"/>
        <w:numPr>
          <w:ilvl w:val="1"/>
          <w:numId w:val="23"/>
        </w:numPr>
        <w:spacing w:after="0" w:line="240" w:lineRule="auto"/>
        <w:ind w:left="993" w:hanging="567"/>
        <w:rPr>
          <w:rFonts w:ascii="Arial" w:hAnsi="Arial"/>
        </w:rPr>
      </w:pPr>
      <w:r w:rsidRPr="0096109F">
        <w:rPr>
          <w:rFonts w:ascii="Arial" w:eastAsia="Times New Roman" w:hAnsi="Arial"/>
        </w:rPr>
        <w:t>Objednatel má zejména právo:</w:t>
      </w:r>
    </w:p>
    <w:p w14:paraId="40728703" w14:textId="77777777" w:rsidR="00BD467E" w:rsidRPr="0096109F" w:rsidRDefault="00BD467E" w:rsidP="004077D2">
      <w:pPr>
        <w:pStyle w:val="Bod"/>
        <w:widowControl w:val="0"/>
        <w:spacing w:after="0" w:line="240" w:lineRule="auto"/>
        <w:ind w:left="1418"/>
        <w:rPr>
          <w:rFonts w:ascii="Arial" w:hAnsi="Arial" w:cs="Arial"/>
          <w:color w:val="auto"/>
        </w:rPr>
      </w:pPr>
    </w:p>
    <w:p w14:paraId="04B259F5" w14:textId="77777777" w:rsidR="00BD467E" w:rsidRPr="0096109F" w:rsidRDefault="00BD467E" w:rsidP="00464163">
      <w:pPr>
        <w:pStyle w:val="Bod"/>
        <w:widowControl w:val="0"/>
        <w:numPr>
          <w:ilvl w:val="2"/>
          <w:numId w:val="23"/>
        </w:numPr>
        <w:spacing w:after="0" w:line="240" w:lineRule="auto"/>
        <w:rPr>
          <w:rFonts w:ascii="Arial" w:hAnsi="Arial" w:cs="Arial"/>
          <w:color w:val="auto"/>
        </w:rPr>
      </w:pPr>
      <w:r w:rsidRPr="0096109F">
        <w:rPr>
          <w:rFonts w:ascii="Arial" w:hAnsi="Arial" w:cs="Arial"/>
          <w:color w:val="auto"/>
        </w:rPr>
        <w:t>na odstranění vady novým provedením vadné části Díla,</w:t>
      </w:r>
    </w:p>
    <w:p w14:paraId="4931B3A4" w14:textId="77777777" w:rsidR="00BD467E" w:rsidRPr="0096109F" w:rsidRDefault="00BD467E" w:rsidP="004077D2">
      <w:pPr>
        <w:pStyle w:val="Bod"/>
        <w:widowControl w:val="0"/>
        <w:spacing w:after="0" w:line="240" w:lineRule="auto"/>
        <w:ind w:left="1418" w:hanging="709"/>
        <w:rPr>
          <w:rFonts w:ascii="Arial" w:hAnsi="Arial" w:cs="Arial"/>
          <w:color w:val="auto"/>
        </w:rPr>
      </w:pPr>
    </w:p>
    <w:p w14:paraId="12C577CB" w14:textId="77777777" w:rsidR="00BD467E" w:rsidRPr="0096109F" w:rsidRDefault="00BD467E" w:rsidP="00464163">
      <w:pPr>
        <w:pStyle w:val="Bod"/>
        <w:widowControl w:val="0"/>
        <w:numPr>
          <w:ilvl w:val="2"/>
          <w:numId w:val="23"/>
        </w:numPr>
        <w:spacing w:after="0" w:line="240" w:lineRule="auto"/>
        <w:rPr>
          <w:rFonts w:ascii="Arial" w:hAnsi="Arial" w:cs="Arial"/>
          <w:color w:val="auto"/>
        </w:rPr>
      </w:pPr>
      <w:r w:rsidRPr="0096109F">
        <w:rPr>
          <w:rFonts w:ascii="Arial" w:hAnsi="Arial" w:cs="Arial"/>
          <w:color w:val="auto"/>
        </w:rPr>
        <w:t>na odstranění vady opravou Díla, je-li vada tímto způsobem opravitelná,</w:t>
      </w:r>
    </w:p>
    <w:p w14:paraId="3C9158B9" w14:textId="77777777" w:rsidR="00BD467E" w:rsidRPr="0096109F" w:rsidRDefault="00BD467E" w:rsidP="004077D2">
      <w:pPr>
        <w:pStyle w:val="Bod"/>
        <w:widowControl w:val="0"/>
        <w:spacing w:after="0" w:line="240" w:lineRule="auto"/>
        <w:ind w:left="1418"/>
        <w:rPr>
          <w:rFonts w:ascii="Arial" w:hAnsi="Arial" w:cs="Arial"/>
          <w:color w:val="auto"/>
        </w:rPr>
      </w:pPr>
    </w:p>
    <w:p w14:paraId="2F0590F7" w14:textId="77777777" w:rsidR="00BD467E" w:rsidRPr="0096109F" w:rsidRDefault="00BD467E" w:rsidP="00464163">
      <w:pPr>
        <w:pStyle w:val="Bod"/>
        <w:widowControl w:val="0"/>
        <w:numPr>
          <w:ilvl w:val="2"/>
          <w:numId w:val="23"/>
        </w:numPr>
        <w:spacing w:after="0" w:line="240" w:lineRule="auto"/>
        <w:rPr>
          <w:rFonts w:ascii="Arial" w:hAnsi="Arial" w:cs="Arial"/>
          <w:color w:val="auto"/>
        </w:rPr>
      </w:pPr>
      <w:r w:rsidRPr="0096109F">
        <w:rPr>
          <w:rFonts w:ascii="Arial" w:hAnsi="Arial" w:cs="Arial"/>
          <w:color w:val="auto"/>
        </w:rPr>
        <w:t>na přiměřenou slevu z Ceny díla, nebo</w:t>
      </w:r>
    </w:p>
    <w:p w14:paraId="039732D2" w14:textId="77777777" w:rsidR="00BD467E" w:rsidRPr="0096109F" w:rsidRDefault="00BD467E" w:rsidP="004077D2">
      <w:pPr>
        <w:pStyle w:val="Bod"/>
        <w:widowControl w:val="0"/>
        <w:spacing w:after="0" w:line="240" w:lineRule="auto"/>
        <w:ind w:left="1418"/>
        <w:rPr>
          <w:rFonts w:ascii="Arial" w:hAnsi="Arial" w:cs="Arial"/>
          <w:color w:val="auto"/>
        </w:rPr>
      </w:pPr>
    </w:p>
    <w:p w14:paraId="5A8542A8" w14:textId="7137EDC5" w:rsidR="00BD467E" w:rsidRPr="0096109F" w:rsidRDefault="00E573B9" w:rsidP="00464163">
      <w:pPr>
        <w:pStyle w:val="Bod"/>
        <w:widowControl w:val="0"/>
        <w:numPr>
          <w:ilvl w:val="2"/>
          <w:numId w:val="23"/>
        </w:numPr>
        <w:spacing w:after="0" w:line="240" w:lineRule="auto"/>
        <w:rPr>
          <w:rFonts w:ascii="Arial" w:hAnsi="Arial"/>
          <w:color w:val="auto"/>
        </w:rPr>
      </w:pPr>
      <w:r>
        <w:rPr>
          <w:rFonts w:ascii="Arial" w:hAnsi="Arial" w:cs="Arial"/>
          <w:color w:val="auto"/>
        </w:rPr>
        <w:t xml:space="preserve">v případě podstatného porušení Smlouvy </w:t>
      </w:r>
      <w:r w:rsidR="00BD467E" w:rsidRPr="0096109F">
        <w:rPr>
          <w:rFonts w:ascii="Arial" w:hAnsi="Arial" w:cs="Arial"/>
          <w:color w:val="auto"/>
        </w:rPr>
        <w:t>odstoupit od Smlouvy.</w:t>
      </w:r>
    </w:p>
    <w:p w14:paraId="455B12DA" w14:textId="77777777" w:rsidR="00BD467E" w:rsidRPr="0096109F" w:rsidRDefault="00BD467E" w:rsidP="004077D2">
      <w:pPr>
        <w:pStyle w:val="Psmeno"/>
        <w:keepNext w:val="0"/>
        <w:widowControl w:val="0"/>
        <w:spacing w:after="0" w:line="240" w:lineRule="auto"/>
        <w:ind w:left="1418"/>
        <w:rPr>
          <w:rFonts w:ascii="Arial" w:hAnsi="Arial"/>
        </w:rPr>
      </w:pPr>
    </w:p>
    <w:p w14:paraId="51EF1DA5" w14:textId="77777777" w:rsidR="00BD467E" w:rsidRPr="0096109F" w:rsidRDefault="00BD467E" w:rsidP="0048310C">
      <w:pPr>
        <w:pStyle w:val="Psmeno"/>
        <w:keepNext w:val="0"/>
        <w:widowControl w:val="0"/>
        <w:numPr>
          <w:ilvl w:val="1"/>
          <w:numId w:val="23"/>
        </w:numPr>
        <w:spacing w:after="0" w:line="240" w:lineRule="auto"/>
        <w:rPr>
          <w:rFonts w:ascii="Arial" w:hAnsi="Arial"/>
          <w:b/>
        </w:rPr>
      </w:pPr>
      <w:r w:rsidRPr="0096109F">
        <w:rPr>
          <w:rFonts w:ascii="Arial" w:hAnsi="Arial"/>
        </w:rPr>
        <w:t>Objednatel je oprávněn zvolit si a uplatnit kterékoliv z uvedených práv dle svého uvážení, případně zvolit a uplatnit jejich kombinaci.</w:t>
      </w:r>
    </w:p>
    <w:p w14:paraId="5D5124B9" w14:textId="77777777" w:rsidR="00BD467E" w:rsidRPr="0096109F" w:rsidRDefault="00BD467E" w:rsidP="004077D2">
      <w:pPr>
        <w:pStyle w:val="OdstavecII"/>
        <w:keepNext w:val="0"/>
        <w:widowControl w:val="0"/>
        <w:spacing w:after="0" w:line="240" w:lineRule="auto"/>
        <w:ind w:left="360"/>
        <w:rPr>
          <w:rFonts w:ascii="Arial" w:hAnsi="Arial" w:cs="Arial"/>
          <w:b/>
          <w:color w:val="auto"/>
        </w:rPr>
      </w:pPr>
    </w:p>
    <w:p w14:paraId="0CFAA89F" w14:textId="77777777" w:rsidR="00BD467E" w:rsidRPr="0096109F" w:rsidRDefault="00BD467E" w:rsidP="00464163">
      <w:pPr>
        <w:pStyle w:val="OdstavecII"/>
        <w:keepNext w:val="0"/>
        <w:widowControl w:val="0"/>
        <w:numPr>
          <w:ilvl w:val="0"/>
          <w:numId w:val="23"/>
        </w:numPr>
        <w:spacing w:after="0" w:line="240" w:lineRule="auto"/>
        <w:rPr>
          <w:rFonts w:ascii="Arial" w:hAnsi="Arial"/>
          <w:b/>
          <w:color w:val="auto"/>
        </w:rPr>
      </w:pPr>
      <w:r w:rsidRPr="0096109F">
        <w:rPr>
          <w:rFonts w:ascii="Arial" w:hAnsi="Arial" w:cs="Arial"/>
          <w:b/>
          <w:color w:val="auto"/>
        </w:rPr>
        <w:t xml:space="preserve">Uspokojení práv z vad Díla </w:t>
      </w:r>
      <w:r w:rsidRPr="0096109F">
        <w:rPr>
          <w:rFonts w:ascii="Arial" w:hAnsi="Arial" w:cs="Arial"/>
          <w:b/>
          <w:bCs/>
          <w:color w:val="auto"/>
        </w:rPr>
        <w:t>v Reklamační lhůtě</w:t>
      </w:r>
    </w:p>
    <w:p w14:paraId="0723A652" w14:textId="77777777" w:rsidR="00BD467E" w:rsidRPr="0096109F" w:rsidRDefault="00BD467E" w:rsidP="004077D2">
      <w:pPr>
        <w:pStyle w:val="Psmeno"/>
        <w:keepNext w:val="0"/>
        <w:widowControl w:val="0"/>
        <w:spacing w:after="0" w:line="240" w:lineRule="auto"/>
        <w:ind w:left="851"/>
        <w:rPr>
          <w:rFonts w:ascii="Arial" w:hAnsi="Arial"/>
          <w:b/>
        </w:rPr>
      </w:pPr>
    </w:p>
    <w:p w14:paraId="7DB040FF" w14:textId="77777777" w:rsidR="00BD467E" w:rsidRPr="0096109F" w:rsidRDefault="00BD467E" w:rsidP="0096109F">
      <w:pPr>
        <w:pStyle w:val="Psmeno"/>
        <w:keepNext w:val="0"/>
        <w:widowControl w:val="0"/>
        <w:numPr>
          <w:ilvl w:val="1"/>
          <w:numId w:val="23"/>
        </w:numPr>
        <w:spacing w:after="0" w:line="240" w:lineRule="auto"/>
        <w:ind w:left="993" w:hanging="567"/>
        <w:rPr>
          <w:rFonts w:ascii="Arial" w:hAnsi="Arial"/>
        </w:rPr>
      </w:pPr>
      <w:r w:rsidRPr="0096109F">
        <w:rPr>
          <w:rFonts w:ascii="Arial" w:hAnsi="Arial"/>
        </w:rPr>
        <w:t xml:space="preserve">Zhotovitel se zavazuje prověřit reklamaci a bezodkladně oznámit Objednateli, zda reklamaci uznává. </w:t>
      </w:r>
    </w:p>
    <w:p w14:paraId="6DBA7317" w14:textId="77777777" w:rsidR="00BD467E" w:rsidRPr="0096109F" w:rsidRDefault="00BD467E" w:rsidP="0096109F">
      <w:pPr>
        <w:pStyle w:val="Psmeno"/>
        <w:keepNext w:val="0"/>
        <w:widowControl w:val="0"/>
        <w:spacing w:after="0" w:line="240" w:lineRule="auto"/>
        <w:ind w:left="993" w:hanging="567"/>
        <w:rPr>
          <w:rFonts w:ascii="Arial" w:hAnsi="Arial"/>
        </w:rPr>
      </w:pPr>
    </w:p>
    <w:p w14:paraId="24DE2E52" w14:textId="77777777" w:rsidR="00BD467E" w:rsidRPr="0096109F" w:rsidRDefault="00BD467E" w:rsidP="0096109F">
      <w:pPr>
        <w:pStyle w:val="Psmeno"/>
        <w:keepNext w:val="0"/>
        <w:widowControl w:val="0"/>
        <w:numPr>
          <w:ilvl w:val="1"/>
          <w:numId w:val="23"/>
        </w:numPr>
        <w:spacing w:after="0" w:line="240" w:lineRule="auto"/>
        <w:ind w:left="993" w:hanging="567"/>
        <w:rPr>
          <w:rFonts w:ascii="Arial" w:hAnsi="Arial"/>
        </w:rPr>
      </w:pPr>
      <w:r w:rsidRPr="0096109F">
        <w:rPr>
          <w:rFonts w:ascii="Arial" w:hAnsi="Arial"/>
        </w:rPr>
        <w:t xml:space="preserve">V případě, že Objednatel zvolí právo na odstranění vady, pak je Zhotovitel povinen vadu odstranit, i když reklamaci neuzná, nebude-li mezi Objednatelem a Zhotovitelem dohodnuto jinak. V takovém případě Zhotovitel Objednatele písemně upozorní, že se vzhledem k neuznání reklamace bude domáhat úhrady nákladů na odstranění vady od Objednatele. </w:t>
      </w:r>
    </w:p>
    <w:p w14:paraId="7AA3C817" w14:textId="77777777" w:rsidR="00BD467E" w:rsidRPr="0096109F" w:rsidRDefault="00BD467E" w:rsidP="0096109F">
      <w:pPr>
        <w:pStyle w:val="Psmeno"/>
        <w:keepNext w:val="0"/>
        <w:widowControl w:val="0"/>
        <w:spacing w:after="0" w:line="240" w:lineRule="auto"/>
        <w:ind w:left="993" w:hanging="567"/>
        <w:rPr>
          <w:rFonts w:ascii="Arial" w:hAnsi="Arial"/>
        </w:rPr>
      </w:pPr>
    </w:p>
    <w:p w14:paraId="7840256B" w14:textId="77777777" w:rsidR="00BD467E" w:rsidRPr="0096109F" w:rsidRDefault="00BD467E" w:rsidP="0096109F">
      <w:pPr>
        <w:pStyle w:val="Psmeno"/>
        <w:keepNext w:val="0"/>
        <w:widowControl w:val="0"/>
        <w:numPr>
          <w:ilvl w:val="1"/>
          <w:numId w:val="23"/>
        </w:numPr>
        <w:spacing w:after="0" w:line="240" w:lineRule="auto"/>
        <w:ind w:left="993" w:hanging="567"/>
        <w:rPr>
          <w:rFonts w:ascii="Arial" w:hAnsi="Arial"/>
          <w:b/>
        </w:rPr>
      </w:pPr>
      <w:r w:rsidRPr="0096109F">
        <w:rPr>
          <w:rFonts w:ascii="Arial" w:hAnsi="Arial"/>
        </w:rPr>
        <w:t>Pokud Zhotovitel reklamaci neuzná, může být její oprávněnost ověřena znaleckým posudkem, který obstará Objednatel. V případě, že reklamace bude tímto znaleckým posudkem označena jako oprávněná, ponese Zhotovitel i náklady na vyhotovení znaleckého posudku. Právo z vad Díla vzniká i v tomto případě dnem doručení reklamace Zhotoviteli. Prokáže-li se, že Objednatel reklamoval neoprávněně, je povinen uhradit Zhotoviteli prokazatelně a účelně vynaložené náklady na odstranění vady.</w:t>
      </w:r>
    </w:p>
    <w:p w14:paraId="4FE87EDE" w14:textId="77777777" w:rsidR="00BD467E" w:rsidRPr="0096109F" w:rsidRDefault="00BD467E" w:rsidP="0096109F">
      <w:pPr>
        <w:pStyle w:val="Psmeno"/>
        <w:keepNext w:val="0"/>
        <w:widowControl w:val="0"/>
        <w:spacing w:after="0" w:line="240" w:lineRule="auto"/>
        <w:ind w:left="993" w:hanging="567"/>
        <w:rPr>
          <w:rFonts w:ascii="Arial" w:hAnsi="Arial"/>
          <w:b/>
        </w:rPr>
      </w:pPr>
    </w:p>
    <w:p w14:paraId="2557F460" w14:textId="77777777" w:rsidR="00BD467E" w:rsidRPr="0096109F" w:rsidRDefault="00BD467E" w:rsidP="006B6C21">
      <w:pPr>
        <w:pStyle w:val="Psmeno"/>
        <w:keepNext w:val="0"/>
        <w:widowControl w:val="0"/>
        <w:numPr>
          <w:ilvl w:val="0"/>
          <w:numId w:val="23"/>
        </w:numPr>
        <w:spacing w:after="0" w:line="240" w:lineRule="auto"/>
        <w:rPr>
          <w:rFonts w:ascii="Arial" w:hAnsi="Arial"/>
        </w:rPr>
      </w:pPr>
      <w:r w:rsidRPr="0096109F">
        <w:rPr>
          <w:rFonts w:ascii="Arial" w:hAnsi="Arial"/>
          <w:b/>
        </w:rPr>
        <w:t xml:space="preserve">Lhůty pro odstranění vad Díla  </w:t>
      </w:r>
    </w:p>
    <w:p w14:paraId="3A46C5AA" w14:textId="77777777" w:rsidR="00BD467E" w:rsidRPr="0096109F" w:rsidRDefault="00BD467E" w:rsidP="0096109F">
      <w:pPr>
        <w:pStyle w:val="Psmeno"/>
        <w:keepNext w:val="0"/>
        <w:widowControl w:val="0"/>
        <w:spacing w:after="0" w:line="240" w:lineRule="auto"/>
        <w:ind w:left="993" w:hanging="567"/>
        <w:rPr>
          <w:rFonts w:ascii="Arial" w:hAnsi="Arial"/>
        </w:rPr>
      </w:pPr>
    </w:p>
    <w:p w14:paraId="4819ECD7" w14:textId="77777777" w:rsidR="00BD467E" w:rsidRPr="0096109F" w:rsidRDefault="00BD467E" w:rsidP="006B6C21">
      <w:pPr>
        <w:pStyle w:val="Psmeno"/>
        <w:keepNext w:val="0"/>
        <w:widowControl w:val="0"/>
        <w:numPr>
          <w:ilvl w:val="1"/>
          <w:numId w:val="23"/>
        </w:numPr>
        <w:spacing w:after="0" w:line="240" w:lineRule="auto"/>
        <w:rPr>
          <w:rFonts w:ascii="Arial" w:hAnsi="Arial"/>
        </w:rPr>
      </w:pPr>
      <w:r w:rsidRPr="0096109F">
        <w:rPr>
          <w:rFonts w:ascii="Arial" w:hAnsi="Arial"/>
        </w:rPr>
        <w:t>Reklamovanou vadu Díla se Zhotovitel zavazuje odstranit</w:t>
      </w:r>
    </w:p>
    <w:p w14:paraId="259FC508" w14:textId="77777777" w:rsidR="00BD467E" w:rsidRPr="0096109F" w:rsidRDefault="00BD467E" w:rsidP="004077D2">
      <w:pPr>
        <w:pStyle w:val="Bod"/>
        <w:spacing w:after="0" w:line="240" w:lineRule="auto"/>
        <w:ind w:left="1418" w:hanging="709"/>
        <w:rPr>
          <w:rFonts w:ascii="Arial" w:hAnsi="Arial" w:cs="Arial"/>
          <w:color w:val="auto"/>
        </w:rPr>
      </w:pPr>
    </w:p>
    <w:p w14:paraId="7D567DF9" w14:textId="7E8884E3" w:rsidR="00BD467E" w:rsidRPr="0096109F" w:rsidRDefault="00BD467E" w:rsidP="00464163">
      <w:pPr>
        <w:pStyle w:val="Bod"/>
        <w:numPr>
          <w:ilvl w:val="2"/>
          <w:numId w:val="23"/>
        </w:numPr>
        <w:spacing w:after="0" w:line="240" w:lineRule="auto"/>
        <w:rPr>
          <w:rFonts w:ascii="Arial" w:hAnsi="Arial" w:cs="Arial"/>
          <w:color w:val="auto"/>
        </w:rPr>
      </w:pPr>
      <w:r w:rsidRPr="0096109F">
        <w:rPr>
          <w:rFonts w:ascii="Arial" w:hAnsi="Arial" w:cs="Arial"/>
          <w:color w:val="auto"/>
        </w:rPr>
        <w:t xml:space="preserve">do </w:t>
      </w:r>
      <w:r w:rsidR="006B6C21">
        <w:rPr>
          <w:rFonts w:ascii="Arial" w:hAnsi="Arial" w:cs="Arial"/>
          <w:color w:val="auto"/>
        </w:rPr>
        <w:t>pěti (</w:t>
      </w:r>
      <w:r w:rsidRPr="0096109F">
        <w:rPr>
          <w:rFonts w:ascii="Arial" w:hAnsi="Arial" w:cs="Arial"/>
          <w:color w:val="auto"/>
        </w:rPr>
        <w:t>5</w:t>
      </w:r>
      <w:r w:rsidR="006B6C21">
        <w:rPr>
          <w:rFonts w:ascii="Arial" w:hAnsi="Arial" w:cs="Arial"/>
          <w:color w:val="auto"/>
        </w:rPr>
        <w:t>)</w:t>
      </w:r>
      <w:r w:rsidRPr="0096109F">
        <w:rPr>
          <w:rFonts w:ascii="Arial" w:hAnsi="Arial" w:cs="Arial"/>
          <w:color w:val="auto"/>
        </w:rPr>
        <w:t xml:space="preserve"> pracovních dní ode dne doručení reklamace, případně </w:t>
      </w:r>
    </w:p>
    <w:p w14:paraId="7A2BB0E4" w14:textId="77777777" w:rsidR="00BD467E" w:rsidRPr="0096109F" w:rsidRDefault="00BD467E" w:rsidP="004077D2">
      <w:pPr>
        <w:pStyle w:val="Bod"/>
        <w:spacing w:after="0" w:line="240" w:lineRule="auto"/>
        <w:ind w:left="1418" w:hanging="709"/>
        <w:rPr>
          <w:rFonts w:ascii="Arial" w:hAnsi="Arial" w:cs="Arial"/>
          <w:color w:val="auto"/>
        </w:rPr>
      </w:pPr>
    </w:p>
    <w:p w14:paraId="792E0958" w14:textId="15F2FF38" w:rsidR="00BD467E" w:rsidRPr="0096109F" w:rsidRDefault="00BD467E" w:rsidP="00464163">
      <w:pPr>
        <w:pStyle w:val="Bod"/>
        <w:numPr>
          <w:ilvl w:val="2"/>
          <w:numId w:val="23"/>
        </w:numPr>
        <w:spacing w:after="0" w:line="240" w:lineRule="auto"/>
        <w:rPr>
          <w:rFonts w:ascii="Arial" w:hAnsi="Arial"/>
          <w:color w:val="auto"/>
        </w:rPr>
      </w:pPr>
      <w:r w:rsidRPr="0096109F">
        <w:rPr>
          <w:rFonts w:ascii="Arial" w:hAnsi="Arial" w:cs="Arial"/>
          <w:color w:val="auto"/>
        </w:rPr>
        <w:lastRenderedPageBreak/>
        <w:t xml:space="preserve">bezodkladně ode dne doručení reklamace, nejpozději do </w:t>
      </w:r>
      <w:r w:rsidR="006B6C21">
        <w:rPr>
          <w:rFonts w:ascii="Arial" w:hAnsi="Arial" w:cs="Arial"/>
          <w:color w:val="auto"/>
        </w:rPr>
        <w:t>dvou (</w:t>
      </w:r>
      <w:r w:rsidRPr="0096109F">
        <w:rPr>
          <w:rFonts w:ascii="Arial" w:hAnsi="Arial" w:cs="Arial"/>
          <w:color w:val="auto"/>
        </w:rPr>
        <w:t>2</w:t>
      </w:r>
      <w:r w:rsidR="006B6C21">
        <w:rPr>
          <w:rFonts w:ascii="Arial" w:hAnsi="Arial" w:cs="Arial"/>
          <w:color w:val="auto"/>
        </w:rPr>
        <w:t>)</w:t>
      </w:r>
      <w:r w:rsidRPr="0096109F">
        <w:rPr>
          <w:rFonts w:ascii="Arial" w:hAnsi="Arial" w:cs="Arial"/>
          <w:color w:val="auto"/>
        </w:rPr>
        <w:t xml:space="preserve"> pracovních dnů, je-li vada reklamována v průběhu Zadávacího řízení, </w:t>
      </w:r>
    </w:p>
    <w:p w14:paraId="7629722C" w14:textId="77777777" w:rsidR="00BD467E" w:rsidRPr="0096109F" w:rsidRDefault="00BD467E" w:rsidP="004077D2">
      <w:pPr>
        <w:pStyle w:val="Psmeno"/>
        <w:keepNext w:val="0"/>
        <w:widowControl w:val="0"/>
        <w:spacing w:after="0" w:line="240" w:lineRule="auto"/>
        <w:ind w:left="1416"/>
        <w:rPr>
          <w:rFonts w:ascii="Arial" w:hAnsi="Arial"/>
        </w:rPr>
      </w:pPr>
    </w:p>
    <w:p w14:paraId="2F0DEFE8" w14:textId="77777777" w:rsidR="00BD467E" w:rsidRPr="0096109F" w:rsidRDefault="00BD467E" w:rsidP="006B6C21">
      <w:pPr>
        <w:pStyle w:val="Psmeno"/>
        <w:keepNext w:val="0"/>
        <w:widowControl w:val="0"/>
        <w:numPr>
          <w:ilvl w:val="2"/>
          <w:numId w:val="23"/>
        </w:numPr>
        <w:spacing w:after="0" w:line="240" w:lineRule="auto"/>
        <w:rPr>
          <w:rFonts w:ascii="Arial" w:hAnsi="Arial"/>
        </w:rPr>
      </w:pPr>
      <w:r w:rsidRPr="0096109F">
        <w:rPr>
          <w:rFonts w:ascii="Arial" w:hAnsi="Arial"/>
        </w:rPr>
        <w:t>nebude-li mezi Objednatelem a Zhotovitelem dohodnuto jinak, a však jen tehdy, kdy není možné vadu ani při vynaložení vyšší míry úsilí ve sjednané lhůtě odstranit.</w:t>
      </w:r>
    </w:p>
    <w:p w14:paraId="44B95CBD" w14:textId="77777777" w:rsidR="00BD467E" w:rsidRPr="0096109F" w:rsidRDefault="00BD467E" w:rsidP="004077D2">
      <w:pPr>
        <w:pStyle w:val="Psmeno"/>
        <w:keepNext w:val="0"/>
        <w:widowControl w:val="0"/>
        <w:spacing w:after="0" w:line="240" w:lineRule="auto"/>
        <w:ind w:left="1416"/>
        <w:rPr>
          <w:rFonts w:ascii="Arial" w:hAnsi="Arial"/>
        </w:rPr>
      </w:pPr>
    </w:p>
    <w:p w14:paraId="1627A71D" w14:textId="32E7D312" w:rsidR="00BD467E" w:rsidRPr="0096109F" w:rsidRDefault="00BD467E" w:rsidP="00464163">
      <w:pPr>
        <w:pStyle w:val="OdstavecII"/>
        <w:keepNext w:val="0"/>
        <w:widowControl w:val="0"/>
        <w:numPr>
          <w:ilvl w:val="0"/>
          <w:numId w:val="23"/>
        </w:numPr>
        <w:spacing w:after="0" w:line="240" w:lineRule="auto"/>
        <w:rPr>
          <w:rFonts w:ascii="Arial" w:hAnsi="Arial" w:cs="Arial"/>
          <w:color w:val="auto"/>
        </w:rPr>
      </w:pPr>
      <w:r w:rsidRPr="0096109F">
        <w:rPr>
          <w:rFonts w:ascii="Arial" w:eastAsia="Times New Roman" w:hAnsi="Arial" w:cs="Arial"/>
          <w:b/>
          <w:bCs/>
          <w:color w:val="auto"/>
        </w:rPr>
        <w:t xml:space="preserve">Vady </w:t>
      </w:r>
      <w:r w:rsidR="003A6AFA">
        <w:rPr>
          <w:rFonts w:ascii="Arial" w:eastAsia="Times New Roman" w:hAnsi="Arial" w:cs="Arial"/>
          <w:b/>
          <w:bCs/>
          <w:color w:val="auto"/>
        </w:rPr>
        <w:t>Stavby</w:t>
      </w:r>
    </w:p>
    <w:p w14:paraId="0A42BEF5" w14:textId="77777777" w:rsidR="00BD467E" w:rsidRPr="0096109F" w:rsidRDefault="00BD467E" w:rsidP="004077D2">
      <w:pPr>
        <w:pStyle w:val="OdstavecII"/>
        <w:keepNext w:val="0"/>
        <w:widowControl w:val="0"/>
        <w:spacing w:after="0" w:line="240" w:lineRule="auto"/>
        <w:ind w:left="851"/>
        <w:rPr>
          <w:rFonts w:ascii="Arial" w:hAnsi="Arial" w:cs="Arial"/>
          <w:color w:val="auto"/>
        </w:rPr>
      </w:pPr>
    </w:p>
    <w:p w14:paraId="3DA4720E" w14:textId="77777777" w:rsidR="00BD467E" w:rsidRPr="0096109F" w:rsidRDefault="00BD467E" w:rsidP="0096109F">
      <w:pPr>
        <w:pStyle w:val="OdstavecII"/>
        <w:keepNext w:val="0"/>
        <w:widowControl w:val="0"/>
        <w:numPr>
          <w:ilvl w:val="1"/>
          <w:numId w:val="23"/>
        </w:numPr>
        <w:spacing w:after="0" w:line="240" w:lineRule="auto"/>
        <w:ind w:left="993" w:hanging="567"/>
        <w:rPr>
          <w:rFonts w:ascii="Arial" w:hAnsi="Arial" w:cs="Arial"/>
          <w:color w:val="auto"/>
        </w:rPr>
      </w:pPr>
      <w:r w:rsidRPr="0096109F">
        <w:rPr>
          <w:rFonts w:ascii="Arial" w:hAnsi="Arial" w:cs="Arial"/>
          <w:color w:val="auto"/>
        </w:rPr>
        <w:t>Zhotovitel výslovně utvrzuje, že je ve smyslu § 2630 odst. 1, písm. b) OZ vzhledem k Dílu zavázán společně a nerozdílně s Dodavatelem, ledaže prokáže, že vadu nezpůsobila vada v PD.</w:t>
      </w:r>
    </w:p>
    <w:p w14:paraId="68B84DA3" w14:textId="77777777" w:rsidR="00BD467E" w:rsidRPr="0096109F" w:rsidRDefault="00BD467E" w:rsidP="004077D2">
      <w:pPr>
        <w:pStyle w:val="OdstavecII"/>
        <w:widowControl w:val="0"/>
        <w:spacing w:after="0" w:line="240" w:lineRule="auto"/>
        <w:ind w:left="360"/>
        <w:rPr>
          <w:rFonts w:ascii="Arial" w:hAnsi="Arial" w:cs="Arial"/>
          <w:color w:val="auto"/>
        </w:rPr>
      </w:pPr>
    </w:p>
    <w:p w14:paraId="01875C28" w14:textId="77777777" w:rsidR="00BD467E" w:rsidRPr="0096109F" w:rsidRDefault="00BD467E" w:rsidP="00464163">
      <w:pPr>
        <w:pStyle w:val="OdstavecII"/>
        <w:widowControl w:val="0"/>
        <w:numPr>
          <w:ilvl w:val="0"/>
          <w:numId w:val="23"/>
        </w:numPr>
        <w:spacing w:after="0" w:line="240" w:lineRule="auto"/>
        <w:rPr>
          <w:rFonts w:ascii="Arial" w:hAnsi="Arial" w:cs="Arial"/>
          <w:color w:val="auto"/>
        </w:rPr>
      </w:pPr>
      <w:r w:rsidRPr="0096109F">
        <w:rPr>
          <w:rFonts w:ascii="Arial" w:hAnsi="Arial" w:cs="Arial"/>
          <w:color w:val="auto"/>
        </w:rPr>
        <w:t>V případě, že Objednatel při kontrole Díla či jeho dílčí části (např. soupisu stavebních prací, dodávek a služeb a výkazem výměr) zjistí podstatné nedostatky spočívající zejména v nesprávném stanovení počtu měrných jednotek, jednotkových cen apod., zavazuje se Zhotovitel uhradit Objednateli náklady prokazatelně vynaložené na porovnání Zhotovitelem Zhotoveného díla. Tyto náklady má Objednatel právo odečíst od některé ceny dílčí části díla uvedené na faktuře Zhotovitele.</w:t>
      </w:r>
    </w:p>
    <w:p w14:paraId="40E71A43" w14:textId="77777777" w:rsidR="00BD467E" w:rsidRPr="0096109F" w:rsidRDefault="00BD467E" w:rsidP="004077D2">
      <w:pPr>
        <w:pStyle w:val="OdstavecII"/>
        <w:widowControl w:val="0"/>
        <w:spacing w:after="0" w:line="240" w:lineRule="auto"/>
        <w:ind w:left="360"/>
        <w:rPr>
          <w:rFonts w:ascii="Arial" w:hAnsi="Arial" w:cs="Arial"/>
          <w:color w:val="auto"/>
        </w:rPr>
      </w:pPr>
    </w:p>
    <w:p w14:paraId="7CE74ADD" w14:textId="27D2783F" w:rsidR="00BD467E" w:rsidRPr="0096109F" w:rsidRDefault="00BD467E" w:rsidP="00464163">
      <w:pPr>
        <w:pStyle w:val="OdstavecII"/>
        <w:widowControl w:val="0"/>
        <w:numPr>
          <w:ilvl w:val="0"/>
          <w:numId w:val="23"/>
        </w:numPr>
        <w:spacing w:after="0" w:line="240" w:lineRule="auto"/>
        <w:rPr>
          <w:rFonts w:cs="Times New Roman"/>
          <w:color w:val="auto"/>
        </w:rPr>
      </w:pPr>
      <w:r w:rsidRPr="0096109F">
        <w:rPr>
          <w:rFonts w:ascii="Arial" w:hAnsi="Arial" w:cs="Arial"/>
          <w:color w:val="auto"/>
        </w:rPr>
        <w:t xml:space="preserve">Zhotovitel odpovídá za veškeré škody, které způsobil sám, jeho zaměstnanci nebo další právnické a fyzické osoby, které Zhotovitel použil k provedení Díla. Odpovědnost Zhotovitele se vztahuje na veškeré škody, které vznikly Objednateli nebo třetím osobám v Souvislosti s prováděním Díla, jakož i v souvislosti s vadami tímto Dílem vyprojektované </w:t>
      </w:r>
      <w:r w:rsidR="006B6C21">
        <w:rPr>
          <w:rFonts w:ascii="Arial" w:hAnsi="Arial" w:cs="Arial"/>
          <w:color w:val="auto"/>
        </w:rPr>
        <w:t>s</w:t>
      </w:r>
      <w:r w:rsidRPr="0096109F">
        <w:rPr>
          <w:rFonts w:ascii="Arial" w:hAnsi="Arial" w:cs="Arial"/>
          <w:color w:val="auto"/>
        </w:rPr>
        <w:t>tavby, jež budou mít původ v PD, tj v Díle zhotoveném dle Smlouvy.</w:t>
      </w:r>
    </w:p>
    <w:p w14:paraId="502FF360" w14:textId="77777777" w:rsidR="00BD467E" w:rsidRPr="0096109F" w:rsidRDefault="00BD467E" w:rsidP="004077D2">
      <w:pPr>
        <w:widowControl w:val="0"/>
        <w:spacing w:after="0" w:line="240" w:lineRule="auto"/>
        <w:rPr>
          <w:rFonts w:cs="Times New Roman"/>
        </w:rPr>
      </w:pPr>
    </w:p>
    <w:p w14:paraId="5A9883B6" w14:textId="77777777" w:rsidR="00BD467E" w:rsidRPr="0096109F" w:rsidRDefault="00BD467E" w:rsidP="00464163">
      <w:pPr>
        <w:widowControl w:val="0"/>
        <w:numPr>
          <w:ilvl w:val="0"/>
          <w:numId w:val="23"/>
        </w:numPr>
        <w:spacing w:after="0" w:line="240" w:lineRule="auto"/>
        <w:jc w:val="both"/>
        <w:rPr>
          <w:rFonts w:ascii="Arial" w:hAnsi="Arial" w:cs="Arial"/>
        </w:rPr>
      </w:pPr>
      <w:r w:rsidRPr="0096109F">
        <w:rPr>
          <w:rFonts w:ascii="Arial" w:hAnsi="Arial" w:cs="Arial"/>
        </w:rPr>
        <w:t xml:space="preserve">Za vadu Díla se nepovažuje nárůst nákladů Stavby, způsobený vývojem tržních cen ve stavebnictví v průběhu od uzavření Smlouvy, anebo vzniklý zapracováním požadavků Objednatele Zhotovitelem do PD. </w:t>
      </w:r>
    </w:p>
    <w:p w14:paraId="2801D527" w14:textId="77777777" w:rsidR="00BD467E" w:rsidRPr="0096109F" w:rsidRDefault="00BD467E" w:rsidP="004077D2">
      <w:pPr>
        <w:pStyle w:val="OdstavecII"/>
        <w:widowControl w:val="0"/>
        <w:spacing w:after="0" w:line="240" w:lineRule="auto"/>
        <w:ind w:left="360"/>
        <w:rPr>
          <w:rFonts w:ascii="Arial" w:hAnsi="Arial" w:cs="Arial"/>
          <w:color w:val="auto"/>
        </w:rPr>
      </w:pPr>
    </w:p>
    <w:p w14:paraId="695B128E" w14:textId="77777777" w:rsidR="00BD467E" w:rsidRPr="0096109F" w:rsidRDefault="00BD467E" w:rsidP="004077D2">
      <w:pPr>
        <w:pStyle w:val="OdstavecII"/>
        <w:widowControl w:val="0"/>
        <w:spacing w:after="0" w:line="240" w:lineRule="auto"/>
        <w:ind w:left="360"/>
        <w:jc w:val="center"/>
        <w:rPr>
          <w:rFonts w:ascii="Arial" w:hAnsi="Arial" w:cs="Arial"/>
          <w:b/>
          <w:bCs/>
          <w:color w:val="auto"/>
        </w:rPr>
      </w:pPr>
      <w:r w:rsidRPr="0096109F">
        <w:rPr>
          <w:rFonts w:ascii="Arial" w:hAnsi="Arial" w:cs="Arial"/>
          <w:b/>
          <w:bCs/>
          <w:color w:val="auto"/>
        </w:rPr>
        <w:t>VIII.</w:t>
      </w:r>
    </w:p>
    <w:p w14:paraId="65E3C62C" w14:textId="77777777" w:rsidR="00BD467E" w:rsidRPr="0096109F" w:rsidRDefault="00BD467E" w:rsidP="004077D2">
      <w:pPr>
        <w:pStyle w:val="OdstavecII"/>
        <w:widowControl w:val="0"/>
        <w:spacing w:after="0" w:line="240" w:lineRule="auto"/>
        <w:ind w:left="360"/>
        <w:jc w:val="center"/>
        <w:rPr>
          <w:rFonts w:ascii="Arial" w:hAnsi="Arial" w:cs="Arial"/>
          <w:color w:val="auto"/>
        </w:rPr>
      </w:pPr>
      <w:r w:rsidRPr="0096109F">
        <w:rPr>
          <w:rFonts w:ascii="Arial" w:hAnsi="Arial" w:cs="Arial"/>
          <w:b/>
          <w:bCs/>
          <w:color w:val="auto"/>
        </w:rPr>
        <w:t>Opční dílo</w:t>
      </w:r>
    </w:p>
    <w:p w14:paraId="6E367819" w14:textId="77777777" w:rsidR="00BD467E" w:rsidRPr="0096109F" w:rsidRDefault="00BD467E" w:rsidP="004077D2">
      <w:pPr>
        <w:pStyle w:val="OdstavecII"/>
        <w:spacing w:after="0" w:line="240" w:lineRule="auto"/>
        <w:rPr>
          <w:rFonts w:ascii="Arial" w:hAnsi="Arial" w:cs="Arial"/>
          <w:color w:val="auto"/>
        </w:rPr>
      </w:pPr>
    </w:p>
    <w:p w14:paraId="3AAA496C" w14:textId="77777777" w:rsidR="00BD467E" w:rsidRPr="0096109F" w:rsidRDefault="00BD467E" w:rsidP="0096109F">
      <w:pPr>
        <w:pStyle w:val="OdstavecII"/>
        <w:numPr>
          <w:ilvl w:val="0"/>
          <w:numId w:val="24"/>
        </w:numPr>
        <w:spacing w:after="0" w:line="240" w:lineRule="auto"/>
        <w:rPr>
          <w:rFonts w:ascii="Arial" w:hAnsi="Arial" w:cs="Arial"/>
          <w:color w:val="auto"/>
        </w:rPr>
      </w:pPr>
      <w:r w:rsidRPr="0096109F">
        <w:rPr>
          <w:rFonts w:ascii="Arial" w:hAnsi="Arial" w:cs="Arial"/>
          <w:color w:val="auto"/>
        </w:rPr>
        <w:t>Smluvní strany se dohodly, že Zhotovitel provede za podmínek stanovených Smlouvou na žádost Objednatele pro Objednatele Opční dílo. Objednatel se zavazuje Opční dílo převzít a zaplatit sjednanou cenu Opčního díla.</w:t>
      </w:r>
    </w:p>
    <w:p w14:paraId="31CF9545" w14:textId="77777777" w:rsidR="00BD467E" w:rsidRPr="0096109F" w:rsidRDefault="00BD467E" w:rsidP="004077D2">
      <w:pPr>
        <w:pStyle w:val="OdstavecII"/>
        <w:spacing w:after="0" w:line="240" w:lineRule="auto"/>
        <w:ind w:left="360"/>
        <w:rPr>
          <w:rFonts w:ascii="Arial" w:hAnsi="Arial" w:cs="Arial"/>
          <w:color w:val="auto"/>
        </w:rPr>
      </w:pPr>
    </w:p>
    <w:p w14:paraId="039E342A" w14:textId="77777777" w:rsidR="00BD467E" w:rsidRPr="0096109F" w:rsidRDefault="00BD467E" w:rsidP="0096109F">
      <w:pPr>
        <w:pStyle w:val="OdstavecII"/>
        <w:numPr>
          <w:ilvl w:val="0"/>
          <w:numId w:val="24"/>
        </w:numPr>
        <w:spacing w:after="0" w:line="240" w:lineRule="auto"/>
        <w:rPr>
          <w:rFonts w:ascii="Arial" w:hAnsi="Arial" w:cs="Arial"/>
          <w:color w:val="auto"/>
        </w:rPr>
      </w:pPr>
      <w:r w:rsidRPr="0096109F">
        <w:rPr>
          <w:rFonts w:ascii="Arial" w:hAnsi="Arial" w:cs="Arial"/>
          <w:color w:val="auto"/>
        </w:rPr>
        <w:t>Součástí závazku Zhotovitele provést Opční dílo mohou být závazky obdobné závazku provést Dílo; zejména se může jednat o závazky spočívající v provedení takových výkonů a činností, které</w:t>
      </w:r>
    </w:p>
    <w:p w14:paraId="6743D64B" w14:textId="77777777" w:rsidR="00BD467E" w:rsidRPr="0096109F" w:rsidRDefault="00BD467E" w:rsidP="004077D2">
      <w:pPr>
        <w:pStyle w:val="Bod"/>
        <w:spacing w:after="0" w:line="240" w:lineRule="auto"/>
        <w:ind w:left="851"/>
        <w:rPr>
          <w:rFonts w:ascii="Arial" w:hAnsi="Arial" w:cs="Arial"/>
          <w:color w:val="auto"/>
        </w:rPr>
      </w:pPr>
    </w:p>
    <w:p w14:paraId="3080ED70" w14:textId="77777777" w:rsidR="00BD467E" w:rsidRPr="0096109F" w:rsidRDefault="00BD467E" w:rsidP="0096109F">
      <w:pPr>
        <w:pStyle w:val="Bod"/>
        <w:numPr>
          <w:ilvl w:val="1"/>
          <w:numId w:val="24"/>
        </w:numPr>
        <w:spacing w:after="0" w:line="240" w:lineRule="auto"/>
        <w:ind w:left="993" w:hanging="567"/>
        <w:rPr>
          <w:rFonts w:ascii="Arial" w:hAnsi="Arial" w:cs="Arial"/>
          <w:color w:val="auto"/>
        </w:rPr>
      </w:pPr>
      <w:r w:rsidRPr="0096109F">
        <w:rPr>
          <w:rFonts w:ascii="Arial" w:hAnsi="Arial" w:cs="Arial"/>
          <w:color w:val="auto"/>
        </w:rPr>
        <w:t>byť nejsou ve Smlouvě sjednány, jsou nezbytné či vhodné pro Výstavbu,</w:t>
      </w:r>
    </w:p>
    <w:p w14:paraId="5D21B4A2" w14:textId="77777777" w:rsidR="00BD467E" w:rsidRPr="0096109F" w:rsidRDefault="00BD467E" w:rsidP="0096109F">
      <w:pPr>
        <w:pStyle w:val="Bod"/>
        <w:spacing w:after="0" w:line="240" w:lineRule="auto"/>
        <w:ind w:left="993" w:hanging="567"/>
        <w:rPr>
          <w:rFonts w:ascii="Arial" w:hAnsi="Arial" w:cs="Arial"/>
          <w:color w:val="auto"/>
        </w:rPr>
      </w:pPr>
    </w:p>
    <w:p w14:paraId="711B879C" w14:textId="77777777" w:rsidR="00BD467E" w:rsidRPr="0096109F" w:rsidRDefault="00BD467E" w:rsidP="0096109F">
      <w:pPr>
        <w:pStyle w:val="Bod"/>
        <w:numPr>
          <w:ilvl w:val="1"/>
          <w:numId w:val="24"/>
        </w:numPr>
        <w:spacing w:after="0" w:line="240" w:lineRule="auto"/>
        <w:ind w:left="993" w:hanging="567"/>
        <w:rPr>
          <w:rFonts w:ascii="Arial" w:hAnsi="Arial" w:cs="Arial"/>
          <w:color w:val="auto"/>
        </w:rPr>
      </w:pPr>
      <w:r w:rsidRPr="0096109F">
        <w:rPr>
          <w:rFonts w:ascii="Arial" w:hAnsi="Arial" w:cs="Arial"/>
          <w:color w:val="auto"/>
        </w:rPr>
        <w:t>představují takový nárůst co do rozsahu požadavků Objednatele na Dílo způsobený zejména větším než původně plánovaným rozsahem Výstavby, že jej nelze spravedlivě pokrýt stávajícími ujednáními ve Smlouvě, či které</w:t>
      </w:r>
    </w:p>
    <w:p w14:paraId="482E66EE" w14:textId="77777777" w:rsidR="00BD467E" w:rsidRPr="0096109F" w:rsidRDefault="00BD467E" w:rsidP="0096109F">
      <w:pPr>
        <w:pStyle w:val="Bod"/>
        <w:spacing w:after="0" w:line="240" w:lineRule="auto"/>
        <w:ind w:left="993" w:hanging="567"/>
        <w:rPr>
          <w:rFonts w:ascii="Arial" w:hAnsi="Arial" w:cs="Arial"/>
          <w:color w:val="auto"/>
        </w:rPr>
      </w:pPr>
    </w:p>
    <w:p w14:paraId="372F8AA8" w14:textId="77777777" w:rsidR="00BD467E" w:rsidRPr="0096109F" w:rsidRDefault="00BD467E" w:rsidP="0096109F">
      <w:pPr>
        <w:pStyle w:val="Bod"/>
        <w:numPr>
          <w:ilvl w:val="1"/>
          <w:numId w:val="24"/>
        </w:numPr>
        <w:spacing w:after="0" w:line="240" w:lineRule="auto"/>
        <w:ind w:left="993" w:hanging="567"/>
        <w:rPr>
          <w:rFonts w:ascii="Arial" w:hAnsi="Arial" w:cs="Arial"/>
          <w:color w:val="auto"/>
        </w:rPr>
      </w:pPr>
      <w:r w:rsidRPr="0096109F">
        <w:rPr>
          <w:rFonts w:ascii="Arial" w:hAnsi="Arial" w:cs="Arial"/>
          <w:color w:val="auto"/>
        </w:rPr>
        <w:t xml:space="preserve">představují takový nárůst co do obsahu požadavků Objednatele na Dílo způsobený zejména dalšími či jinými požadavky Objednatele ohledně Výstavby, že jej nelze spravedlivě pokrýt stávajícími ujednáními ve Smlouvě.  </w:t>
      </w:r>
    </w:p>
    <w:p w14:paraId="35E732D6" w14:textId="77777777" w:rsidR="00BD467E" w:rsidRPr="0096109F" w:rsidRDefault="00BD467E" w:rsidP="004077D2">
      <w:pPr>
        <w:pStyle w:val="OdstavecII"/>
        <w:spacing w:after="0" w:line="240" w:lineRule="auto"/>
        <w:ind w:left="360"/>
        <w:rPr>
          <w:rFonts w:ascii="Arial" w:hAnsi="Arial" w:cs="Arial"/>
          <w:color w:val="auto"/>
        </w:rPr>
      </w:pPr>
    </w:p>
    <w:p w14:paraId="0196137D" w14:textId="77777777" w:rsidR="00BD467E" w:rsidRPr="0096109F" w:rsidRDefault="00BD467E" w:rsidP="0096109F">
      <w:pPr>
        <w:pStyle w:val="OdstavecII"/>
        <w:numPr>
          <w:ilvl w:val="0"/>
          <w:numId w:val="24"/>
        </w:numPr>
        <w:spacing w:after="0" w:line="240" w:lineRule="auto"/>
        <w:rPr>
          <w:rFonts w:ascii="Arial" w:hAnsi="Arial" w:cs="Arial"/>
          <w:color w:val="auto"/>
        </w:rPr>
      </w:pPr>
      <w:r w:rsidRPr="0096109F">
        <w:rPr>
          <w:rFonts w:ascii="Arial" w:hAnsi="Arial" w:cs="Arial"/>
          <w:color w:val="auto"/>
        </w:rPr>
        <w:t>Smluvní strany se dohodly, že Opční dílo bude provedeno přiměřeně v souladu s podmínkami, které jsou sjednány Smlouvou pro provedení Díla, není-li písemně sjednáno jinak.</w:t>
      </w:r>
    </w:p>
    <w:p w14:paraId="75764A6B" w14:textId="77777777" w:rsidR="00BD467E" w:rsidRPr="0096109F" w:rsidRDefault="00BD467E" w:rsidP="004077D2">
      <w:pPr>
        <w:pStyle w:val="OdstavecII"/>
        <w:spacing w:after="0" w:line="240" w:lineRule="auto"/>
        <w:ind w:left="360"/>
        <w:rPr>
          <w:rFonts w:ascii="Arial" w:hAnsi="Arial" w:cs="Arial"/>
          <w:color w:val="auto"/>
        </w:rPr>
      </w:pPr>
    </w:p>
    <w:p w14:paraId="5611EAEC" w14:textId="77777777" w:rsidR="00BD467E" w:rsidRPr="0096109F" w:rsidRDefault="00BD467E" w:rsidP="0096109F">
      <w:pPr>
        <w:pStyle w:val="OdstavecII"/>
        <w:numPr>
          <w:ilvl w:val="0"/>
          <w:numId w:val="24"/>
        </w:numPr>
        <w:spacing w:after="0" w:line="240" w:lineRule="auto"/>
        <w:rPr>
          <w:rFonts w:ascii="Arial" w:hAnsi="Arial" w:cs="Arial"/>
          <w:color w:val="auto"/>
        </w:rPr>
      </w:pPr>
      <w:r w:rsidRPr="0096109F">
        <w:rPr>
          <w:rFonts w:ascii="Arial" w:hAnsi="Arial" w:cs="Arial"/>
          <w:color w:val="auto"/>
        </w:rPr>
        <w:t>Účinnost závazku Zhotovitele k provedení Opčního díla Smluvní strany sjednají uzavřením opčního dodatku ke Smlouvě. Součástí opčního dodatku bude zejména:</w:t>
      </w:r>
    </w:p>
    <w:p w14:paraId="086E5573" w14:textId="77777777" w:rsidR="00BD467E" w:rsidRPr="0096109F" w:rsidRDefault="00BD467E" w:rsidP="004077D2">
      <w:pPr>
        <w:pStyle w:val="Bod"/>
        <w:spacing w:after="0" w:line="240" w:lineRule="auto"/>
        <w:ind w:left="851"/>
        <w:rPr>
          <w:rFonts w:ascii="Arial" w:hAnsi="Arial" w:cs="Arial"/>
          <w:color w:val="auto"/>
        </w:rPr>
      </w:pPr>
    </w:p>
    <w:p w14:paraId="0BD0DDF8" w14:textId="77777777" w:rsidR="00BD467E" w:rsidRPr="0096109F" w:rsidRDefault="00BD467E" w:rsidP="0096109F">
      <w:pPr>
        <w:pStyle w:val="Bod"/>
        <w:numPr>
          <w:ilvl w:val="1"/>
          <w:numId w:val="24"/>
        </w:numPr>
        <w:spacing w:after="0" w:line="240" w:lineRule="auto"/>
        <w:ind w:left="993" w:hanging="567"/>
        <w:rPr>
          <w:rFonts w:ascii="Arial" w:hAnsi="Arial" w:cs="Arial"/>
          <w:color w:val="auto"/>
        </w:rPr>
      </w:pPr>
      <w:r w:rsidRPr="0096109F">
        <w:rPr>
          <w:rFonts w:ascii="Arial" w:hAnsi="Arial" w:cs="Arial"/>
          <w:color w:val="auto"/>
        </w:rPr>
        <w:t>prohlášení Smluvních stran o účinnosti závazku provést Opční dílo,</w:t>
      </w:r>
    </w:p>
    <w:p w14:paraId="66E0279E" w14:textId="77777777" w:rsidR="00BD467E" w:rsidRPr="0096109F" w:rsidRDefault="00BD467E" w:rsidP="0096109F">
      <w:pPr>
        <w:pStyle w:val="Bod"/>
        <w:spacing w:after="0" w:line="240" w:lineRule="auto"/>
        <w:ind w:left="993" w:hanging="567"/>
        <w:rPr>
          <w:rFonts w:ascii="Arial" w:hAnsi="Arial" w:cs="Arial"/>
          <w:color w:val="auto"/>
        </w:rPr>
      </w:pPr>
    </w:p>
    <w:p w14:paraId="405CBEE7" w14:textId="77777777" w:rsidR="00BD467E" w:rsidRPr="0096109F" w:rsidRDefault="00BD467E" w:rsidP="0096109F">
      <w:pPr>
        <w:pStyle w:val="Bod"/>
        <w:numPr>
          <w:ilvl w:val="1"/>
          <w:numId w:val="24"/>
        </w:numPr>
        <w:spacing w:after="0" w:line="240" w:lineRule="auto"/>
        <w:ind w:left="993" w:hanging="567"/>
        <w:rPr>
          <w:rFonts w:ascii="Arial" w:hAnsi="Arial" w:cs="Arial"/>
          <w:color w:val="auto"/>
        </w:rPr>
      </w:pPr>
      <w:r w:rsidRPr="0096109F">
        <w:rPr>
          <w:rFonts w:ascii="Arial" w:hAnsi="Arial" w:cs="Arial"/>
          <w:color w:val="auto"/>
        </w:rPr>
        <w:t>podrobný popis obsahu a rozsahu Opčního díla,</w:t>
      </w:r>
    </w:p>
    <w:p w14:paraId="411469FA" w14:textId="77777777" w:rsidR="00BD467E" w:rsidRPr="0096109F" w:rsidRDefault="00BD467E" w:rsidP="0096109F">
      <w:pPr>
        <w:pStyle w:val="Bod"/>
        <w:spacing w:after="0" w:line="240" w:lineRule="auto"/>
        <w:ind w:left="993" w:hanging="567"/>
        <w:rPr>
          <w:rFonts w:ascii="Arial" w:hAnsi="Arial" w:cs="Arial"/>
          <w:color w:val="auto"/>
        </w:rPr>
      </w:pPr>
    </w:p>
    <w:p w14:paraId="47326F4A" w14:textId="77777777" w:rsidR="00BD467E" w:rsidRPr="0096109F" w:rsidRDefault="00BD467E" w:rsidP="0096109F">
      <w:pPr>
        <w:pStyle w:val="Bod"/>
        <w:numPr>
          <w:ilvl w:val="1"/>
          <w:numId w:val="24"/>
        </w:numPr>
        <w:spacing w:after="0" w:line="240" w:lineRule="auto"/>
        <w:ind w:left="993" w:hanging="567"/>
        <w:rPr>
          <w:rFonts w:ascii="Arial" w:hAnsi="Arial" w:cs="Arial"/>
          <w:color w:val="auto"/>
        </w:rPr>
      </w:pPr>
      <w:r w:rsidRPr="0096109F">
        <w:rPr>
          <w:rFonts w:ascii="Arial" w:hAnsi="Arial" w:cs="Arial"/>
          <w:color w:val="auto"/>
        </w:rPr>
        <w:t>lhůta pro provedení Opčního díla a</w:t>
      </w:r>
    </w:p>
    <w:p w14:paraId="74E4510E" w14:textId="77777777" w:rsidR="00BD467E" w:rsidRPr="0096109F" w:rsidRDefault="00BD467E" w:rsidP="0096109F">
      <w:pPr>
        <w:pStyle w:val="Bod"/>
        <w:spacing w:after="0" w:line="240" w:lineRule="auto"/>
        <w:ind w:left="993" w:hanging="567"/>
        <w:rPr>
          <w:rFonts w:ascii="Arial" w:hAnsi="Arial" w:cs="Arial"/>
          <w:color w:val="auto"/>
        </w:rPr>
      </w:pPr>
    </w:p>
    <w:p w14:paraId="76068ADB" w14:textId="77777777" w:rsidR="00BD467E" w:rsidRPr="0096109F" w:rsidRDefault="00BD467E" w:rsidP="0096109F">
      <w:pPr>
        <w:pStyle w:val="Bod"/>
        <w:numPr>
          <w:ilvl w:val="1"/>
          <w:numId w:val="24"/>
        </w:numPr>
        <w:spacing w:after="0" w:line="240" w:lineRule="auto"/>
        <w:ind w:left="993" w:hanging="567"/>
        <w:rPr>
          <w:rFonts w:ascii="Arial" w:hAnsi="Arial" w:cs="Arial"/>
          <w:color w:val="auto"/>
        </w:rPr>
      </w:pPr>
      <w:r w:rsidRPr="0096109F">
        <w:rPr>
          <w:rFonts w:ascii="Arial" w:hAnsi="Arial" w:cs="Arial"/>
          <w:color w:val="auto"/>
        </w:rPr>
        <w:t>celková cena Opčního díla.</w:t>
      </w:r>
    </w:p>
    <w:p w14:paraId="7409EEAA" w14:textId="77777777" w:rsidR="00BD467E" w:rsidRPr="0096109F" w:rsidRDefault="00BD467E" w:rsidP="004077D2">
      <w:pPr>
        <w:pStyle w:val="OdstavecII"/>
        <w:keepNext w:val="0"/>
        <w:widowControl w:val="0"/>
        <w:spacing w:after="0" w:line="240" w:lineRule="auto"/>
        <w:ind w:left="360"/>
        <w:rPr>
          <w:rFonts w:ascii="Arial" w:hAnsi="Arial" w:cs="Arial"/>
          <w:color w:val="auto"/>
        </w:rPr>
      </w:pPr>
    </w:p>
    <w:p w14:paraId="3C15DA62" w14:textId="77777777" w:rsidR="00BD467E" w:rsidRPr="0096109F" w:rsidRDefault="00BD467E" w:rsidP="0096109F">
      <w:pPr>
        <w:pStyle w:val="OdstavecII"/>
        <w:keepNext w:val="0"/>
        <w:widowControl w:val="0"/>
        <w:numPr>
          <w:ilvl w:val="0"/>
          <w:numId w:val="24"/>
        </w:numPr>
        <w:spacing w:after="0" w:line="240" w:lineRule="auto"/>
        <w:rPr>
          <w:rFonts w:ascii="Arial" w:hAnsi="Arial" w:cs="Arial"/>
          <w:b/>
          <w:bCs/>
          <w:color w:val="auto"/>
        </w:rPr>
      </w:pPr>
      <w:r w:rsidRPr="0096109F">
        <w:rPr>
          <w:rFonts w:ascii="Arial" w:hAnsi="Arial" w:cs="Arial"/>
          <w:color w:val="auto"/>
        </w:rPr>
        <w:t xml:space="preserve">Smluvní strany sjednávají, že jednací řízení bez uveřejnění, na </w:t>
      </w:r>
      <w:proofErr w:type="gramStart"/>
      <w:r w:rsidRPr="0096109F">
        <w:rPr>
          <w:rFonts w:ascii="Arial" w:hAnsi="Arial" w:cs="Arial"/>
          <w:color w:val="auto"/>
        </w:rPr>
        <w:t>základě</w:t>
      </w:r>
      <w:proofErr w:type="gramEnd"/>
      <w:r w:rsidRPr="0096109F">
        <w:rPr>
          <w:rFonts w:ascii="Arial" w:hAnsi="Arial" w:cs="Arial"/>
          <w:color w:val="auto"/>
        </w:rPr>
        <w:t xml:space="preserve"> kterého bude případně opční dodatek uzavřen, zahájí v souladu s § 66 písm. d) ZZVZ nejpozději do provedení poslední VF.</w:t>
      </w:r>
    </w:p>
    <w:p w14:paraId="2D67A75C" w14:textId="77777777" w:rsidR="00BD467E" w:rsidRPr="0096109F" w:rsidRDefault="00BD467E" w:rsidP="004077D2">
      <w:pPr>
        <w:pStyle w:val="OdstavecII"/>
        <w:spacing w:after="0" w:line="240" w:lineRule="auto"/>
        <w:ind w:left="360"/>
        <w:rPr>
          <w:rFonts w:ascii="Arial" w:hAnsi="Arial" w:cs="Arial"/>
          <w:b/>
          <w:bCs/>
          <w:color w:val="auto"/>
        </w:rPr>
      </w:pPr>
    </w:p>
    <w:p w14:paraId="7C8C5261" w14:textId="77777777" w:rsidR="00BD467E" w:rsidRPr="0096109F" w:rsidRDefault="00BD467E" w:rsidP="0096109F">
      <w:pPr>
        <w:pStyle w:val="OdstavecII"/>
        <w:numPr>
          <w:ilvl w:val="0"/>
          <w:numId w:val="24"/>
        </w:numPr>
        <w:spacing w:after="0" w:line="240" w:lineRule="auto"/>
        <w:rPr>
          <w:rFonts w:ascii="Arial" w:hAnsi="Arial" w:cs="Arial"/>
          <w:bCs/>
          <w:color w:val="auto"/>
        </w:rPr>
      </w:pPr>
      <w:r w:rsidRPr="0096109F">
        <w:rPr>
          <w:rFonts w:ascii="Arial" w:hAnsi="Arial" w:cs="Arial"/>
          <w:b/>
          <w:color w:val="auto"/>
        </w:rPr>
        <w:t>Cena Opčního díla</w:t>
      </w:r>
    </w:p>
    <w:p w14:paraId="2E414AE6" w14:textId="77777777" w:rsidR="00BD467E" w:rsidRPr="0096109F" w:rsidRDefault="00BD467E" w:rsidP="004077D2">
      <w:pPr>
        <w:pStyle w:val="OdstavecII"/>
        <w:spacing w:after="0" w:line="240" w:lineRule="auto"/>
        <w:ind w:left="284"/>
        <w:rPr>
          <w:rFonts w:ascii="Arial" w:hAnsi="Arial" w:cs="Arial"/>
          <w:bCs/>
          <w:color w:val="auto"/>
        </w:rPr>
      </w:pPr>
    </w:p>
    <w:p w14:paraId="19E3368B" w14:textId="62057B7D" w:rsidR="00BD467E" w:rsidRPr="0096109F" w:rsidRDefault="00BD467E" w:rsidP="0096109F">
      <w:pPr>
        <w:pStyle w:val="OdstavecII"/>
        <w:numPr>
          <w:ilvl w:val="1"/>
          <w:numId w:val="24"/>
        </w:numPr>
        <w:spacing w:after="0" w:line="240" w:lineRule="auto"/>
        <w:rPr>
          <w:rFonts w:ascii="Arial" w:hAnsi="Arial" w:cs="Arial"/>
          <w:b/>
          <w:color w:val="auto"/>
        </w:rPr>
      </w:pPr>
      <w:r w:rsidRPr="0096109F">
        <w:rPr>
          <w:rFonts w:ascii="Arial" w:hAnsi="Arial" w:cs="Arial"/>
          <w:bCs/>
          <w:color w:val="auto"/>
        </w:rPr>
        <w:t xml:space="preserve">Cena Opčního díla </w:t>
      </w:r>
      <w:r w:rsidRPr="0096109F">
        <w:rPr>
          <w:rFonts w:ascii="Arial" w:hAnsi="Arial" w:cs="Arial"/>
          <w:color w:val="auto"/>
        </w:rPr>
        <w:t>je sjednána jako časová, přičemž její konkrétní hodnota bude předmětem jednání Smluvních stran. Maximální výše ceny za hodinu provádění Opčního díla činí v případě:</w:t>
      </w:r>
      <w:r w:rsidR="00904457">
        <w:rPr>
          <w:rFonts w:ascii="Arial" w:hAnsi="Arial" w:cs="Arial"/>
          <w:color w:val="auto"/>
        </w:rPr>
        <w:t xml:space="preserve"> </w:t>
      </w:r>
      <w:r w:rsidR="00904457" w:rsidRPr="00BB23F2">
        <w:rPr>
          <w:rFonts w:ascii="Arial" w:hAnsi="Arial" w:cs="Arial"/>
          <w:i/>
          <w:iCs/>
          <w:color w:val="auto"/>
          <w:highlight w:val="yellow"/>
        </w:rPr>
        <w:t>bude dojednáno v JŘBÚ</w:t>
      </w:r>
    </w:p>
    <w:p w14:paraId="3CB035EF" w14:textId="77777777" w:rsidR="00BD467E" w:rsidRPr="0096109F" w:rsidRDefault="00BD467E" w:rsidP="004077D2">
      <w:pPr>
        <w:pStyle w:val="Bod"/>
        <w:spacing w:after="0" w:line="240" w:lineRule="auto"/>
        <w:ind w:left="851"/>
        <w:rPr>
          <w:rFonts w:ascii="Arial" w:hAnsi="Arial" w:cs="Arial"/>
          <w:b/>
          <w:color w:val="auto"/>
        </w:rPr>
      </w:pPr>
    </w:p>
    <w:p w14:paraId="4F11D795" w14:textId="3DAFDCF0" w:rsidR="00BD467E" w:rsidRPr="006B6C21" w:rsidRDefault="00BD467E" w:rsidP="0096109F">
      <w:pPr>
        <w:pStyle w:val="Bod"/>
        <w:numPr>
          <w:ilvl w:val="1"/>
          <w:numId w:val="24"/>
        </w:numPr>
        <w:spacing w:after="0" w:line="240" w:lineRule="auto"/>
        <w:rPr>
          <w:rFonts w:ascii="Arial" w:hAnsi="Arial" w:cs="Arial"/>
          <w:b/>
          <w:color w:val="auto"/>
        </w:rPr>
      </w:pPr>
      <w:r w:rsidRPr="0096109F">
        <w:rPr>
          <w:rFonts w:ascii="Arial" w:hAnsi="Arial" w:cs="Arial"/>
          <w:color w:val="auto"/>
        </w:rPr>
        <w:t xml:space="preserve">velmi náročných a koncepčních prací </w:t>
      </w:r>
      <w:r w:rsidR="006B6C21">
        <w:rPr>
          <w:rFonts w:ascii="Arial" w:hAnsi="Arial" w:cs="Arial"/>
          <w:color w:val="auto"/>
        </w:rPr>
        <w:t>……</w:t>
      </w:r>
      <w:proofErr w:type="gramStart"/>
      <w:r w:rsidR="006B6C21">
        <w:rPr>
          <w:rFonts w:ascii="Arial" w:hAnsi="Arial" w:cs="Arial"/>
          <w:color w:val="auto"/>
        </w:rPr>
        <w:t>…</w:t>
      </w:r>
      <w:r w:rsidR="00DE04EC" w:rsidRPr="006B6C21">
        <w:rPr>
          <w:rFonts w:ascii="Arial" w:hAnsi="Arial" w:cs="Arial"/>
          <w:color w:val="auto"/>
        </w:rPr>
        <w:t>,-</w:t>
      </w:r>
      <w:proofErr w:type="gramEnd"/>
      <w:r w:rsidR="00DE04EC" w:rsidRPr="006B6C21">
        <w:rPr>
          <w:rFonts w:ascii="Arial" w:hAnsi="Arial" w:cs="Arial"/>
          <w:color w:val="auto"/>
        </w:rPr>
        <w:t xml:space="preserve"> </w:t>
      </w:r>
      <w:r w:rsidRPr="006B6C21">
        <w:rPr>
          <w:rFonts w:ascii="Arial" w:hAnsi="Arial" w:cs="Arial"/>
          <w:color w:val="auto"/>
        </w:rPr>
        <w:t>Kč bez DPH,</w:t>
      </w:r>
    </w:p>
    <w:p w14:paraId="7A884D16" w14:textId="77777777" w:rsidR="00BD467E" w:rsidRPr="006B6C21" w:rsidRDefault="00BD467E" w:rsidP="004077D2">
      <w:pPr>
        <w:pStyle w:val="Bod"/>
        <w:spacing w:after="0" w:line="240" w:lineRule="auto"/>
        <w:ind w:left="851"/>
        <w:rPr>
          <w:rFonts w:ascii="Arial" w:hAnsi="Arial" w:cs="Arial"/>
          <w:b/>
          <w:color w:val="auto"/>
        </w:rPr>
      </w:pPr>
    </w:p>
    <w:p w14:paraId="5A023CA7" w14:textId="16E3D58E" w:rsidR="00BD467E" w:rsidRPr="006B6C21" w:rsidRDefault="00BD467E" w:rsidP="0096109F">
      <w:pPr>
        <w:pStyle w:val="Bod"/>
        <w:numPr>
          <w:ilvl w:val="1"/>
          <w:numId w:val="24"/>
        </w:numPr>
        <w:spacing w:after="0" w:line="240" w:lineRule="auto"/>
        <w:rPr>
          <w:rFonts w:ascii="Arial" w:hAnsi="Arial" w:cs="Arial"/>
          <w:color w:val="auto"/>
        </w:rPr>
      </w:pPr>
      <w:r w:rsidRPr="006B6C21">
        <w:rPr>
          <w:rFonts w:ascii="Arial" w:hAnsi="Arial" w:cs="Arial"/>
          <w:color w:val="auto"/>
        </w:rPr>
        <w:t xml:space="preserve">náročné práce </w:t>
      </w:r>
      <w:proofErr w:type="gramStart"/>
      <w:r w:rsidR="006B6C21">
        <w:rPr>
          <w:rFonts w:ascii="Arial" w:hAnsi="Arial" w:cs="Arial"/>
          <w:color w:val="auto"/>
        </w:rPr>
        <w:t>…….</w:t>
      </w:r>
      <w:proofErr w:type="gramEnd"/>
      <w:r w:rsidRPr="006B6C21">
        <w:rPr>
          <w:rFonts w:ascii="Arial" w:hAnsi="Arial" w:cs="Arial"/>
          <w:color w:val="auto"/>
        </w:rPr>
        <w:t>,- Kč bez DPH a</w:t>
      </w:r>
    </w:p>
    <w:p w14:paraId="22DDAFA8" w14:textId="77777777" w:rsidR="00BD467E" w:rsidRPr="006B6C21" w:rsidRDefault="00BD467E" w:rsidP="004077D2">
      <w:pPr>
        <w:pStyle w:val="Bod"/>
        <w:spacing w:after="0" w:line="240" w:lineRule="auto"/>
        <w:ind w:left="851"/>
        <w:rPr>
          <w:rFonts w:ascii="Arial" w:hAnsi="Arial" w:cs="Arial"/>
          <w:color w:val="auto"/>
        </w:rPr>
      </w:pPr>
    </w:p>
    <w:p w14:paraId="2DA88378" w14:textId="1A2D5C84" w:rsidR="00BD467E" w:rsidRPr="006B6C21" w:rsidRDefault="00BD467E" w:rsidP="0096109F">
      <w:pPr>
        <w:pStyle w:val="Bod"/>
        <w:numPr>
          <w:ilvl w:val="1"/>
          <w:numId w:val="24"/>
        </w:numPr>
        <w:spacing w:after="0" w:line="240" w:lineRule="auto"/>
        <w:rPr>
          <w:rFonts w:ascii="Arial" w:hAnsi="Arial" w:cs="Arial"/>
          <w:color w:val="auto"/>
        </w:rPr>
      </w:pPr>
      <w:r w:rsidRPr="006B6C21">
        <w:rPr>
          <w:rFonts w:ascii="Arial" w:hAnsi="Arial" w:cs="Arial"/>
          <w:color w:val="auto"/>
        </w:rPr>
        <w:t>méně náročné práce</w:t>
      </w:r>
      <w:r w:rsidR="006B6C21">
        <w:rPr>
          <w:rFonts w:ascii="Arial" w:hAnsi="Arial" w:cs="Arial"/>
          <w:color w:val="auto"/>
        </w:rPr>
        <w:t xml:space="preserve"> …</w:t>
      </w:r>
      <w:proofErr w:type="gramStart"/>
      <w:r w:rsidR="006B6C21">
        <w:rPr>
          <w:rFonts w:ascii="Arial" w:hAnsi="Arial" w:cs="Arial"/>
          <w:color w:val="auto"/>
        </w:rPr>
        <w:t>…….</w:t>
      </w:r>
      <w:proofErr w:type="gramEnd"/>
      <w:r w:rsidR="00DE04EC" w:rsidRPr="006B6C21">
        <w:rPr>
          <w:rFonts w:ascii="Arial" w:hAnsi="Arial" w:cs="Arial"/>
          <w:color w:val="auto"/>
        </w:rPr>
        <w:t xml:space="preserve">,- </w:t>
      </w:r>
      <w:r w:rsidRPr="006B6C21">
        <w:rPr>
          <w:rFonts w:ascii="Arial" w:hAnsi="Arial" w:cs="Arial"/>
          <w:color w:val="auto"/>
        </w:rPr>
        <w:t>Kč bez DPH.</w:t>
      </w:r>
      <w:r w:rsidRPr="006B6C21">
        <w:rPr>
          <w:rFonts w:ascii="Arial" w:hAnsi="Arial" w:cs="Arial"/>
          <w:color w:val="auto"/>
        </w:rPr>
        <w:tab/>
      </w:r>
    </w:p>
    <w:p w14:paraId="34C8585A" w14:textId="77777777" w:rsidR="00BD467E" w:rsidRPr="006B6C21" w:rsidRDefault="00BD467E" w:rsidP="004077D2">
      <w:pPr>
        <w:pStyle w:val="OdstavecII"/>
        <w:spacing w:after="0" w:line="240" w:lineRule="auto"/>
        <w:ind w:left="284"/>
        <w:rPr>
          <w:rFonts w:ascii="Arial" w:hAnsi="Arial" w:cs="Arial"/>
          <w:color w:val="auto"/>
        </w:rPr>
      </w:pPr>
    </w:p>
    <w:p w14:paraId="04F252A9" w14:textId="77777777" w:rsidR="00BD467E" w:rsidRPr="0096109F" w:rsidRDefault="00BD467E" w:rsidP="0096109F">
      <w:pPr>
        <w:pStyle w:val="OdstavecII"/>
        <w:widowControl w:val="0"/>
        <w:numPr>
          <w:ilvl w:val="1"/>
          <w:numId w:val="24"/>
        </w:numPr>
        <w:spacing w:after="0" w:line="240" w:lineRule="auto"/>
        <w:rPr>
          <w:color w:val="auto"/>
        </w:rPr>
      </w:pPr>
      <w:r w:rsidRPr="006B6C21">
        <w:rPr>
          <w:rFonts w:ascii="Arial" w:hAnsi="Arial" w:cs="Arial"/>
          <w:color w:val="auto"/>
        </w:rPr>
        <w:t>Zhotovitel potvrzuje, že sazby uvedené v to</w:t>
      </w:r>
      <w:r w:rsidRPr="0096109F">
        <w:rPr>
          <w:rFonts w:ascii="Arial" w:hAnsi="Arial" w:cs="Arial"/>
          <w:color w:val="auto"/>
        </w:rPr>
        <w:t xml:space="preserve">mto ustanovení použil rovněž při stanovení Ceny díla. </w:t>
      </w:r>
    </w:p>
    <w:p w14:paraId="5F59C854" w14:textId="77777777" w:rsidR="00BD467E" w:rsidRPr="006C26B7" w:rsidRDefault="00BD467E" w:rsidP="004077D2">
      <w:pPr>
        <w:spacing w:after="0" w:line="240" w:lineRule="auto"/>
        <w:rPr>
          <w:color w:val="FF0000"/>
        </w:rPr>
      </w:pPr>
    </w:p>
    <w:p w14:paraId="12671B6E" w14:textId="77777777" w:rsidR="00BD467E" w:rsidRPr="00733BB1" w:rsidRDefault="00BD467E" w:rsidP="004077D2">
      <w:pPr>
        <w:spacing w:after="0" w:line="240" w:lineRule="auto"/>
        <w:jc w:val="center"/>
        <w:rPr>
          <w:rFonts w:ascii="Arial" w:hAnsi="Arial" w:cs="Arial"/>
          <w:b/>
          <w:bCs/>
        </w:rPr>
      </w:pPr>
      <w:r w:rsidRPr="00733BB1">
        <w:rPr>
          <w:rFonts w:ascii="Arial" w:hAnsi="Arial" w:cs="Arial"/>
          <w:b/>
          <w:bCs/>
        </w:rPr>
        <w:t>IX.</w:t>
      </w:r>
    </w:p>
    <w:p w14:paraId="1894076E" w14:textId="77777777" w:rsidR="00BD467E" w:rsidRPr="00733BB1" w:rsidRDefault="00BD467E" w:rsidP="004077D2">
      <w:pPr>
        <w:spacing w:after="0" w:line="240" w:lineRule="auto"/>
        <w:jc w:val="center"/>
        <w:rPr>
          <w:rFonts w:ascii="Arial" w:hAnsi="Arial" w:cs="Arial"/>
          <w:b/>
          <w:bCs/>
        </w:rPr>
      </w:pPr>
      <w:r w:rsidRPr="00733BB1">
        <w:rPr>
          <w:rFonts w:ascii="Arial" w:hAnsi="Arial" w:cs="Arial"/>
          <w:b/>
          <w:bCs/>
        </w:rPr>
        <w:t>Pojištění</w:t>
      </w:r>
    </w:p>
    <w:p w14:paraId="01EDD0D8" w14:textId="77777777" w:rsidR="00BD467E" w:rsidRPr="00733BB1" w:rsidRDefault="00BD467E" w:rsidP="004077D2">
      <w:pPr>
        <w:spacing w:after="0" w:line="240" w:lineRule="auto"/>
        <w:jc w:val="center"/>
        <w:rPr>
          <w:rFonts w:ascii="Arial" w:hAnsi="Arial" w:cs="Arial"/>
          <w:b/>
          <w:bCs/>
        </w:rPr>
      </w:pPr>
    </w:p>
    <w:p w14:paraId="1B71A5B2" w14:textId="075F4407" w:rsidR="00BD467E" w:rsidRPr="006B6C21" w:rsidRDefault="00BD467E" w:rsidP="004077D2">
      <w:pPr>
        <w:pStyle w:val="Odstavecseseznamem1"/>
        <w:widowControl w:val="0"/>
        <w:numPr>
          <w:ilvl w:val="0"/>
          <w:numId w:val="8"/>
        </w:numPr>
        <w:spacing w:after="0" w:line="240" w:lineRule="auto"/>
        <w:jc w:val="both"/>
        <w:rPr>
          <w:rFonts w:ascii="Arial" w:hAnsi="Arial" w:cs="Arial"/>
        </w:rPr>
      </w:pPr>
      <w:r w:rsidRPr="00733BB1">
        <w:rPr>
          <w:rFonts w:ascii="Arial" w:hAnsi="Arial" w:cs="Arial"/>
        </w:rPr>
        <w:t xml:space="preserve">Zhotovitel je povinen, aniž by tím byla jakkoli omezena jeho odpovědnost daná Smlouvou a účinnými právními předpisy, sjednat pojištění odpovědnosti Zhotovitele za majetkovou a nemajetkovou újmu vzniklou jinému (Objednateli či třetí osobě) z výkonu podnikatelské činnosti s limitem plnění pro jednotlivá rizika min. </w:t>
      </w:r>
      <w:r w:rsidR="00984C23">
        <w:rPr>
          <w:rFonts w:ascii="Arial" w:hAnsi="Arial" w:cs="Arial"/>
        </w:rPr>
        <w:t>5</w:t>
      </w:r>
      <w:r w:rsidRPr="006B6C21">
        <w:rPr>
          <w:rFonts w:ascii="Arial" w:hAnsi="Arial" w:cs="Arial"/>
        </w:rPr>
        <w:t xml:space="preserve">0.000.000 Kč a počátkem krytí nejpozději se zahájením provádění Díla. </w:t>
      </w:r>
    </w:p>
    <w:p w14:paraId="71EE4C1F" w14:textId="77777777" w:rsidR="00BD467E" w:rsidRPr="006B6C21" w:rsidRDefault="00BD467E" w:rsidP="004077D2">
      <w:pPr>
        <w:pStyle w:val="Odstavecseseznamem1"/>
        <w:widowControl w:val="0"/>
        <w:spacing w:after="0" w:line="240" w:lineRule="auto"/>
        <w:ind w:left="360"/>
        <w:jc w:val="both"/>
        <w:rPr>
          <w:rFonts w:ascii="Arial" w:hAnsi="Arial" w:cs="Arial"/>
        </w:rPr>
      </w:pPr>
    </w:p>
    <w:p w14:paraId="5DEB236B" w14:textId="7E46B884" w:rsidR="00BD467E" w:rsidRPr="00733BB1" w:rsidRDefault="00BD467E" w:rsidP="004077D2">
      <w:pPr>
        <w:pStyle w:val="Odstavecseseznamem1"/>
        <w:numPr>
          <w:ilvl w:val="0"/>
          <w:numId w:val="8"/>
        </w:numPr>
        <w:spacing w:after="0" w:line="240" w:lineRule="auto"/>
        <w:jc w:val="both"/>
        <w:rPr>
          <w:rFonts w:ascii="Arial" w:hAnsi="Arial" w:cs="Arial"/>
        </w:rPr>
      </w:pPr>
      <w:bookmarkStart w:id="3" w:name="_Hlk72920740"/>
      <w:r w:rsidRPr="006B6C21">
        <w:rPr>
          <w:rFonts w:ascii="Arial" w:hAnsi="Arial" w:cs="Arial"/>
        </w:rPr>
        <w:t xml:space="preserve">Zhotovitel se dále zavazuje mít sjednáno pojištění profesní odpovědnosti za vady plnění předmětu této Smlouvy způsobené výkonem vybrané činnosti ve výstavbě v rozsahu zákona č. 360/1992 Sb., o výkonu povolání autorizovaných architektů a o výkonu povolání autorizovaných inženýrů a techniků činných ve výstavbě, ve znění pozdějších předpisů s limitem plnění pro jednotlivá rizika min. </w:t>
      </w:r>
      <w:r w:rsidR="004C4993">
        <w:rPr>
          <w:rFonts w:ascii="Arial" w:hAnsi="Arial" w:cs="Arial"/>
        </w:rPr>
        <w:t>5</w:t>
      </w:r>
      <w:r w:rsidRPr="006B6C21">
        <w:rPr>
          <w:rFonts w:ascii="Arial" w:hAnsi="Arial" w:cs="Arial"/>
        </w:rPr>
        <w:t>0.000.000 Kč</w:t>
      </w:r>
      <w:r w:rsidR="00904457">
        <w:rPr>
          <w:rFonts w:ascii="Arial" w:hAnsi="Arial" w:cs="Arial"/>
        </w:rPr>
        <w:t>; vyjma oboru autorizace Statika a dynamika staveb (n</w:t>
      </w:r>
      <w:r w:rsidR="00904457" w:rsidRPr="00904457">
        <w:rPr>
          <w:rFonts w:ascii="Arial" w:hAnsi="Arial" w:cs="Arial"/>
        </w:rPr>
        <w:t>avrhování a činnosti související s projektováním a prováděním nosných konstrukcí staveb</w:t>
      </w:r>
      <w:r w:rsidR="00904457">
        <w:rPr>
          <w:rFonts w:ascii="Arial" w:hAnsi="Arial" w:cs="Arial"/>
        </w:rPr>
        <w:t>), kde se zhotovitel za podmínek uvedených v odstavci 3 zavazuje mít sjednáno pojištění s</w:t>
      </w:r>
      <w:r w:rsidR="00904457" w:rsidRPr="00904457">
        <w:rPr>
          <w:rFonts w:ascii="Arial" w:hAnsi="Arial" w:cs="Arial"/>
        </w:rPr>
        <w:t xml:space="preserve"> limitem plnění pro jednotlivá rizika min. </w:t>
      </w:r>
      <w:r w:rsidR="00904457">
        <w:rPr>
          <w:rFonts w:ascii="Arial" w:hAnsi="Arial" w:cs="Arial"/>
        </w:rPr>
        <w:t>10</w:t>
      </w:r>
      <w:r w:rsidR="00904457" w:rsidRPr="00904457">
        <w:rPr>
          <w:rFonts w:ascii="Arial" w:hAnsi="Arial" w:cs="Arial"/>
        </w:rPr>
        <w:t>0.000.000 Kč</w:t>
      </w:r>
      <w:r w:rsidR="00904457">
        <w:rPr>
          <w:rFonts w:ascii="Arial" w:hAnsi="Arial" w:cs="Arial"/>
        </w:rPr>
        <w:t>;</w:t>
      </w:r>
      <w:r w:rsidRPr="006B6C21">
        <w:rPr>
          <w:rFonts w:ascii="Arial" w:hAnsi="Arial" w:cs="Arial"/>
        </w:rPr>
        <w:t xml:space="preserve"> a počátkem krytí nejpozději se zahájením provádění Díla. Pojištění profesní odpovědnosti musí zahrnovat pojištění odpovědnosti Zhotovitele za majetkovou a nemajetkovou újmu vzniklou </w:t>
      </w:r>
      <w:r w:rsidRPr="006B6C21">
        <w:rPr>
          <w:rFonts w:ascii="Arial" w:hAnsi="Arial" w:cs="Arial"/>
        </w:rPr>
        <w:lastRenderedPageBreak/>
        <w:t>Objednateli</w:t>
      </w:r>
      <w:r w:rsidRPr="00733BB1">
        <w:rPr>
          <w:rFonts w:ascii="Arial" w:hAnsi="Arial" w:cs="Arial"/>
        </w:rPr>
        <w:t xml:space="preserve"> či třetí osobě z výkonu vybrané činnosti ve výstavbě podle zákona č. 360/1992 Sb., o výkonu povolání autorizovaných architektů a o výkonu povolání autorizovaných inženýrů a techniků činných ve výstavbě, ve znění pozdějších předpisů.</w:t>
      </w:r>
    </w:p>
    <w:p w14:paraId="20BA97EA" w14:textId="77777777" w:rsidR="00BD467E" w:rsidRPr="00733BB1" w:rsidRDefault="00BD467E" w:rsidP="004077D2">
      <w:pPr>
        <w:pStyle w:val="Odstavecseseznamem1"/>
        <w:spacing w:after="0" w:line="240" w:lineRule="auto"/>
        <w:rPr>
          <w:rFonts w:ascii="Arial" w:hAnsi="Arial" w:cs="Arial"/>
        </w:rPr>
      </w:pPr>
    </w:p>
    <w:bookmarkEnd w:id="3"/>
    <w:p w14:paraId="3162AFE5" w14:textId="77777777" w:rsidR="00BD467E" w:rsidRPr="00733BB1" w:rsidRDefault="00BD467E" w:rsidP="004077D2">
      <w:pPr>
        <w:pStyle w:val="Odstavecseseznamem1"/>
        <w:numPr>
          <w:ilvl w:val="0"/>
          <w:numId w:val="8"/>
        </w:numPr>
        <w:spacing w:after="0" w:line="240" w:lineRule="auto"/>
        <w:jc w:val="both"/>
        <w:rPr>
          <w:rFonts w:ascii="Arial" w:hAnsi="Arial" w:cs="Arial"/>
        </w:rPr>
      </w:pPr>
      <w:r w:rsidRPr="00733BB1">
        <w:rPr>
          <w:rFonts w:ascii="Arial" w:hAnsi="Arial" w:cs="Arial"/>
        </w:rPr>
        <w:t>Pojištění Zhotovitele musí zahrnovat pojištění křížové odpovědnosti, tj. krytí odpovědnosti za újmu způsobenou Subdodavatelem na základě písemné smlouvy uzavřené se Zhotovitelem. Podmínka pojištění křížové odpovědnosti je splněna také v případě, že pojistné podmínky pojištění Zhotovitele podle této Smlouvy nevylučují takové plnění pojistitelem (tj. plnění z křížové odpovědnosti pojistitelem za Zhotovitele není obsaženo ve výlukách pojistných podmínek).</w:t>
      </w:r>
    </w:p>
    <w:p w14:paraId="3202AD66" w14:textId="77777777" w:rsidR="00BD467E" w:rsidRPr="00F14689" w:rsidRDefault="00BD467E" w:rsidP="004077D2">
      <w:pPr>
        <w:pStyle w:val="Bod"/>
        <w:widowControl w:val="0"/>
        <w:spacing w:after="0" w:line="240" w:lineRule="auto"/>
        <w:rPr>
          <w:rFonts w:ascii="Arial" w:hAnsi="Arial" w:cs="Arial"/>
          <w:color w:val="auto"/>
        </w:rPr>
      </w:pPr>
    </w:p>
    <w:p w14:paraId="2BC2E74A" w14:textId="77777777" w:rsidR="00BD467E" w:rsidRPr="00F14689" w:rsidRDefault="00BD467E" w:rsidP="004077D2">
      <w:pPr>
        <w:pStyle w:val="Bod"/>
        <w:widowControl w:val="0"/>
        <w:numPr>
          <w:ilvl w:val="0"/>
          <w:numId w:val="8"/>
        </w:numPr>
        <w:spacing w:after="0" w:line="240" w:lineRule="auto"/>
        <w:rPr>
          <w:rFonts w:ascii="Arial" w:hAnsi="Arial" w:cs="Arial"/>
          <w:color w:val="auto"/>
        </w:rPr>
      </w:pPr>
      <w:r w:rsidRPr="00F14689">
        <w:rPr>
          <w:rStyle w:val="Nadpis2CharChar"/>
          <w:rFonts w:ascii="Arial" w:hAnsi="Arial" w:cs="Arial"/>
          <w:color w:val="auto"/>
          <w:sz w:val="22"/>
        </w:rPr>
        <w:t>S ohledem na výše uvedené je Zhotovitel dále povinen</w:t>
      </w:r>
    </w:p>
    <w:p w14:paraId="6F2FD56D" w14:textId="77777777" w:rsidR="00BD467E" w:rsidRPr="00F14689" w:rsidRDefault="00BD467E" w:rsidP="004077D2">
      <w:pPr>
        <w:pStyle w:val="Psmeno"/>
        <w:keepNext w:val="0"/>
        <w:widowControl w:val="0"/>
        <w:spacing w:after="0" w:line="240" w:lineRule="auto"/>
        <w:ind w:left="792"/>
        <w:rPr>
          <w:rFonts w:ascii="Arial" w:hAnsi="Arial"/>
        </w:rPr>
      </w:pPr>
    </w:p>
    <w:p w14:paraId="191BA4BF" w14:textId="383570D6" w:rsidR="00BD467E" w:rsidRPr="00F14689" w:rsidRDefault="00BD467E" w:rsidP="00F14689">
      <w:pPr>
        <w:pStyle w:val="Psmeno"/>
        <w:keepNext w:val="0"/>
        <w:widowControl w:val="0"/>
        <w:numPr>
          <w:ilvl w:val="1"/>
          <w:numId w:val="8"/>
        </w:numPr>
        <w:spacing w:after="0" w:line="240" w:lineRule="auto"/>
        <w:ind w:left="993" w:hanging="567"/>
        <w:rPr>
          <w:rFonts w:ascii="Arial" w:hAnsi="Arial"/>
        </w:rPr>
      </w:pPr>
      <w:r w:rsidRPr="00F14689">
        <w:rPr>
          <w:rStyle w:val="Nadpis2CharChar"/>
          <w:rFonts w:ascii="Arial" w:hAnsi="Arial"/>
          <w:sz w:val="22"/>
        </w:rPr>
        <w:t xml:space="preserve">do </w:t>
      </w:r>
      <w:r w:rsidR="006B6C21">
        <w:rPr>
          <w:rStyle w:val="Nadpis2CharChar"/>
          <w:rFonts w:ascii="Arial" w:hAnsi="Arial"/>
          <w:sz w:val="22"/>
        </w:rPr>
        <w:t>tří (</w:t>
      </w:r>
      <w:r w:rsidRPr="00F14689">
        <w:rPr>
          <w:rStyle w:val="Nadpis2CharChar"/>
          <w:rFonts w:ascii="Arial" w:hAnsi="Arial"/>
          <w:sz w:val="22"/>
        </w:rPr>
        <w:t>3</w:t>
      </w:r>
      <w:r w:rsidR="006B6C21">
        <w:rPr>
          <w:rStyle w:val="Nadpis2CharChar"/>
          <w:rFonts w:ascii="Arial" w:hAnsi="Arial"/>
          <w:sz w:val="22"/>
        </w:rPr>
        <w:t>)</w:t>
      </w:r>
      <w:r w:rsidRPr="00F14689">
        <w:rPr>
          <w:rStyle w:val="Nadpis2CharChar"/>
          <w:rFonts w:ascii="Arial" w:hAnsi="Arial"/>
          <w:sz w:val="22"/>
        </w:rPr>
        <w:t xml:space="preserve"> pracovních dnů po uzavření Smlouvy předložit Objednateli návrhy příslušných pojistných smluv a</w:t>
      </w:r>
    </w:p>
    <w:p w14:paraId="548BE776" w14:textId="77777777" w:rsidR="00BD467E" w:rsidRPr="00F14689" w:rsidRDefault="00BD467E" w:rsidP="00F14689">
      <w:pPr>
        <w:pStyle w:val="Psmeno"/>
        <w:keepNext w:val="0"/>
        <w:widowControl w:val="0"/>
        <w:spacing w:after="0" w:line="240" w:lineRule="auto"/>
        <w:ind w:left="993" w:hanging="567"/>
        <w:rPr>
          <w:rFonts w:ascii="Arial" w:hAnsi="Arial"/>
        </w:rPr>
      </w:pPr>
    </w:p>
    <w:p w14:paraId="163B7CED" w14:textId="77777777" w:rsidR="00BD467E" w:rsidRPr="00F14689" w:rsidRDefault="00BD467E" w:rsidP="00F14689">
      <w:pPr>
        <w:pStyle w:val="Psmeno"/>
        <w:keepNext w:val="0"/>
        <w:widowControl w:val="0"/>
        <w:numPr>
          <w:ilvl w:val="1"/>
          <w:numId w:val="8"/>
        </w:numPr>
        <w:spacing w:after="0" w:line="240" w:lineRule="auto"/>
        <w:ind w:left="993" w:hanging="567"/>
      </w:pPr>
      <w:r w:rsidRPr="00F14689">
        <w:rPr>
          <w:rStyle w:val="Nadpis2CharChar"/>
          <w:rFonts w:ascii="Arial" w:hAnsi="Arial"/>
          <w:sz w:val="22"/>
        </w:rPr>
        <w:t>nejpozději s prvním dnem pojištění předložit Objednateli pojistku podepsanou pojišťovnou; převzetí pojistky není považováno za potvrzení vhodnosti či přiměřenosti sjednaného pojištění Objednatelem.</w:t>
      </w:r>
    </w:p>
    <w:p w14:paraId="03344886" w14:textId="77777777" w:rsidR="00BD467E" w:rsidRPr="006C26B7" w:rsidRDefault="00BD467E" w:rsidP="004077D2">
      <w:pPr>
        <w:pStyle w:val="OdstavecII"/>
        <w:keepNext w:val="0"/>
        <w:widowControl w:val="0"/>
        <w:spacing w:after="0" w:line="240" w:lineRule="auto"/>
        <w:ind w:left="360"/>
        <w:rPr>
          <w:color w:val="FF0000"/>
        </w:rPr>
      </w:pPr>
    </w:p>
    <w:p w14:paraId="07CEE78B" w14:textId="77777777" w:rsidR="00BD467E" w:rsidRPr="00F14689" w:rsidRDefault="00BD467E" w:rsidP="004077D2">
      <w:pPr>
        <w:pStyle w:val="OdstavecII"/>
        <w:keepNext w:val="0"/>
        <w:widowControl w:val="0"/>
        <w:numPr>
          <w:ilvl w:val="0"/>
          <w:numId w:val="8"/>
        </w:numPr>
        <w:spacing w:after="0" w:line="240" w:lineRule="auto"/>
        <w:rPr>
          <w:rFonts w:ascii="Arial" w:hAnsi="Arial" w:cs="Arial"/>
          <w:color w:val="auto"/>
        </w:rPr>
      </w:pPr>
      <w:r w:rsidRPr="00F14689">
        <w:rPr>
          <w:rStyle w:val="Nadpis2CharChar"/>
          <w:rFonts w:ascii="Arial" w:hAnsi="Arial" w:cs="Arial"/>
          <w:color w:val="auto"/>
          <w:sz w:val="22"/>
        </w:rPr>
        <w:t>Zhotovitel se zavazuje, že pojištění v rozsahu těchto ustanovení nebude zrušeno, omezeno bez předchozího písemného vyjádření Objednatele, a to do pěti (5) let od kolaudace Stavby.</w:t>
      </w:r>
    </w:p>
    <w:p w14:paraId="27956F14" w14:textId="77777777" w:rsidR="00BD467E" w:rsidRPr="00F14689" w:rsidRDefault="00BD467E" w:rsidP="004077D2">
      <w:pPr>
        <w:spacing w:after="0" w:line="240" w:lineRule="auto"/>
        <w:rPr>
          <w:rFonts w:ascii="Arial" w:hAnsi="Arial" w:cs="Arial"/>
        </w:rPr>
      </w:pPr>
    </w:p>
    <w:p w14:paraId="2AD329D9" w14:textId="77777777" w:rsidR="00BD467E" w:rsidRPr="00F14689" w:rsidRDefault="00BD467E" w:rsidP="004077D2">
      <w:pPr>
        <w:spacing w:after="0" w:line="240" w:lineRule="auto"/>
        <w:jc w:val="center"/>
        <w:rPr>
          <w:rFonts w:ascii="Arial" w:hAnsi="Arial" w:cs="Arial"/>
          <w:b/>
          <w:bCs/>
        </w:rPr>
      </w:pPr>
      <w:r w:rsidRPr="00F14689">
        <w:rPr>
          <w:rFonts w:ascii="Arial" w:hAnsi="Arial" w:cs="Arial"/>
          <w:b/>
          <w:bCs/>
        </w:rPr>
        <w:t>X.</w:t>
      </w:r>
    </w:p>
    <w:p w14:paraId="01F94164" w14:textId="77777777" w:rsidR="00BD467E" w:rsidRPr="00F14689" w:rsidRDefault="00BD467E" w:rsidP="004077D2">
      <w:pPr>
        <w:spacing w:after="0" w:line="240" w:lineRule="auto"/>
        <w:jc w:val="center"/>
        <w:rPr>
          <w:rFonts w:ascii="Arial" w:hAnsi="Arial" w:cs="Arial"/>
          <w:b/>
          <w:bCs/>
        </w:rPr>
      </w:pPr>
      <w:r w:rsidRPr="00F14689">
        <w:rPr>
          <w:rFonts w:ascii="Arial" w:hAnsi="Arial" w:cs="Arial"/>
          <w:b/>
          <w:bCs/>
        </w:rPr>
        <w:t>Smluvní pokuty</w:t>
      </w:r>
    </w:p>
    <w:p w14:paraId="524E431A" w14:textId="77777777" w:rsidR="00BD467E" w:rsidRPr="00F14689" w:rsidRDefault="00BD467E" w:rsidP="004077D2">
      <w:pPr>
        <w:spacing w:after="0" w:line="240" w:lineRule="auto"/>
        <w:jc w:val="center"/>
        <w:rPr>
          <w:rFonts w:ascii="Arial" w:hAnsi="Arial" w:cs="Arial"/>
          <w:b/>
          <w:bCs/>
        </w:rPr>
      </w:pPr>
    </w:p>
    <w:p w14:paraId="1F710D43" w14:textId="77777777" w:rsidR="00BD467E" w:rsidRPr="00F14689" w:rsidRDefault="00BD467E" w:rsidP="004077D2">
      <w:pPr>
        <w:pStyle w:val="OdstavecII"/>
        <w:numPr>
          <w:ilvl w:val="0"/>
          <w:numId w:val="2"/>
        </w:numPr>
        <w:spacing w:after="0" w:line="240" w:lineRule="auto"/>
        <w:rPr>
          <w:rFonts w:ascii="Arial" w:hAnsi="Arial" w:cs="Arial"/>
          <w:color w:val="auto"/>
        </w:rPr>
      </w:pPr>
      <w:r w:rsidRPr="00F14689">
        <w:rPr>
          <w:rFonts w:ascii="Arial" w:hAnsi="Arial" w:cs="Arial"/>
          <w:color w:val="auto"/>
        </w:rPr>
        <w:t xml:space="preserve">Je-li podle Smlouvy sjednána smluvní pokuta nebo úrok z prodlení, je jejich uplatnění na vůli oprávněné Smluvní strany. Uplatněním smluvní pokuty nebo úroku z prodlení nejsou dotčena práva z odpovědnosti za způsobenou újmu nebo z odpovědnosti za vadu. </w:t>
      </w:r>
    </w:p>
    <w:p w14:paraId="4F1676BD" w14:textId="77777777" w:rsidR="00BD467E" w:rsidRPr="00F14689" w:rsidRDefault="00BD467E" w:rsidP="004077D2">
      <w:pPr>
        <w:spacing w:after="0" w:line="240" w:lineRule="auto"/>
        <w:rPr>
          <w:rFonts w:ascii="Arial" w:hAnsi="Arial" w:cs="Arial"/>
        </w:rPr>
      </w:pPr>
    </w:p>
    <w:p w14:paraId="2BD621BA" w14:textId="77777777" w:rsidR="00BD467E" w:rsidRPr="00F14689" w:rsidRDefault="00BD467E" w:rsidP="004077D2">
      <w:pPr>
        <w:pStyle w:val="OdstavecII"/>
        <w:numPr>
          <w:ilvl w:val="0"/>
          <w:numId w:val="2"/>
        </w:numPr>
        <w:spacing w:after="0" w:line="240" w:lineRule="auto"/>
        <w:rPr>
          <w:rFonts w:ascii="Arial" w:hAnsi="Arial" w:cs="Arial"/>
          <w:color w:val="auto"/>
        </w:rPr>
      </w:pPr>
      <w:r w:rsidRPr="00F14689">
        <w:rPr>
          <w:rFonts w:ascii="Arial" w:hAnsi="Arial" w:cs="Arial"/>
          <w:color w:val="auto"/>
        </w:rPr>
        <w:t>Smluvní pokuty je Objednatel oprávněn jednostranně započíst i proti dosud nesplatné pohledávce Zhotovitele. V případě, že taková pohledávka neexistuje, bude Objednatelem vystavena faktura.</w:t>
      </w:r>
    </w:p>
    <w:p w14:paraId="50D8BA15" w14:textId="77777777" w:rsidR="00BD467E" w:rsidRPr="00F14689" w:rsidRDefault="00BD467E" w:rsidP="004077D2">
      <w:pPr>
        <w:pStyle w:val="OdstavecII"/>
        <w:spacing w:after="0" w:line="240" w:lineRule="auto"/>
        <w:ind w:left="360"/>
        <w:rPr>
          <w:rFonts w:ascii="Arial" w:hAnsi="Arial" w:cs="Arial"/>
          <w:color w:val="auto"/>
        </w:rPr>
      </w:pPr>
    </w:p>
    <w:p w14:paraId="2567857B" w14:textId="77777777" w:rsidR="00BD467E" w:rsidRPr="00F14689" w:rsidRDefault="00BD467E" w:rsidP="004077D2">
      <w:pPr>
        <w:pStyle w:val="OdstavecII"/>
        <w:numPr>
          <w:ilvl w:val="0"/>
          <w:numId w:val="2"/>
        </w:numPr>
        <w:spacing w:after="0" w:line="240" w:lineRule="auto"/>
        <w:rPr>
          <w:rFonts w:ascii="Arial" w:hAnsi="Arial" w:cs="Arial"/>
          <w:color w:val="auto"/>
        </w:rPr>
      </w:pPr>
      <w:r w:rsidRPr="00F14689">
        <w:rPr>
          <w:rFonts w:ascii="Arial" w:hAnsi="Arial" w:cs="Arial"/>
          <w:color w:val="auto"/>
        </w:rPr>
        <w:t>V případě prodlení Zhotovitele oproti lhůtě pro předání kterékoli z VF se Zhotovitel zavazuje Objednateli zaplatit smluvní pokutu ve výši 0,1 % z ceny VF za každý započatý den prodlení.</w:t>
      </w:r>
    </w:p>
    <w:p w14:paraId="0F788EF6" w14:textId="77777777" w:rsidR="00BD467E" w:rsidRPr="00F14689" w:rsidRDefault="00BD467E" w:rsidP="004077D2">
      <w:pPr>
        <w:pStyle w:val="OdstavecII"/>
        <w:spacing w:after="0" w:line="240" w:lineRule="auto"/>
        <w:ind w:left="360"/>
        <w:rPr>
          <w:rFonts w:ascii="Arial" w:hAnsi="Arial" w:cs="Arial"/>
          <w:color w:val="auto"/>
        </w:rPr>
      </w:pPr>
    </w:p>
    <w:p w14:paraId="1F112D97" w14:textId="2DCFF0C8" w:rsidR="00BD467E" w:rsidRPr="00F14689" w:rsidRDefault="00BD467E" w:rsidP="004077D2">
      <w:pPr>
        <w:pStyle w:val="OdstavecII"/>
        <w:numPr>
          <w:ilvl w:val="0"/>
          <w:numId w:val="2"/>
        </w:numPr>
        <w:spacing w:after="0" w:line="240" w:lineRule="auto"/>
        <w:rPr>
          <w:rFonts w:ascii="Arial" w:hAnsi="Arial" w:cs="Arial"/>
          <w:color w:val="auto"/>
        </w:rPr>
      </w:pPr>
      <w:r w:rsidRPr="00F14689">
        <w:rPr>
          <w:rFonts w:ascii="Arial" w:hAnsi="Arial" w:cs="Arial"/>
          <w:color w:val="auto"/>
        </w:rPr>
        <w:t xml:space="preserve">Pokud Zhotovitel ve sjednané lhůtě neodstraní reklamovanou vadu Díla, bez ohledu na to, zda při převzetí VF, Milníku či v průběhu Reklamační lhůty, zavazuje se Objednateli zaplatit smluvní pokutu ve výši </w:t>
      </w:r>
      <w:proofErr w:type="gramStart"/>
      <w:r w:rsidR="00904457">
        <w:rPr>
          <w:rFonts w:ascii="Arial" w:hAnsi="Arial" w:cs="Arial"/>
          <w:color w:val="auto"/>
        </w:rPr>
        <w:t>5</w:t>
      </w:r>
      <w:r w:rsidRPr="00F14689">
        <w:rPr>
          <w:rFonts w:ascii="Arial" w:hAnsi="Arial" w:cs="Arial"/>
          <w:color w:val="auto"/>
        </w:rPr>
        <w:t>.000,-</w:t>
      </w:r>
      <w:proofErr w:type="gramEnd"/>
      <w:r w:rsidRPr="00F14689">
        <w:rPr>
          <w:rFonts w:ascii="Arial" w:hAnsi="Arial" w:cs="Arial"/>
          <w:color w:val="auto"/>
        </w:rPr>
        <w:t xml:space="preserve"> Kč za každou vadu, s jejímž odstraněním je v prodlení, a to za každý i započatý den prodlení.</w:t>
      </w:r>
    </w:p>
    <w:p w14:paraId="710EB280" w14:textId="77777777" w:rsidR="00BD467E" w:rsidRPr="00F14689" w:rsidRDefault="00BD467E" w:rsidP="004077D2">
      <w:pPr>
        <w:pStyle w:val="OdstavecII"/>
        <w:spacing w:after="0" w:line="240" w:lineRule="auto"/>
        <w:ind w:left="360"/>
        <w:rPr>
          <w:rFonts w:ascii="Arial" w:hAnsi="Arial" w:cs="Arial"/>
          <w:color w:val="auto"/>
        </w:rPr>
      </w:pPr>
    </w:p>
    <w:p w14:paraId="5BE2BEA0" w14:textId="1D54FE4D" w:rsidR="00BD467E" w:rsidRPr="00F14689" w:rsidRDefault="00BD467E" w:rsidP="004077D2">
      <w:pPr>
        <w:pStyle w:val="OdstavecII"/>
        <w:numPr>
          <w:ilvl w:val="0"/>
          <w:numId w:val="2"/>
        </w:numPr>
        <w:spacing w:after="0" w:line="240" w:lineRule="auto"/>
        <w:rPr>
          <w:rFonts w:ascii="Arial" w:hAnsi="Arial" w:cs="Arial"/>
          <w:color w:val="auto"/>
        </w:rPr>
      </w:pPr>
      <w:r w:rsidRPr="00F14689">
        <w:rPr>
          <w:rFonts w:ascii="Arial" w:hAnsi="Arial" w:cs="Arial"/>
          <w:color w:val="auto"/>
        </w:rPr>
        <w:t xml:space="preserve">Pokud Zhotovitel neposkytne řádně a včas součinnost příslušnému správnímu orgánu při obstarávání Rozhodnutí, zavazuje se Objednateli zaplatit smluvní pokutu ve výši </w:t>
      </w:r>
      <w:proofErr w:type="gramStart"/>
      <w:r w:rsidR="00904457">
        <w:rPr>
          <w:rFonts w:ascii="Arial" w:hAnsi="Arial" w:cs="Arial"/>
          <w:color w:val="auto"/>
        </w:rPr>
        <w:t>5</w:t>
      </w:r>
      <w:r w:rsidRPr="00F14689">
        <w:rPr>
          <w:rFonts w:ascii="Arial" w:hAnsi="Arial" w:cs="Arial"/>
          <w:color w:val="auto"/>
        </w:rPr>
        <w:t>.000,-</w:t>
      </w:r>
      <w:proofErr w:type="gramEnd"/>
      <w:r w:rsidRPr="00F14689">
        <w:rPr>
          <w:rFonts w:ascii="Arial" w:hAnsi="Arial" w:cs="Arial"/>
          <w:color w:val="auto"/>
        </w:rPr>
        <w:t xml:space="preserve"> Kč za každý takový případ prodlení, a to za každý i započatý den prodlení. Ustanovení se neuplatní na dobu prodlení, za kterou je odpovědný Objednatel. </w:t>
      </w:r>
    </w:p>
    <w:p w14:paraId="24B7F025" w14:textId="77777777" w:rsidR="00BD467E" w:rsidRPr="00F14689" w:rsidRDefault="00BD467E" w:rsidP="004077D2">
      <w:pPr>
        <w:pStyle w:val="OdstavecII"/>
        <w:spacing w:after="0" w:line="240" w:lineRule="auto"/>
        <w:ind w:left="360"/>
        <w:rPr>
          <w:rFonts w:ascii="Arial" w:hAnsi="Arial" w:cs="Arial"/>
          <w:color w:val="auto"/>
        </w:rPr>
      </w:pPr>
    </w:p>
    <w:p w14:paraId="3F84841F" w14:textId="60AC9B0D" w:rsidR="00BD467E" w:rsidRPr="002D0647" w:rsidRDefault="00BD467E" w:rsidP="004077D2">
      <w:pPr>
        <w:pStyle w:val="OdstavecII"/>
        <w:numPr>
          <w:ilvl w:val="0"/>
          <w:numId w:val="2"/>
        </w:numPr>
        <w:spacing w:after="0" w:line="240" w:lineRule="auto"/>
        <w:rPr>
          <w:rFonts w:ascii="Arial" w:hAnsi="Arial" w:cs="Arial"/>
          <w:color w:val="auto"/>
        </w:rPr>
      </w:pPr>
      <w:r w:rsidRPr="00F14689">
        <w:rPr>
          <w:rFonts w:ascii="Arial" w:hAnsi="Arial" w:cs="Arial"/>
          <w:color w:val="auto"/>
        </w:rPr>
        <w:t xml:space="preserve">Pokud Zhotovitel neposkytne řádně a včas součinnost při přípravě vysvětlení, změny nebo doplnění zadávací dokumentace v souvislosti se Zadávacím řízením, zavazuje se </w:t>
      </w:r>
      <w:r w:rsidRPr="00F14689">
        <w:rPr>
          <w:rFonts w:ascii="Arial" w:hAnsi="Arial" w:cs="Arial"/>
          <w:color w:val="auto"/>
        </w:rPr>
        <w:lastRenderedPageBreak/>
        <w:t xml:space="preserve">Objednateli zaplatit </w:t>
      </w:r>
      <w:r w:rsidRPr="002D0647">
        <w:rPr>
          <w:rFonts w:ascii="Arial" w:hAnsi="Arial" w:cs="Arial"/>
          <w:color w:val="auto"/>
        </w:rPr>
        <w:t xml:space="preserve">smluvní pokutu ve výši </w:t>
      </w:r>
      <w:proofErr w:type="gramStart"/>
      <w:r w:rsidR="00904457">
        <w:rPr>
          <w:rFonts w:ascii="Arial" w:hAnsi="Arial" w:cs="Arial"/>
          <w:color w:val="auto"/>
        </w:rPr>
        <w:t>2</w:t>
      </w:r>
      <w:r w:rsidRPr="002D0647">
        <w:rPr>
          <w:rFonts w:ascii="Arial" w:hAnsi="Arial" w:cs="Arial"/>
          <w:color w:val="auto"/>
        </w:rPr>
        <w:t>0.000,-</w:t>
      </w:r>
      <w:proofErr w:type="gramEnd"/>
      <w:r w:rsidRPr="002D0647">
        <w:rPr>
          <w:rFonts w:ascii="Arial" w:hAnsi="Arial" w:cs="Arial"/>
          <w:color w:val="auto"/>
        </w:rPr>
        <w:t xml:space="preserve"> Kč za každý takový případ, a to za každý i započatý den prodlení.</w:t>
      </w:r>
    </w:p>
    <w:p w14:paraId="59CD7A71" w14:textId="77777777" w:rsidR="00BD467E" w:rsidRPr="002D0647" w:rsidRDefault="00BD467E" w:rsidP="004077D2">
      <w:pPr>
        <w:pStyle w:val="OdstavecII"/>
        <w:spacing w:after="0" w:line="240" w:lineRule="auto"/>
        <w:ind w:left="360"/>
        <w:rPr>
          <w:rFonts w:ascii="Arial" w:hAnsi="Arial" w:cs="Arial"/>
          <w:color w:val="auto"/>
        </w:rPr>
      </w:pPr>
    </w:p>
    <w:p w14:paraId="3ADF3172" w14:textId="58C51BB6" w:rsidR="00BD467E" w:rsidRPr="00F14689" w:rsidRDefault="00BD467E" w:rsidP="004077D2">
      <w:pPr>
        <w:pStyle w:val="OdstavecII"/>
        <w:numPr>
          <w:ilvl w:val="0"/>
          <w:numId w:val="2"/>
        </w:numPr>
        <w:spacing w:after="0" w:line="240" w:lineRule="auto"/>
        <w:rPr>
          <w:rFonts w:ascii="Arial" w:hAnsi="Arial" w:cs="Arial"/>
          <w:color w:val="auto"/>
        </w:rPr>
      </w:pPr>
      <w:r w:rsidRPr="002D0647">
        <w:rPr>
          <w:rFonts w:ascii="Arial" w:hAnsi="Arial" w:cs="Arial"/>
          <w:color w:val="auto"/>
        </w:rPr>
        <w:t>Pokud Zhotovitel neposkytne řádně a včas součinnost v případě projednávání Výstavby před Poskytovatelem dotace či v případě přezkoumávání dokumentace Zadávacího řízení k tomu oprávněným správním orgánem či soudem, zavazuje se Objednateli</w:t>
      </w:r>
      <w:r w:rsidRPr="00F14689">
        <w:rPr>
          <w:rFonts w:ascii="Arial" w:hAnsi="Arial" w:cs="Arial"/>
          <w:color w:val="auto"/>
        </w:rPr>
        <w:t xml:space="preserve"> zaplatit smluvní pokutu ve výši </w:t>
      </w:r>
      <w:proofErr w:type="gramStart"/>
      <w:r w:rsidR="00904457">
        <w:rPr>
          <w:rFonts w:ascii="Arial" w:hAnsi="Arial" w:cs="Arial"/>
          <w:color w:val="auto"/>
        </w:rPr>
        <w:t>2</w:t>
      </w:r>
      <w:r w:rsidRPr="00F14689">
        <w:rPr>
          <w:rFonts w:ascii="Arial" w:hAnsi="Arial" w:cs="Arial"/>
          <w:color w:val="auto"/>
        </w:rPr>
        <w:t>0.000,-</w:t>
      </w:r>
      <w:proofErr w:type="gramEnd"/>
      <w:r w:rsidRPr="00F14689">
        <w:rPr>
          <w:rFonts w:ascii="Arial" w:hAnsi="Arial" w:cs="Arial"/>
          <w:color w:val="auto"/>
        </w:rPr>
        <w:t xml:space="preserve"> Kč za každé takové neposkytnutí součinnosti, a to za každý i započatý den prodlení.</w:t>
      </w:r>
    </w:p>
    <w:p w14:paraId="1F78A793" w14:textId="77777777" w:rsidR="00BD467E" w:rsidRPr="00F14689" w:rsidRDefault="00BD467E" w:rsidP="004077D2">
      <w:pPr>
        <w:pStyle w:val="OdstavecII"/>
        <w:spacing w:after="0" w:line="240" w:lineRule="auto"/>
        <w:ind w:left="360"/>
        <w:rPr>
          <w:rFonts w:ascii="Arial" w:hAnsi="Arial" w:cs="Arial"/>
          <w:color w:val="auto"/>
        </w:rPr>
      </w:pPr>
    </w:p>
    <w:p w14:paraId="72C17EFA" w14:textId="77777777" w:rsidR="00BD467E" w:rsidRPr="00F14689" w:rsidRDefault="00BD467E" w:rsidP="004077D2">
      <w:pPr>
        <w:pStyle w:val="OdstavecII"/>
        <w:numPr>
          <w:ilvl w:val="0"/>
          <w:numId w:val="2"/>
        </w:numPr>
        <w:spacing w:after="0" w:line="240" w:lineRule="auto"/>
        <w:rPr>
          <w:rFonts w:ascii="Arial" w:hAnsi="Arial" w:cs="Arial"/>
          <w:color w:val="auto"/>
        </w:rPr>
      </w:pPr>
      <w:r w:rsidRPr="00F14689">
        <w:rPr>
          <w:rFonts w:ascii="Arial" w:hAnsi="Arial" w:cs="Arial"/>
          <w:color w:val="auto"/>
        </w:rPr>
        <w:t>V případě prodlení Objednatele s úhradou faktury dle této Smlouvy o dobu delší než 15 dnů se Objednatel zavazuje zaplatit Zhotoviteli smluvní úrok z prodlení ve výši 0,1 % z dlužné částky za každý den prodlení za podmínky, že Zhotovitel Objednatele předem písemně upozornil na skutečnost, že je Objednatel s platnou konkrétní fakturou v prodlení.</w:t>
      </w:r>
    </w:p>
    <w:p w14:paraId="04312F17" w14:textId="77777777" w:rsidR="00BD467E" w:rsidRPr="00F14689" w:rsidRDefault="00BD467E" w:rsidP="004077D2">
      <w:pPr>
        <w:pStyle w:val="OdstavecII"/>
        <w:spacing w:after="0" w:line="240" w:lineRule="auto"/>
        <w:ind w:left="360"/>
        <w:rPr>
          <w:rFonts w:ascii="Arial" w:hAnsi="Arial" w:cs="Arial"/>
          <w:color w:val="auto"/>
        </w:rPr>
      </w:pPr>
    </w:p>
    <w:p w14:paraId="6DE838FB" w14:textId="77777777" w:rsidR="00BD467E" w:rsidRPr="00F14689" w:rsidRDefault="00BD467E" w:rsidP="004077D2">
      <w:pPr>
        <w:pStyle w:val="OdstavecII"/>
        <w:numPr>
          <w:ilvl w:val="0"/>
          <w:numId w:val="2"/>
        </w:numPr>
        <w:spacing w:after="0" w:line="240" w:lineRule="auto"/>
        <w:rPr>
          <w:rFonts w:ascii="Arial" w:hAnsi="Arial" w:cs="Arial"/>
          <w:color w:val="auto"/>
        </w:rPr>
      </w:pPr>
      <w:r w:rsidRPr="00F14689">
        <w:rPr>
          <w:rFonts w:ascii="Arial" w:hAnsi="Arial" w:cs="Arial"/>
          <w:color w:val="auto"/>
        </w:rPr>
        <w:t>Smluvní pokuty se stávají splatnými dnem následujícím po dni, ve kterém byl nárok na smluvní pokutu uplatněn.</w:t>
      </w:r>
    </w:p>
    <w:p w14:paraId="00DED4CC" w14:textId="77777777" w:rsidR="00BD467E" w:rsidRPr="00F14689" w:rsidRDefault="00BD467E" w:rsidP="004077D2">
      <w:pPr>
        <w:spacing w:after="0" w:line="240" w:lineRule="auto"/>
      </w:pPr>
    </w:p>
    <w:p w14:paraId="7F9640E4" w14:textId="77777777" w:rsidR="00BD467E" w:rsidRPr="00F14689" w:rsidRDefault="00BD467E" w:rsidP="004077D2">
      <w:pPr>
        <w:spacing w:after="0" w:line="240" w:lineRule="auto"/>
        <w:jc w:val="center"/>
        <w:rPr>
          <w:rFonts w:ascii="Arial" w:hAnsi="Arial" w:cs="Arial"/>
          <w:b/>
          <w:bCs/>
        </w:rPr>
      </w:pPr>
      <w:r w:rsidRPr="00F14689">
        <w:rPr>
          <w:rFonts w:ascii="Arial" w:hAnsi="Arial" w:cs="Arial"/>
          <w:b/>
          <w:bCs/>
        </w:rPr>
        <w:t>XI.</w:t>
      </w:r>
    </w:p>
    <w:p w14:paraId="4244602B" w14:textId="77777777" w:rsidR="00BD467E" w:rsidRPr="00F14689" w:rsidRDefault="00BD467E" w:rsidP="004077D2">
      <w:pPr>
        <w:spacing w:after="0" w:line="240" w:lineRule="auto"/>
        <w:jc w:val="center"/>
        <w:rPr>
          <w:rFonts w:ascii="Arial" w:hAnsi="Arial" w:cs="Arial"/>
          <w:b/>
          <w:bCs/>
        </w:rPr>
      </w:pPr>
      <w:r w:rsidRPr="00F14689">
        <w:rPr>
          <w:rFonts w:ascii="Arial" w:hAnsi="Arial" w:cs="Arial"/>
          <w:b/>
          <w:bCs/>
        </w:rPr>
        <w:t>Ukončení smlouvy, odstoupení od Smlouvy</w:t>
      </w:r>
    </w:p>
    <w:p w14:paraId="542A21DE" w14:textId="77777777" w:rsidR="00BD467E" w:rsidRPr="00F14689" w:rsidRDefault="00BD467E" w:rsidP="004077D2">
      <w:pPr>
        <w:spacing w:after="0" w:line="240" w:lineRule="auto"/>
        <w:jc w:val="center"/>
        <w:rPr>
          <w:rFonts w:ascii="Arial" w:hAnsi="Arial" w:cs="Arial"/>
          <w:b/>
          <w:bCs/>
        </w:rPr>
      </w:pPr>
    </w:p>
    <w:p w14:paraId="6F623017" w14:textId="77777777" w:rsidR="00BD467E" w:rsidRPr="00F14689" w:rsidRDefault="00BD467E" w:rsidP="00F14689">
      <w:pPr>
        <w:pStyle w:val="Odstavecseseznamem1"/>
        <w:numPr>
          <w:ilvl w:val="0"/>
          <w:numId w:val="25"/>
        </w:numPr>
        <w:spacing w:after="0" w:line="240" w:lineRule="auto"/>
        <w:rPr>
          <w:rFonts w:ascii="Arial" w:hAnsi="Arial" w:cs="Arial"/>
        </w:rPr>
      </w:pPr>
      <w:r w:rsidRPr="00F14689">
        <w:rPr>
          <w:rFonts w:ascii="Arial" w:hAnsi="Arial" w:cs="Arial"/>
        </w:rPr>
        <w:t>Smlouvu lze ukončit písemnou dohodou smluvních stran.</w:t>
      </w:r>
    </w:p>
    <w:p w14:paraId="24DBD885" w14:textId="77777777" w:rsidR="00BD467E" w:rsidRPr="00F14689" w:rsidRDefault="00BD467E" w:rsidP="004077D2">
      <w:pPr>
        <w:pStyle w:val="Odstavecseseznamem1"/>
        <w:spacing w:after="0" w:line="240" w:lineRule="auto"/>
        <w:ind w:left="360"/>
        <w:rPr>
          <w:rFonts w:ascii="Arial" w:hAnsi="Arial" w:cs="Arial"/>
        </w:rPr>
      </w:pPr>
    </w:p>
    <w:p w14:paraId="210E2B07" w14:textId="77777777" w:rsidR="00BD467E" w:rsidRPr="00F14689" w:rsidRDefault="00BD467E" w:rsidP="00F14689">
      <w:pPr>
        <w:pStyle w:val="Odstavecseseznamem1"/>
        <w:numPr>
          <w:ilvl w:val="0"/>
          <w:numId w:val="25"/>
        </w:numPr>
        <w:spacing w:after="0" w:line="240" w:lineRule="auto"/>
        <w:jc w:val="both"/>
        <w:rPr>
          <w:rFonts w:ascii="Arial" w:hAnsi="Arial" w:cs="Arial"/>
        </w:rPr>
      </w:pPr>
      <w:r w:rsidRPr="00F14689">
        <w:rPr>
          <w:rFonts w:ascii="Arial" w:hAnsi="Arial" w:cs="Arial"/>
        </w:rPr>
        <w:t>Smluvní vztah lze také ukončit</w:t>
      </w:r>
    </w:p>
    <w:p w14:paraId="379574AC" w14:textId="77777777" w:rsidR="00BD467E" w:rsidRPr="00F14689" w:rsidRDefault="00BD467E" w:rsidP="004077D2">
      <w:pPr>
        <w:spacing w:after="0" w:line="240" w:lineRule="auto"/>
        <w:jc w:val="both"/>
        <w:rPr>
          <w:rFonts w:ascii="Arial" w:hAnsi="Arial" w:cs="Arial"/>
        </w:rPr>
      </w:pPr>
    </w:p>
    <w:p w14:paraId="7BA9CF1C" w14:textId="3F6E6F92" w:rsidR="00BD467E" w:rsidRPr="00F14689" w:rsidRDefault="00BD467E" w:rsidP="00F14689">
      <w:pPr>
        <w:pStyle w:val="Odstavecseseznamem1"/>
        <w:numPr>
          <w:ilvl w:val="1"/>
          <w:numId w:val="25"/>
        </w:numPr>
        <w:spacing w:after="0" w:line="240" w:lineRule="auto"/>
        <w:ind w:left="993" w:hanging="567"/>
        <w:jc w:val="both"/>
        <w:rPr>
          <w:rFonts w:ascii="Arial" w:hAnsi="Arial" w:cs="Arial"/>
        </w:rPr>
      </w:pPr>
      <w:r w:rsidRPr="00F14689">
        <w:rPr>
          <w:rFonts w:ascii="Arial" w:hAnsi="Arial" w:cs="Arial"/>
        </w:rPr>
        <w:t xml:space="preserve">písemnou výpovědí Objednatele s </w:t>
      </w:r>
      <w:r w:rsidR="002D0647">
        <w:rPr>
          <w:rFonts w:ascii="Arial" w:hAnsi="Arial" w:cs="Arial"/>
        </w:rPr>
        <w:t>jedno</w:t>
      </w:r>
      <w:r w:rsidRPr="00F14689">
        <w:rPr>
          <w:rFonts w:ascii="Arial" w:hAnsi="Arial" w:cs="Arial"/>
        </w:rPr>
        <w:t xml:space="preserve">měsíční výpovědní dobou, a to do ukončení Výkonové fáze 1 i bez uvedení důvodu, poté z důvodů podstatného porušení smlouvy s tím, že Zhotovitel je po uplynutí výpovědní doby oprávněn vyúčtovat Zhotoviteli veškeré na Díle vykonané práce a Objednatel je povinen je zaplatit ve </w:t>
      </w:r>
      <w:r w:rsidR="002D0647">
        <w:rPr>
          <w:rFonts w:ascii="Arial" w:hAnsi="Arial" w:cs="Arial"/>
        </w:rPr>
        <w:t>lhůtě čtrnácti (</w:t>
      </w:r>
      <w:r w:rsidRPr="00F14689">
        <w:rPr>
          <w:rFonts w:ascii="Arial" w:hAnsi="Arial" w:cs="Arial"/>
        </w:rPr>
        <w:t>14</w:t>
      </w:r>
      <w:r w:rsidR="002D0647">
        <w:rPr>
          <w:rFonts w:ascii="Arial" w:hAnsi="Arial" w:cs="Arial"/>
        </w:rPr>
        <w:t>)</w:t>
      </w:r>
      <w:r w:rsidRPr="00F14689">
        <w:rPr>
          <w:rFonts w:ascii="Arial" w:hAnsi="Arial" w:cs="Arial"/>
        </w:rPr>
        <w:t xml:space="preserve"> dn</w:t>
      </w:r>
      <w:r w:rsidR="002D0647">
        <w:rPr>
          <w:rFonts w:ascii="Arial" w:hAnsi="Arial" w:cs="Arial"/>
        </w:rPr>
        <w:t>ů</w:t>
      </w:r>
      <w:r w:rsidRPr="00F14689">
        <w:rPr>
          <w:rFonts w:ascii="Arial" w:hAnsi="Arial" w:cs="Arial"/>
        </w:rPr>
        <w:t xml:space="preserve"> od doručení faktury; výše částky, kterou Objednatel zaplatí Zhotoviteli</w:t>
      </w:r>
      <w:r w:rsidR="002D0647">
        <w:rPr>
          <w:rFonts w:ascii="Arial" w:hAnsi="Arial" w:cs="Arial"/>
        </w:rPr>
        <w:t>,</w:t>
      </w:r>
      <w:r w:rsidRPr="00F14689">
        <w:rPr>
          <w:rFonts w:ascii="Arial" w:hAnsi="Arial" w:cs="Arial"/>
        </w:rPr>
        <w:t xml:space="preserve"> bude určena jako podíl na ceně nezaplacené VF odpovídající podílu doby, pro kterou byla daná VF plněna (mohla být plněna) k celkové době plnění dané VF nebo</w:t>
      </w:r>
    </w:p>
    <w:p w14:paraId="3C7B6334" w14:textId="77777777" w:rsidR="00F14689" w:rsidRPr="00F14689" w:rsidRDefault="00F14689" w:rsidP="00F14689">
      <w:pPr>
        <w:pStyle w:val="Odstavecseseznamem1"/>
        <w:spacing w:after="0" w:line="240" w:lineRule="auto"/>
        <w:ind w:left="993" w:hanging="567"/>
        <w:jc w:val="both"/>
        <w:rPr>
          <w:rFonts w:ascii="Arial" w:hAnsi="Arial" w:cs="Arial"/>
        </w:rPr>
      </w:pPr>
    </w:p>
    <w:p w14:paraId="64998972" w14:textId="417F174E" w:rsidR="00BD467E" w:rsidRPr="00F14689" w:rsidRDefault="00BD467E" w:rsidP="00F14689">
      <w:pPr>
        <w:pStyle w:val="Odstavecseseznamem1"/>
        <w:numPr>
          <w:ilvl w:val="1"/>
          <w:numId w:val="25"/>
        </w:numPr>
        <w:spacing w:after="0" w:line="240" w:lineRule="auto"/>
        <w:ind w:left="993" w:hanging="567"/>
        <w:jc w:val="both"/>
        <w:rPr>
          <w:rFonts w:ascii="Arial" w:hAnsi="Arial" w:cs="Arial"/>
        </w:rPr>
      </w:pPr>
      <w:r w:rsidRPr="00F14689">
        <w:rPr>
          <w:rFonts w:ascii="Arial" w:hAnsi="Arial" w:cs="Arial"/>
        </w:rPr>
        <w:t xml:space="preserve">písemnou výpovědí Zhotovitele s </w:t>
      </w:r>
      <w:r w:rsidR="002D0647">
        <w:rPr>
          <w:rFonts w:ascii="Arial" w:hAnsi="Arial" w:cs="Arial"/>
        </w:rPr>
        <w:t>jedno</w:t>
      </w:r>
      <w:r w:rsidRPr="00F14689">
        <w:rPr>
          <w:rFonts w:ascii="Arial" w:hAnsi="Arial" w:cs="Arial"/>
        </w:rPr>
        <w:t xml:space="preserve">měsíční výpovědní dobou, a to v případě, že Zhotovitel neobdrží od Objednatele pokyn </w:t>
      </w:r>
      <w:proofErr w:type="gramStart"/>
      <w:r w:rsidRPr="00F14689">
        <w:rPr>
          <w:rFonts w:ascii="Arial" w:hAnsi="Arial" w:cs="Arial"/>
        </w:rPr>
        <w:t>k</w:t>
      </w:r>
      <w:proofErr w:type="gramEnd"/>
      <w:r w:rsidRPr="00F14689">
        <w:rPr>
          <w:rFonts w:ascii="Arial" w:hAnsi="Arial" w:cs="Arial"/>
        </w:rPr>
        <w:t xml:space="preserve"> byť dílčímu plnění ze Smlouvy nejméně po dobu </w:t>
      </w:r>
      <w:r w:rsidR="002D0647">
        <w:rPr>
          <w:rFonts w:ascii="Arial" w:hAnsi="Arial" w:cs="Arial"/>
        </w:rPr>
        <w:t>pěti (</w:t>
      </w:r>
      <w:r w:rsidRPr="00F14689">
        <w:rPr>
          <w:rFonts w:ascii="Arial" w:hAnsi="Arial" w:cs="Arial"/>
        </w:rPr>
        <w:t>5</w:t>
      </w:r>
      <w:r w:rsidR="002D0647">
        <w:rPr>
          <w:rFonts w:ascii="Arial" w:hAnsi="Arial" w:cs="Arial"/>
        </w:rPr>
        <w:t>)</w:t>
      </w:r>
      <w:r w:rsidRPr="00F14689">
        <w:rPr>
          <w:rFonts w:ascii="Arial" w:hAnsi="Arial" w:cs="Arial"/>
        </w:rPr>
        <w:t xml:space="preserve"> let od okamžiku ukončení posledního plnění nebo uzavření Smlouvy, nebylo-li plněno vůbec.</w:t>
      </w:r>
    </w:p>
    <w:p w14:paraId="713AC629" w14:textId="77777777" w:rsidR="00BD467E" w:rsidRPr="00F14689" w:rsidRDefault="00BD467E" w:rsidP="004077D2">
      <w:pPr>
        <w:pStyle w:val="Odstavecseseznamem1"/>
        <w:spacing w:after="0" w:line="240" w:lineRule="auto"/>
        <w:ind w:left="792"/>
        <w:jc w:val="both"/>
        <w:rPr>
          <w:rFonts w:ascii="Arial" w:hAnsi="Arial" w:cs="Arial"/>
        </w:rPr>
      </w:pPr>
    </w:p>
    <w:p w14:paraId="76D0F460" w14:textId="77777777" w:rsidR="00BD467E" w:rsidRPr="00F14689" w:rsidRDefault="00BD467E" w:rsidP="00F14689">
      <w:pPr>
        <w:pStyle w:val="Odstavecseseznamem1"/>
        <w:numPr>
          <w:ilvl w:val="0"/>
          <w:numId w:val="25"/>
        </w:numPr>
        <w:spacing w:after="0" w:line="240" w:lineRule="auto"/>
        <w:jc w:val="both"/>
        <w:rPr>
          <w:rFonts w:ascii="Arial" w:hAnsi="Arial" w:cs="Arial"/>
        </w:rPr>
      </w:pPr>
      <w:r w:rsidRPr="00F14689">
        <w:rPr>
          <w:rFonts w:ascii="Arial" w:hAnsi="Arial" w:cs="Arial"/>
        </w:rPr>
        <w:t>Výpovědní doba začíná běžet dnem následujícím po dni doručení výpovědi druhé Smluvní straně. Při zániku Smluvního vztahu Zhotovitel zařídí vše, co nesnese odkladu, dokud Objednatel neprojeví jinou vůli. Smluvní strany se v případě výpovědi zavazují k vzájemnému vyúčtování nákladů, které jsou tímto způsobem ukončení smluvního vztahu způsobeny.</w:t>
      </w:r>
    </w:p>
    <w:p w14:paraId="493BECDA" w14:textId="77777777" w:rsidR="00BD467E" w:rsidRPr="00F7595F" w:rsidRDefault="00BD467E" w:rsidP="004077D2">
      <w:pPr>
        <w:pStyle w:val="Odstavecseseznamem1"/>
        <w:spacing w:after="0" w:line="240" w:lineRule="auto"/>
        <w:ind w:left="360"/>
        <w:jc w:val="both"/>
        <w:rPr>
          <w:rFonts w:ascii="Arial" w:hAnsi="Arial" w:cs="Arial"/>
        </w:rPr>
      </w:pPr>
    </w:p>
    <w:p w14:paraId="1AFA4947" w14:textId="77777777" w:rsidR="00BD467E" w:rsidRPr="00F7595F" w:rsidRDefault="00BD467E" w:rsidP="00F14689">
      <w:pPr>
        <w:pStyle w:val="Odstavecseseznamem1"/>
        <w:numPr>
          <w:ilvl w:val="0"/>
          <w:numId w:val="25"/>
        </w:numPr>
        <w:spacing w:after="0" w:line="240" w:lineRule="auto"/>
        <w:jc w:val="both"/>
        <w:rPr>
          <w:rFonts w:ascii="Arial" w:hAnsi="Arial" w:cs="Arial"/>
        </w:rPr>
      </w:pPr>
      <w:r w:rsidRPr="00F7595F">
        <w:rPr>
          <w:rFonts w:ascii="Arial" w:hAnsi="Arial" w:cs="Arial"/>
        </w:rPr>
        <w:t>Po uplynutí výpovědní doby vyplatí Objednatel Zhotoviteli Zádržné.</w:t>
      </w:r>
    </w:p>
    <w:p w14:paraId="0ED9F9B8" w14:textId="77777777" w:rsidR="00BD467E" w:rsidRPr="00F7595F" w:rsidRDefault="00BD467E" w:rsidP="004077D2">
      <w:pPr>
        <w:spacing w:after="0" w:line="240" w:lineRule="auto"/>
        <w:jc w:val="both"/>
        <w:rPr>
          <w:rFonts w:ascii="Arial" w:hAnsi="Arial" w:cs="Arial"/>
        </w:rPr>
      </w:pPr>
    </w:p>
    <w:p w14:paraId="5B4DC1E9" w14:textId="77777777" w:rsidR="00BD467E" w:rsidRPr="00F7595F" w:rsidRDefault="00BD467E" w:rsidP="00F14689">
      <w:pPr>
        <w:pStyle w:val="Odstavecseseznamem1"/>
        <w:numPr>
          <w:ilvl w:val="0"/>
          <w:numId w:val="25"/>
        </w:numPr>
        <w:spacing w:after="0" w:line="240" w:lineRule="auto"/>
        <w:jc w:val="both"/>
        <w:rPr>
          <w:rFonts w:ascii="Arial" w:hAnsi="Arial" w:cs="Arial"/>
        </w:rPr>
      </w:pPr>
      <w:r w:rsidRPr="00F7595F">
        <w:rPr>
          <w:rFonts w:ascii="Arial" w:hAnsi="Arial" w:cs="Arial"/>
        </w:rPr>
        <w:t>Těmito ustanoveními nejsou dotčeny zvláštní důvody ukončení smluvního závazku stanovené právními předpisy.</w:t>
      </w:r>
    </w:p>
    <w:p w14:paraId="5114FF14" w14:textId="77777777" w:rsidR="00BD467E" w:rsidRPr="00F7595F" w:rsidRDefault="00BD467E" w:rsidP="004077D2">
      <w:pPr>
        <w:pStyle w:val="Odstavecseseznamem1"/>
        <w:spacing w:after="0" w:line="240" w:lineRule="auto"/>
        <w:rPr>
          <w:rFonts w:ascii="Arial" w:hAnsi="Arial" w:cs="Arial"/>
        </w:rPr>
      </w:pPr>
    </w:p>
    <w:p w14:paraId="2D8A90A3" w14:textId="77777777" w:rsidR="00BD467E" w:rsidRPr="00F7595F" w:rsidRDefault="00BD467E" w:rsidP="00F14689">
      <w:pPr>
        <w:pStyle w:val="Odstavecseseznamem1"/>
        <w:numPr>
          <w:ilvl w:val="0"/>
          <w:numId w:val="25"/>
        </w:numPr>
        <w:spacing w:after="0" w:line="240" w:lineRule="auto"/>
        <w:jc w:val="both"/>
        <w:rPr>
          <w:rFonts w:ascii="Arial" w:hAnsi="Arial" w:cs="Arial"/>
        </w:rPr>
      </w:pPr>
      <w:r w:rsidRPr="00F7595F">
        <w:rPr>
          <w:rFonts w:ascii="Arial" w:hAnsi="Arial" w:cs="Arial"/>
        </w:rPr>
        <w:t>Za podstatné porušení smlouvy ze strany Zhotovitele se zejména považuje:</w:t>
      </w:r>
    </w:p>
    <w:p w14:paraId="37DB860C" w14:textId="77777777" w:rsidR="00BD467E" w:rsidRPr="00F7595F" w:rsidRDefault="00BD467E" w:rsidP="004077D2">
      <w:pPr>
        <w:pStyle w:val="Odstavecseseznamem1"/>
        <w:spacing w:after="0" w:line="240" w:lineRule="auto"/>
        <w:rPr>
          <w:rFonts w:ascii="Arial" w:hAnsi="Arial" w:cs="Arial"/>
        </w:rPr>
      </w:pPr>
    </w:p>
    <w:p w14:paraId="7BB2431D" w14:textId="77777777" w:rsidR="00BD467E" w:rsidRPr="00F7595F" w:rsidRDefault="00BD467E" w:rsidP="00D3184F">
      <w:pPr>
        <w:pStyle w:val="Odstavecseseznamem1"/>
        <w:numPr>
          <w:ilvl w:val="1"/>
          <w:numId w:val="25"/>
        </w:numPr>
        <w:spacing w:after="0" w:line="240" w:lineRule="auto"/>
        <w:ind w:left="993" w:hanging="567"/>
        <w:jc w:val="both"/>
        <w:rPr>
          <w:rFonts w:ascii="Arial" w:hAnsi="Arial" w:cs="Arial"/>
        </w:rPr>
      </w:pPr>
      <w:r w:rsidRPr="00F7595F">
        <w:rPr>
          <w:rFonts w:ascii="Arial" w:hAnsi="Arial" w:cs="Arial"/>
        </w:rPr>
        <w:t>vada plnění zjevná v průběhu provádění Díla, pokud ji zhotovitel po písemné výzvě objednatele ve stanovené lhůtě neodstraní,</w:t>
      </w:r>
    </w:p>
    <w:p w14:paraId="00C597B1" w14:textId="77777777" w:rsidR="00BD467E" w:rsidRPr="00F7595F" w:rsidRDefault="00BD467E" w:rsidP="004077D2">
      <w:pPr>
        <w:pStyle w:val="Odstavecseseznamem1"/>
        <w:spacing w:after="0" w:line="240" w:lineRule="auto"/>
        <w:ind w:left="792"/>
        <w:jc w:val="both"/>
        <w:rPr>
          <w:rFonts w:ascii="Arial" w:hAnsi="Arial" w:cs="Arial"/>
        </w:rPr>
      </w:pPr>
    </w:p>
    <w:p w14:paraId="375900FF" w14:textId="77777777" w:rsidR="00BD467E" w:rsidRPr="00F7595F" w:rsidRDefault="00BD467E" w:rsidP="00D3184F">
      <w:pPr>
        <w:pStyle w:val="Odstavecseseznamem1"/>
        <w:numPr>
          <w:ilvl w:val="1"/>
          <w:numId w:val="25"/>
        </w:numPr>
        <w:spacing w:after="0" w:line="240" w:lineRule="auto"/>
        <w:ind w:left="993" w:hanging="567"/>
        <w:jc w:val="both"/>
        <w:rPr>
          <w:rFonts w:ascii="Arial" w:hAnsi="Arial" w:cs="Arial"/>
        </w:rPr>
      </w:pPr>
      <w:r w:rsidRPr="00F7595F">
        <w:rPr>
          <w:rFonts w:ascii="Arial" w:hAnsi="Arial" w:cs="Arial"/>
        </w:rPr>
        <w:lastRenderedPageBreak/>
        <w:t>zhotovování Díla v rozporu s podklady,</w:t>
      </w:r>
    </w:p>
    <w:p w14:paraId="6C880A1B" w14:textId="77777777" w:rsidR="00BD467E" w:rsidRPr="00F7595F" w:rsidRDefault="00BD467E" w:rsidP="00D3184F">
      <w:pPr>
        <w:pStyle w:val="Odstavecseseznamem1"/>
        <w:spacing w:after="0" w:line="240" w:lineRule="auto"/>
        <w:ind w:left="993" w:hanging="567"/>
        <w:jc w:val="both"/>
        <w:rPr>
          <w:rFonts w:ascii="Arial" w:hAnsi="Arial" w:cs="Arial"/>
        </w:rPr>
      </w:pPr>
    </w:p>
    <w:p w14:paraId="39F8A073" w14:textId="77777777" w:rsidR="00BD467E" w:rsidRPr="00F7595F" w:rsidRDefault="00BD467E" w:rsidP="00D3184F">
      <w:pPr>
        <w:pStyle w:val="Odstavecseseznamem1"/>
        <w:numPr>
          <w:ilvl w:val="1"/>
          <w:numId w:val="25"/>
        </w:numPr>
        <w:spacing w:after="0" w:line="240" w:lineRule="auto"/>
        <w:ind w:left="993" w:hanging="567"/>
        <w:jc w:val="both"/>
        <w:rPr>
          <w:rFonts w:ascii="Arial" w:hAnsi="Arial" w:cs="Arial"/>
        </w:rPr>
      </w:pPr>
      <w:r w:rsidRPr="00F7595F">
        <w:rPr>
          <w:rFonts w:ascii="Arial" w:hAnsi="Arial" w:cs="Arial"/>
        </w:rPr>
        <w:t>zneužití udělené plné moci,</w:t>
      </w:r>
    </w:p>
    <w:p w14:paraId="12303253" w14:textId="77777777" w:rsidR="00BD467E" w:rsidRPr="00F7595F" w:rsidRDefault="00BD467E" w:rsidP="00D3184F">
      <w:pPr>
        <w:pStyle w:val="Odstavecseseznamem1"/>
        <w:spacing w:after="0" w:line="240" w:lineRule="auto"/>
        <w:ind w:left="993" w:hanging="567"/>
        <w:jc w:val="both"/>
        <w:rPr>
          <w:rFonts w:ascii="Arial" w:hAnsi="Arial" w:cs="Arial"/>
        </w:rPr>
      </w:pPr>
    </w:p>
    <w:p w14:paraId="5E0745C2" w14:textId="77777777" w:rsidR="00BD467E" w:rsidRPr="00F7595F" w:rsidRDefault="00BD467E" w:rsidP="00D3184F">
      <w:pPr>
        <w:pStyle w:val="Odstavecseseznamem1"/>
        <w:numPr>
          <w:ilvl w:val="1"/>
          <w:numId w:val="25"/>
        </w:numPr>
        <w:spacing w:after="0" w:line="240" w:lineRule="auto"/>
        <w:ind w:left="993" w:hanging="567"/>
        <w:jc w:val="both"/>
        <w:rPr>
          <w:rFonts w:ascii="Arial" w:hAnsi="Arial" w:cs="Arial"/>
        </w:rPr>
      </w:pPr>
      <w:r w:rsidRPr="00F7595F">
        <w:rPr>
          <w:rFonts w:ascii="Arial" w:hAnsi="Arial" w:cs="Arial"/>
        </w:rPr>
        <w:t>provádění Díla osobami, které nejsou náležitě odborně způsobilé a kvalifikované,</w:t>
      </w:r>
    </w:p>
    <w:p w14:paraId="580C18BD" w14:textId="77777777" w:rsidR="00BD467E" w:rsidRPr="00F7595F" w:rsidRDefault="00BD467E" w:rsidP="00D3184F">
      <w:pPr>
        <w:pStyle w:val="Odstavecseseznamem1"/>
        <w:spacing w:after="0" w:line="240" w:lineRule="auto"/>
        <w:ind w:left="993" w:hanging="567"/>
        <w:jc w:val="both"/>
        <w:rPr>
          <w:rFonts w:ascii="Arial" w:hAnsi="Arial" w:cs="Arial"/>
        </w:rPr>
      </w:pPr>
    </w:p>
    <w:p w14:paraId="631DEEC3" w14:textId="77777777" w:rsidR="00BD467E" w:rsidRPr="00F7595F" w:rsidRDefault="00BD467E" w:rsidP="00D3184F">
      <w:pPr>
        <w:pStyle w:val="Odstavecseseznamem1"/>
        <w:numPr>
          <w:ilvl w:val="1"/>
          <w:numId w:val="25"/>
        </w:numPr>
        <w:spacing w:after="0" w:line="240" w:lineRule="auto"/>
        <w:ind w:left="993" w:hanging="567"/>
        <w:jc w:val="both"/>
        <w:rPr>
          <w:rFonts w:ascii="Arial" w:hAnsi="Arial" w:cs="Arial"/>
        </w:rPr>
      </w:pPr>
      <w:r w:rsidRPr="00F7595F">
        <w:rPr>
          <w:rFonts w:ascii="Arial" w:hAnsi="Arial" w:cs="Arial"/>
        </w:rPr>
        <w:t>skutečnost, že Zhotovitel není pojištěn v souladu s touto Smlouvou,</w:t>
      </w:r>
    </w:p>
    <w:p w14:paraId="0E5DA275" w14:textId="77777777" w:rsidR="00BD467E" w:rsidRPr="00F7595F" w:rsidRDefault="00BD467E" w:rsidP="00D3184F">
      <w:pPr>
        <w:pStyle w:val="Odstavecseseznamem1"/>
        <w:spacing w:after="0" w:line="240" w:lineRule="auto"/>
        <w:ind w:left="993" w:hanging="567"/>
        <w:jc w:val="both"/>
        <w:rPr>
          <w:rFonts w:ascii="Arial" w:hAnsi="Arial" w:cs="Arial"/>
        </w:rPr>
      </w:pPr>
    </w:p>
    <w:p w14:paraId="392E2065" w14:textId="77777777" w:rsidR="00BD467E" w:rsidRPr="00F7595F" w:rsidRDefault="00BD467E" w:rsidP="00D3184F">
      <w:pPr>
        <w:pStyle w:val="Odstavecseseznamem1"/>
        <w:numPr>
          <w:ilvl w:val="1"/>
          <w:numId w:val="25"/>
        </w:numPr>
        <w:spacing w:after="0" w:line="240" w:lineRule="auto"/>
        <w:ind w:left="993" w:hanging="567"/>
        <w:jc w:val="both"/>
        <w:rPr>
          <w:rFonts w:ascii="Arial" w:hAnsi="Arial" w:cs="Arial"/>
        </w:rPr>
      </w:pPr>
      <w:r w:rsidRPr="00F7595F">
        <w:rPr>
          <w:rFonts w:ascii="Arial" w:hAnsi="Arial" w:cs="Arial"/>
        </w:rPr>
        <w:t>zahájení insolvenčního řízení, ve kterém je Zhotovitel v postavení dlužníka,</w:t>
      </w:r>
    </w:p>
    <w:p w14:paraId="399D9DE1" w14:textId="77777777" w:rsidR="00BD467E" w:rsidRPr="00F7595F" w:rsidRDefault="00BD467E" w:rsidP="00D3184F">
      <w:pPr>
        <w:pStyle w:val="Odstavecseseznamem1"/>
        <w:spacing w:after="0" w:line="240" w:lineRule="auto"/>
        <w:ind w:left="993" w:hanging="567"/>
        <w:jc w:val="both"/>
        <w:rPr>
          <w:rFonts w:ascii="Arial" w:hAnsi="Arial" w:cs="Arial"/>
        </w:rPr>
      </w:pPr>
    </w:p>
    <w:p w14:paraId="6EBE9CBF" w14:textId="77777777" w:rsidR="00BD467E" w:rsidRPr="00F7595F" w:rsidRDefault="00BD467E" w:rsidP="00D3184F">
      <w:pPr>
        <w:pStyle w:val="Odstavecseseznamem1"/>
        <w:numPr>
          <w:ilvl w:val="1"/>
          <w:numId w:val="25"/>
        </w:numPr>
        <w:spacing w:after="0" w:line="240" w:lineRule="auto"/>
        <w:ind w:left="993" w:hanging="567"/>
        <w:jc w:val="both"/>
        <w:rPr>
          <w:rFonts w:ascii="Arial" w:hAnsi="Arial" w:cs="Arial"/>
        </w:rPr>
      </w:pPr>
      <w:r w:rsidRPr="00F7595F">
        <w:rPr>
          <w:rFonts w:ascii="Arial" w:hAnsi="Arial" w:cs="Arial"/>
        </w:rPr>
        <w:t>je-li zjištěno, že v nabídce Zhotovitele k související veřejné zakázce byly uvedeny nepravdivé údaje,</w:t>
      </w:r>
    </w:p>
    <w:p w14:paraId="21904DB0" w14:textId="77777777" w:rsidR="00BD467E" w:rsidRPr="00F7595F" w:rsidRDefault="00BD467E" w:rsidP="00D3184F">
      <w:pPr>
        <w:pStyle w:val="Odstavecseseznamem1"/>
        <w:spacing w:after="0" w:line="240" w:lineRule="auto"/>
        <w:ind w:left="993" w:hanging="567"/>
        <w:jc w:val="both"/>
        <w:rPr>
          <w:rFonts w:ascii="Arial" w:hAnsi="Arial" w:cs="Arial"/>
        </w:rPr>
      </w:pPr>
    </w:p>
    <w:p w14:paraId="38012DFB" w14:textId="3C37615E" w:rsidR="00BD467E" w:rsidRPr="00F7595F" w:rsidRDefault="00BD467E" w:rsidP="00D3184F">
      <w:pPr>
        <w:pStyle w:val="Odstavecseseznamem1"/>
        <w:numPr>
          <w:ilvl w:val="1"/>
          <w:numId w:val="25"/>
        </w:numPr>
        <w:spacing w:after="0" w:line="240" w:lineRule="auto"/>
        <w:ind w:left="993" w:hanging="567"/>
        <w:jc w:val="both"/>
        <w:rPr>
          <w:rFonts w:ascii="Arial" w:hAnsi="Arial" w:cs="Arial"/>
        </w:rPr>
      </w:pPr>
      <w:r w:rsidRPr="00F7595F">
        <w:rPr>
          <w:rFonts w:ascii="Arial" w:hAnsi="Arial" w:cs="Arial"/>
        </w:rPr>
        <w:t xml:space="preserve">prodlení s plněním způsobené </w:t>
      </w:r>
      <w:r w:rsidR="002D0647">
        <w:rPr>
          <w:rFonts w:ascii="Arial" w:hAnsi="Arial" w:cs="Arial"/>
        </w:rPr>
        <w:t>Z</w:t>
      </w:r>
      <w:r w:rsidRPr="00F7595F">
        <w:rPr>
          <w:rFonts w:ascii="Arial" w:hAnsi="Arial" w:cs="Arial"/>
        </w:rPr>
        <w:t xml:space="preserve">hotovitelem o více než </w:t>
      </w:r>
      <w:r w:rsidR="002D0647">
        <w:rPr>
          <w:rFonts w:ascii="Arial" w:hAnsi="Arial" w:cs="Arial"/>
        </w:rPr>
        <w:t>šedesát (</w:t>
      </w:r>
      <w:r w:rsidRPr="00F7595F">
        <w:rPr>
          <w:rFonts w:ascii="Arial" w:hAnsi="Arial" w:cs="Arial"/>
        </w:rPr>
        <w:t>60</w:t>
      </w:r>
      <w:r w:rsidR="002D0647">
        <w:rPr>
          <w:rFonts w:ascii="Arial" w:hAnsi="Arial" w:cs="Arial"/>
        </w:rPr>
        <w:t>)</w:t>
      </w:r>
      <w:r w:rsidRPr="00F7595F">
        <w:rPr>
          <w:rFonts w:ascii="Arial" w:hAnsi="Arial" w:cs="Arial"/>
        </w:rPr>
        <w:t xml:space="preserve"> kalendářních dnů. </w:t>
      </w:r>
    </w:p>
    <w:p w14:paraId="204DD63E" w14:textId="77777777" w:rsidR="00BD467E" w:rsidRPr="00F7595F" w:rsidRDefault="00BD467E" w:rsidP="004077D2">
      <w:pPr>
        <w:spacing w:after="0" w:line="240" w:lineRule="auto"/>
        <w:jc w:val="both"/>
        <w:rPr>
          <w:rFonts w:ascii="Arial" w:hAnsi="Arial" w:cs="Arial"/>
        </w:rPr>
      </w:pPr>
    </w:p>
    <w:p w14:paraId="6520DD1E" w14:textId="77777777" w:rsidR="00F7595F" w:rsidRDefault="00BD467E" w:rsidP="00F7595F">
      <w:pPr>
        <w:pStyle w:val="Odstavecseseznamem1"/>
        <w:numPr>
          <w:ilvl w:val="0"/>
          <w:numId w:val="25"/>
        </w:numPr>
        <w:spacing w:after="0" w:line="240" w:lineRule="auto"/>
        <w:jc w:val="both"/>
        <w:rPr>
          <w:rFonts w:ascii="Arial" w:hAnsi="Arial" w:cs="Arial"/>
        </w:rPr>
      </w:pPr>
      <w:r w:rsidRPr="00F7595F">
        <w:rPr>
          <w:rFonts w:ascii="Arial" w:hAnsi="Arial" w:cs="Arial"/>
        </w:rPr>
        <w:t>Za podstatné porušení smlouvy ze strany Objednatele se zejména považuje:</w:t>
      </w:r>
    </w:p>
    <w:p w14:paraId="38CFA483" w14:textId="77777777" w:rsidR="00F7595F" w:rsidRDefault="00F7595F" w:rsidP="00F7595F">
      <w:pPr>
        <w:pStyle w:val="Odstavecseseznamem1"/>
        <w:spacing w:after="0" w:line="240" w:lineRule="auto"/>
        <w:ind w:left="360"/>
        <w:jc w:val="both"/>
        <w:rPr>
          <w:rFonts w:ascii="Arial" w:hAnsi="Arial" w:cs="Arial"/>
        </w:rPr>
      </w:pPr>
    </w:p>
    <w:p w14:paraId="10E6FC8D" w14:textId="7FE8857D" w:rsidR="00BD467E" w:rsidRDefault="00BD467E" w:rsidP="00D3184F">
      <w:pPr>
        <w:pStyle w:val="Odstavecseseznamem1"/>
        <w:numPr>
          <w:ilvl w:val="1"/>
          <w:numId w:val="25"/>
        </w:numPr>
        <w:spacing w:after="0" w:line="240" w:lineRule="auto"/>
        <w:ind w:left="993" w:hanging="567"/>
        <w:jc w:val="both"/>
        <w:rPr>
          <w:rFonts w:ascii="Arial" w:hAnsi="Arial" w:cs="Arial"/>
        </w:rPr>
      </w:pPr>
      <w:r w:rsidRPr="00F7595F">
        <w:rPr>
          <w:rFonts w:ascii="Arial" w:hAnsi="Arial" w:cs="Arial"/>
        </w:rPr>
        <w:t xml:space="preserve">prodlení Objednatele s úhradou faktur o více než </w:t>
      </w:r>
      <w:r w:rsidR="002D0647">
        <w:rPr>
          <w:rFonts w:ascii="Arial" w:hAnsi="Arial" w:cs="Arial"/>
        </w:rPr>
        <w:t>devadesát (9</w:t>
      </w:r>
      <w:r w:rsidRPr="00F7595F">
        <w:rPr>
          <w:rFonts w:ascii="Arial" w:hAnsi="Arial" w:cs="Arial"/>
        </w:rPr>
        <w:t>0</w:t>
      </w:r>
      <w:r w:rsidR="002D0647">
        <w:rPr>
          <w:rFonts w:ascii="Arial" w:hAnsi="Arial" w:cs="Arial"/>
        </w:rPr>
        <w:t>)</w:t>
      </w:r>
      <w:r w:rsidRPr="00F7595F">
        <w:rPr>
          <w:rFonts w:ascii="Arial" w:hAnsi="Arial" w:cs="Arial"/>
        </w:rPr>
        <w:t xml:space="preserve"> dnů</w:t>
      </w:r>
      <w:r w:rsidR="00F7595F">
        <w:rPr>
          <w:rFonts w:ascii="Arial" w:hAnsi="Arial" w:cs="Arial"/>
        </w:rPr>
        <w:t>;</w:t>
      </w:r>
    </w:p>
    <w:p w14:paraId="0873613A" w14:textId="77777777" w:rsidR="00F7595F" w:rsidRPr="00F7595F" w:rsidRDefault="00F7595F" w:rsidP="00D3184F">
      <w:pPr>
        <w:pStyle w:val="Odstavecseseznamem1"/>
        <w:spacing w:after="0" w:line="240" w:lineRule="auto"/>
        <w:ind w:left="993" w:hanging="567"/>
        <w:jc w:val="both"/>
        <w:rPr>
          <w:rFonts w:ascii="Arial" w:hAnsi="Arial" w:cs="Arial"/>
        </w:rPr>
      </w:pPr>
    </w:p>
    <w:p w14:paraId="4D65A3CB" w14:textId="16561BFA" w:rsidR="00BD467E" w:rsidRPr="00F7595F" w:rsidRDefault="00BD467E" w:rsidP="00D3184F">
      <w:pPr>
        <w:pStyle w:val="Odstavecseseznamem1"/>
        <w:numPr>
          <w:ilvl w:val="1"/>
          <w:numId w:val="25"/>
        </w:numPr>
        <w:spacing w:after="0" w:line="240" w:lineRule="auto"/>
        <w:ind w:left="993" w:hanging="567"/>
        <w:jc w:val="both"/>
      </w:pPr>
      <w:r w:rsidRPr="00F7595F">
        <w:rPr>
          <w:rFonts w:ascii="Arial" w:hAnsi="Arial" w:cs="Arial"/>
        </w:rPr>
        <w:t>opakovaná nesoučinnost ze strany Objednatel</w:t>
      </w:r>
      <w:r w:rsidR="002D0647">
        <w:rPr>
          <w:rFonts w:ascii="Arial" w:hAnsi="Arial" w:cs="Arial"/>
        </w:rPr>
        <w:t>e</w:t>
      </w:r>
      <w:r w:rsidR="00F7595F">
        <w:rPr>
          <w:rFonts w:ascii="Arial" w:hAnsi="Arial" w:cs="Arial"/>
        </w:rPr>
        <w:t>;</w:t>
      </w:r>
    </w:p>
    <w:p w14:paraId="4F4985A7" w14:textId="77777777" w:rsidR="00F7595F" w:rsidRDefault="00F7595F" w:rsidP="00D3184F">
      <w:pPr>
        <w:pStyle w:val="Odstavecseseznamem1"/>
        <w:spacing w:after="0" w:line="240" w:lineRule="auto"/>
        <w:ind w:left="993" w:hanging="567"/>
        <w:jc w:val="both"/>
        <w:rPr>
          <w:rFonts w:ascii="Arial" w:hAnsi="Arial" w:cs="Arial"/>
        </w:rPr>
      </w:pPr>
    </w:p>
    <w:p w14:paraId="52992884" w14:textId="77777777" w:rsidR="00BD467E" w:rsidRPr="00F7595F" w:rsidRDefault="00BD467E" w:rsidP="00D3184F">
      <w:pPr>
        <w:pStyle w:val="Odstavecseseznamem1"/>
        <w:numPr>
          <w:ilvl w:val="1"/>
          <w:numId w:val="25"/>
        </w:numPr>
        <w:spacing w:after="0" w:line="240" w:lineRule="auto"/>
        <w:ind w:left="993" w:hanging="567"/>
        <w:jc w:val="both"/>
        <w:rPr>
          <w:rFonts w:ascii="Arial" w:hAnsi="Arial" w:cs="Arial"/>
        </w:rPr>
      </w:pPr>
      <w:r w:rsidRPr="00F7595F">
        <w:rPr>
          <w:rFonts w:ascii="Arial" w:hAnsi="Arial" w:cs="Arial"/>
        </w:rPr>
        <w:t>práce na Díle s jiným zhotovitelem.</w:t>
      </w:r>
    </w:p>
    <w:p w14:paraId="58B4296B" w14:textId="77777777" w:rsidR="00BD467E" w:rsidRPr="00F14689" w:rsidRDefault="00BD467E" w:rsidP="00D3184F">
      <w:pPr>
        <w:pStyle w:val="Odstavecseseznamem1"/>
        <w:spacing w:after="0" w:line="240" w:lineRule="auto"/>
        <w:ind w:left="993" w:hanging="567"/>
        <w:jc w:val="both"/>
        <w:rPr>
          <w:rFonts w:ascii="Arial" w:hAnsi="Arial" w:cs="Arial"/>
          <w:color w:val="FF0000"/>
        </w:rPr>
      </w:pPr>
    </w:p>
    <w:p w14:paraId="12A5C311" w14:textId="77777777" w:rsidR="00BD467E" w:rsidRPr="00D3184F" w:rsidRDefault="00BD467E" w:rsidP="00F14689">
      <w:pPr>
        <w:pStyle w:val="Odstavecseseznamem1"/>
        <w:numPr>
          <w:ilvl w:val="0"/>
          <w:numId w:val="25"/>
        </w:numPr>
        <w:spacing w:after="0" w:line="240" w:lineRule="auto"/>
        <w:jc w:val="both"/>
        <w:rPr>
          <w:rFonts w:ascii="Arial" w:hAnsi="Arial" w:cs="Arial"/>
        </w:rPr>
      </w:pPr>
      <w:r w:rsidRPr="00D3184F">
        <w:rPr>
          <w:rFonts w:ascii="Arial" w:hAnsi="Arial" w:cs="Arial"/>
        </w:rPr>
        <w:t xml:space="preserve">Odstoupení musí být učiněno písemně a je účinné dnem jeho doručení druhé smluvní straně s účinky ex </w:t>
      </w:r>
      <w:proofErr w:type="spellStart"/>
      <w:r w:rsidRPr="00D3184F">
        <w:rPr>
          <w:rFonts w:ascii="Arial" w:hAnsi="Arial" w:cs="Arial"/>
        </w:rPr>
        <w:t>nunc</w:t>
      </w:r>
      <w:proofErr w:type="spellEnd"/>
      <w:r w:rsidRPr="00D3184F">
        <w:rPr>
          <w:rFonts w:ascii="Arial" w:hAnsi="Arial" w:cs="Arial"/>
        </w:rPr>
        <w:t>.</w:t>
      </w:r>
    </w:p>
    <w:p w14:paraId="7C392ACE" w14:textId="77777777" w:rsidR="00BD467E" w:rsidRPr="00D3184F" w:rsidRDefault="00BD467E" w:rsidP="004077D2">
      <w:pPr>
        <w:pStyle w:val="Odstavecseseznamem1"/>
        <w:spacing w:after="0" w:line="240" w:lineRule="auto"/>
        <w:jc w:val="both"/>
        <w:rPr>
          <w:rFonts w:ascii="Arial" w:hAnsi="Arial" w:cs="Arial"/>
        </w:rPr>
      </w:pPr>
    </w:p>
    <w:p w14:paraId="382C138D" w14:textId="77777777" w:rsidR="00BD467E" w:rsidRPr="00D3184F" w:rsidRDefault="00BD467E" w:rsidP="00F14689">
      <w:pPr>
        <w:pStyle w:val="Odstavecseseznamem1"/>
        <w:numPr>
          <w:ilvl w:val="0"/>
          <w:numId w:val="25"/>
        </w:numPr>
        <w:spacing w:after="0" w:line="240" w:lineRule="auto"/>
        <w:jc w:val="both"/>
        <w:rPr>
          <w:rFonts w:ascii="Arial" w:hAnsi="Arial" w:cs="Arial"/>
        </w:rPr>
      </w:pPr>
      <w:r w:rsidRPr="00D3184F">
        <w:rPr>
          <w:rFonts w:ascii="Arial" w:hAnsi="Arial" w:cs="Arial"/>
        </w:rPr>
        <w:t xml:space="preserve">Výpověď i odstoupení musí mít písemnou formu.   </w:t>
      </w:r>
    </w:p>
    <w:p w14:paraId="0DF6E5A9" w14:textId="77777777" w:rsidR="00BD467E" w:rsidRPr="00D3184F" w:rsidRDefault="00BD467E" w:rsidP="004077D2">
      <w:pPr>
        <w:pStyle w:val="Odstavecseseznamem1"/>
        <w:spacing w:after="0" w:line="240" w:lineRule="auto"/>
        <w:ind w:left="360"/>
        <w:jc w:val="both"/>
        <w:rPr>
          <w:rFonts w:ascii="Arial" w:hAnsi="Arial" w:cs="Arial"/>
        </w:rPr>
      </w:pPr>
    </w:p>
    <w:p w14:paraId="53D54B47" w14:textId="77777777" w:rsidR="00BD467E" w:rsidRPr="00D3184F" w:rsidRDefault="00BD467E" w:rsidP="00F14689">
      <w:pPr>
        <w:pStyle w:val="Odstavecseseznamem1"/>
        <w:numPr>
          <w:ilvl w:val="0"/>
          <w:numId w:val="25"/>
        </w:numPr>
        <w:spacing w:after="0" w:line="240" w:lineRule="auto"/>
        <w:jc w:val="both"/>
        <w:rPr>
          <w:rFonts w:ascii="Arial" w:hAnsi="Arial" w:cs="Arial"/>
        </w:rPr>
      </w:pPr>
      <w:r w:rsidRPr="00D3184F">
        <w:rPr>
          <w:rFonts w:ascii="Arial" w:hAnsi="Arial" w:cs="Arial"/>
        </w:rPr>
        <w:t>Platí, že při ukončení Smlouvy odstoupením nebo výpovědí zůstávaj</w:t>
      </w:r>
      <w:r w:rsidR="00F047E9">
        <w:rPr>
          <w:rFonts w:ascii="Arial" w:hAnsi="Arial" w:cs="Arial"/>
        </w:rPr>
        <w:t>í</w:t>
      </w:r>
      <w:r w:rsidRPr="00D3184F">
        <w:rPr>
          <w:rFonts w:ascii="Arial" w:hAnsi="Arial" w:cs="Arial"/>
        </w:rPr>
        <w:t xml:space="preserve"> v platnosti a účinnosti ustanovení Smlouvy, na jejichž zachování leží oprávněný zájem Stran (např. záruční podmínky, náhrada škody, licence aj.).</w:t>
      </w:r>
    </w:p>
    <w:p w14:paraId="38B5B630" w14:textId="77777777" w:rsidR="00BD467E" w:rsidRPr="00D3184F" w:rsidRDefault="00BD467E" w:rsidP="004077D2">
      <w:pPr>
        <w:pStyle w:val="Odstavecseseznamem1"/>
        <w:spacing w:after="0" w:line="240" w:lineRule="auto"/>
        <w:rPr>
          <w:rFonts w:ascii="Arial" w:hAnsi="Arial" w:cs="Arial"/>
        </w:rPr>
      </w:pPr>
    </w:p>
    <w:p w14:paraId="62FB8953" w14:textId="2ABF9230" w:rsidR="00BD467E" w:rsidRPr="002D0647" w:rsidRDefault="00BD467E" w:rsidP="002D0647">
      <w:pPr>
        <w:pStyle w:val="Odstavecseseznamem1"/>
        <w:numPr>
          <w:ilvl w:val="0"/>
          <w:numId w:val="25"/>
        </w:numPr>
        <w:spacing w:after="0" w:line="240" w:lineRule="auto"/>
        <w:jc w:val="both"/>
        <w:rPr>
          <w:rFonts w:ascii="Arial" w:hAnsi="Arial" w:cs="Arial"/>
        </w:rPr>
      </w:pPr>
      <w:r w:rsidRPr="00D3184F">
        <w:rPr>
          <w:rFonts w:ascii="Arial" w:hAnsi="Arial" w:cs="Arial"/>
        </w:rPr>
        <w:t xml:space="preserve">Při ukončení Smlouvy odstoupením nebo výpovědí Objednatel vyzve Zhotovitele, aby mu </w:t>
      </w:r>
      <w:r w:rsidRPr="002D0647">
        <w:rPr>
          <w:rFonts w:ascii="Arial" w:hAnsi="Arial" w:cs="Arial"/>
        </w:rPr>
        <w:t>předal veškerou hotovou i rozpracovanou PD a Dokumentaci zakázky, které do té doby Objednateli nepředal. Objednatel je povinen za předanou část Díla poskytnout Zhotoviteli přiměřenou odměnu, přičemž při jejím výpočtu Smluvní strany vyjdou z Ceny díla, autorských práv a míry, s jakou bylo Zhotovitelem řádně a včas provedeno; Smluvní strany též dojednají případné podmínky autorského dozoru provádění Stavby; odstavec 13. není tímto dotčen.</w:t>
      </w:r>
    </w:p>
    <w:p w14:paraId="66D02338" w14:textId="77777777" w:rsidR="00BD467E" w:rsidRPr="00D3184F" w:rsidRDefault="00BD467E" w:rsidP="004077D2">
      <w:pPr>
        <w:pStyle w:val="Odstavecseseznamem1"/>
        <w:spacing w:after="0" w:line="240" w:lineRule="auto"/>
        <w:rPr>
          <w:rFonts w:ascii="Arial" w:hAnsi="Arial" w:cs="Arial"/>
        </w:rPr>
      </w:pPr>
    </w:p>
    <w:p w14:paraId="59E41507" w14:textId="77777777" w:rsidR="00BD467E" w:rsidRPr="00D3184F" w:rsidRDefault="00BD467E" w:rsidP="00F14689">
      <w:pPr>
        <w:pStyle w:val="Odstavecseseznamem1"/>
        <w:numPr>
          <w:ilvl w:val="0"/>
          <w:numId w:val="25"/>
        </w:numPr>
        <w:spacing w:after="0" w:line="240" w:lineRule="auto"/>
        <w:jc w:val="both"/>
        <w:rPr>
          <w:rFonts w:ascii="Arial" w:hAnsi="Arial" w:cs="Arial"/>
        </w:rPr>
      </w:pPr>
      <w:r w:rsidRPr="00D3184F">
        <w:rPr>
          <w:rFonts w:ascii="Arial" w:hAnsi="Arial" w:cs="Arial"/>
        </w:rPr>
        <w:t>Část Ceny díla uhrazená před zrušením závazků se spolu s odměnou případně uhrazenou dle předchozího ustanovení stává konečnou odměnou Zhotovitele a představuje konečné narovnání veškerých povinností Objednatele vůči Zhotoviteli.</w:t>
      </w:r>
    </w:p>
    <w:p w14:paraId="1E0786C9" w14:textId="77777777" w:rsidR="00BD467E" w:rsidRPr="00D3184F" w:rsidRDefault="00BD467E" w:rsidP="004077D2">
      <w:pPr>
        <w:pStyle w:val="Odstavecseseznamem1"/>
        <w:spacing w:after="0" w:line="240" w:lineRule="auto"/>
        <w:ind w:left="792"/>
        <w:rPr>
          <w:rFonts w:ascii="Arial" w:hAnsi="Arial" w:cs="Arial"/>
        </w:rPr>
      </w:pPr>
    </w:p>
    <w:p w14:paraId="21CA8D4F" w14:textId="77777777" w:rsidR="00BD467E" w:rsidRPr="00D3184F" w:rsidRDefault="00BD467E" w:rsidP="00F14689">
      <w:pPr>
        <w:pStyle w:val="Odstavecseseznamem1"/>
        <w:numPr>
          <w:ilvl w:val="0"/>
          <w:numId w:val="25"/>
        </w:numPr>
        <w:spacing w:after="0" w:line="240" w:lineRule="auto"/>
        <w:jc w:val="both"/>
        <w:rPr>
          <w:rFonts w:ascii="Arial" w:hAnsi="Arial" w:cs="Arial"/>
        </w:rPr>
      </w:pPr>
      <w:r w:rsidRPr="00D3184F">
        <w:rPr>
          <w:rFonts w:ascii="Arial" w:hAnsi="Arial" w:cs="Arial"/>
        </w:rPr>
        <w:t>V případě odstoupení od smlouvy z důvodu dle odst. 6.2. tohoto článku nemá Zhotovitel nárok na náklady vynaložené na provádění Díla ani na cenu Díla, které je vypracované v rozporu s podklady.</w:t>
      </w:r>
    </w:p>
    <w:p w14:paraId="729BE3B1" w14:textId="77777777" w:rsidR="00BD467E" w:rsidRPr="00D3184F" w:rsidRDefault="00BD467E" w:rsidP="004077D2">
      <w:pPr>
        <w:pStyle w:val="OdstavecII"/>
        <w:keepNext w:val="0"/>
        <w:widowControl w:val="0"/>
        <w:spacing w:after="0" w:line="240" w:lineRule="auto"/>
        <w:ind w:left="360"/>
        <w:rPr>
          <w:rFonts w:ascii="Arial" w:hAnsi="Arial" w:cs="Arial"/>
          <w:b/>
          <w:color w:val="auto"/>
        </w:rPr>
      </w:pPr>
    </w:p>
    <w:p w14:paraId="617AEEE4" w14:textId="77777777" w:rsidR="00BD467E" w:rsidRPr="00D3184F" w:rsidRDefault="00BD467E" w:rsidP="004077D2">
      <w:pPr>
        <w:pStyle w:val="OdstavecII"/>
        <w:keepNext w:val="0"/>
        <w:widowControl w:val="0"/>
        <w:spacing w:after="0" w:line="240" w:lineRule="auto"/>
        <w:jc w:val="center"/>
        <w:rPr>
          <w:rFonts w:ascii="Arial" w:hAnsi="Arial" w:cs="Arial"/>
          <w:b/>
          <w:color w:val="auto"/>
        </w:rPr>
      </w:pPr>
      <w:r w:rsidRPr="00D3184F">
        <w:rPr>
          <w:rFonts w:ascii="Arial" w:hAnsi="Arial" w:cs="Arial"/>
          <w:b/>
          <w:color w:val="auto"/>
        </w:rPr>
        <w:t>XII.</w:t>
      </w:r>
    </w:p>
    <w:p w14:paraId="442B88C1" w14:textId="77777777" w:rsidR="00BD467E" w:rsidRPr="00D3184F" w:rsidRDefault="00BD467E" w:rsidP="004077D2">
      <w:pPr>
        <w:pStyle w:val="OdstavecII"/>
        <w:keepNext w:val="0"/>
        <w:widowControl w:val="0"/>
        <w:spacing w:after="0" w:line="240" w:lineRule="auto"/>
        <w:jc w:val="center"/>
        <w:rPr>
          <w:rFonts w:ascii="Arial" w:hAnsi="Arial"/>
          <w:color w:val="auto"/>
        </w:rPr>
      </w:pPr>
      <w:r w:rsidRPr="00D3184F">
        <w:rPr>
          <w:rFonts w:ascii="Arial" w:hAnsi="Arial" w:cs="Arial"/>
          <w:b/>
          <w:color w:val="auto"/>
        </w:rPr>
        <w:t>Závěrečná ustanovení</w:t>
      </w:r>
    </w:p>
    <w:p w14:paraId="552A2B7B" w14:textId="77777777" w:rsidR="00BD467E" w:rsidRPr="00D3184F" w:rsidRDefault="00BD467E" w:rsidP="004077D2">
      <w:pPr>
        <w:pStyle w:val="Psmeno"/>
        <w:keepNext w:val="0"/>
        <w:widowControl w:val="0"/>
        <w:spacing w:after="0" w:line="240" w:lineRule="auto"/>
        <w:rPr>
          <w:rFonts w:ascii="Arial" w:hAnsi="Arial"/>
        </w:rPr>
      </w:pPr>
    </w:p>
    <w:p w14:paraId="4DD2DF94" w14:textId="51981B8F" w:rsidR="00BD467E" w:rsidRPr="00D3184F" w:rsidRDefault="00BD467E" w:rsidP="004077D2">
      <w:pPr>
        <w:numPr>
          <w:ilvl w:val="0"/>
          <w:numId w:val="4"/>
        </w:numPr>
        <w:spacing w:after="0" w:line="240" w:lineRule="auto"/>
        <w:jc w:val="both"/>
        <w:rPr>
          <w:rFonts w:ascii="Arial" w:hAnsi="Arial"/>
        </w:rPr>
      </w:pPr>
      <w:r w:rsidRPr="00D3184F">
        <w:rPr>
          <w:rFonts w:ascii="Arial" w:hAnsi="Arial" w:cs="Arial"/>
        </w:rPr>
        <w:t>Adresou pro doručování je adresa uvedená ve Smlouvě nebo datová schránka Smluvních stran</w:t>
      </w:r>
      <w:r w:rsidR="00F45075">
        <w:rPr>
          <w:rFonts w:ascii="Arial" w:hAnsi="Arial" w:cs="Arial"/>
        </w:rPr>
        <w:t xml:space="preserve"> s tím, že Objednatel si vyhrazuje právo vzhledem k plánované změně sídla oznámit </w:t>
      </w:r>
      <w:r w:rsidR="00F45075">
        <w:rPr>
          <w:rFonts w:ascii="Arial" w:hAnsi="Arial" w:cs="Arial"/>
        </w:rPr>
        <w:lastRenderedPageBreak/>
        <w:t>písemně Zhotoviteli adresu sídla nového a Zhotovitel je povinen doručovat veškeré písemnosti na novou adresu sídla Objednatele bez nutnosti uzavírat dodatek k této Smlouvě</w:t>
      </w:r>
      <w:r w:rsidRPr="00D3184F">
        <w:rPr>
          <w:rFonts w:ascii="Arial" w:hAnsi="Arial" w:cs="Arial"/>
        </w:rPr>
        <w:t xml:space="preserve">. Pro účely doručování do datových schránek </w:t>
      </w:r>
      <w:r w:rsidR="002D0647">
        <w:rPr>
          <w:rFonts w:ascii="Arial" w:hAnsi="Arial" w:cs="Arial"/>
        </w:rPr>
        <w:t xml:space="preserve">Smluvní </w:t>
      </w:r>
      <w:r w:rsidRPr="00D3184F">
        <w:rPr>
          <w:rFonts w:ascii="Arial" w:hAnsi="Arial" w:cs="Arial"/>
        </w:rPr>
        <w:t>strany sjednávají, že doručované dokumenty budou považovat za bezvadné i když nebudou opatřeny podpisem zástupce Smluvní strany. V případě, že jakýkoliv účastník odmítne převzít písemné právní jednání či se písemné právní jednání vrátí jako nedoručitelné, považuje se toto písemné právní jednání za doručené (fikce doručení) odmítnutím převzetí nebo vrácením takového písemného právního jednání poštovním doručovatelem.</w:t>
      </w:r>
    </w:p>
    <w:p w14:paraId="2DD81F10" w14:textId="77777777" w:rsidR="00BD467E" w:rsidRPr="00D3184F" w:rsidRDefault="00BD467E" w:rsidP="004077D2">
      <w:pPr>
        <w:pStyle w:val="Psmeno"/>
        <w:keepNext w:val="0"/>
        <w:widowControl w:val="0"/>
        <w:spacing w:after="0" w:line="240" w:lineRule="auto"/>
        <w:ind w:left="360"/>
        <w:rPr>
          <w:rFonts w:ascii="Arial" w:hAnsi="Arial"/>
        </w:rPr>
      </w:pPr>
    </w:p>
    <w:p w14:paraId="572C6AAC" w14:textId="77777777" w:rsidR="00BD467E" w:rsidRPr="00D3184F" w:rsidRDefault="00BD467E" w:rsidP="004077D2">
      <w:pPr>
        <w:pStyle w:val="Psmeno"/>
        <w:keepNext w:val="0"/>
        <w:widowControl w:val="0"/>
        <w:numPr>
          <w:ilvl w:val="0"/>
          <w:numId w:val="4"/>
        </w:numPr>
        <w:spacing w:after="0" w:line="240" w:lineRule="auto"/>
        <w:rPr>
          <w:rFonts w:ascii="Arial" w:hAnsi="Arial"/>
        </w:rPr>
      </w:pPr>
      <w:r w:rsidRPr="00D3184F">
        <w:rPr>
          <w:rFonts w:ascii="Arial" w:hAnsi="Arial"/>
        </w:rPr>
        <w:t>Smlouva nabývá platnosti dnem posledního podpisu zástupců Smluvních stran.</w:t>
      </w:r>
    </w:p>
    <w:p w14:paraId="5E053BB9" w14:textId="77777777" w:rsidR="00BD467E" w:rsidRPr="00D3184F" w:rsidRDefault="00BD467E" w:rsidP="004077D2">
      <w:pPr>
        <w:pStyle w:val="Psmeno"/>
        <w:keepNext w:val="0"/>
        <w:widowControl w:val="0"/>
        <w:spacing w:after="0" w:line="240" w:lineRule="auto"/>
        <w:rPr>
          <w:rFonts w:ascii="Arial" w:hAnsi="Arial"/>
        </w:rPr>
      </w:pPr>
    </w:p>
    <w:p w14:paraId="09D10FFD" w14:textId="77777777" w:rsidR="00BD467E" w:rsidRPr="00D3184F" w:rsidRDefault="00BD467E" w:rsidP="004077D2">
      <w:pPr>
        <w:pStyle w:val="Psmeno"/>
        <w:keepNext w:val="0"/>
        <w:widowControl w:val="0"/>
        <w:numPr>
          <w:ilvl w:val="0"/>
          <w:numId w:val="4"/>
        </w:numPr>
        <w:spacing w:after="0" w:line="240" w:lineRule="auto"/>
        <w:rPr>
          <w:rFonts w:ascii="Arial" w:hAnsi="Arial"/>
        </w:rPr>
      </w:pPr>
      <w:r w:rsidRPr="00D3184F">
        <w:rPr>
          <w:rFonts w:ascii="Arial" w:hAnsi="Arial"/>
        </w:rPr>
        <w:t>Smlouva nabývá účinnosti dnem jejího uveřejnění v registru smluv podle zákona č. 340/2015 Sb., o zvláštních podmínkách účinnosti některých smluv, uveřejňování těchto smluv a o registru smluv (zákon o registru smluv), ve znění pozdějších předpisů, přičemž toto uveřejnění zajistí Objednatel.</w:t>
      </w:r>
      <w:r w:rsidRPr="00D3184F">
        <w:t xml:space="preserve"> </w:t>
      </w:r>
      <w:r w:rsidRPr="00D3184F">
        <w:rPr>
          <w:rFonts w:ascii="Arial" w:hAnsi="Arial"/>
        </w:rPr>
        <w:t>Smluvní strany potvrzují, že smlouva neobsahuje obchodní tajemství žádné z nich a že žádnou část smlouvy nevyloučily z uveřejnění.</w:t>
      </w:r>
    </w:p>
    <w:p w14:paraId="345EFFFA" w14:textId="77777777" w:rsidR="00BD467E" w:rsidRPr="00D3184F" w:rsidRDefault="00BD467E" w:rsidP="004077D2">
      <w:pPr>
        <w:pStyle w:val="OdstavecII"/>
        <w:keepNext w:val="0"/>
        <w:widowControl w:val="0"/>
        <w:spacing w:after="0" w:line="240" w:lineRule="auto"/>
        <w:ind w:left="360"/>
        <w:rPr>
          <w:rFonts w:ascii="Arial" w:hAnsi="Arial" w:cs="Arial"/>
          <w:bCs/>
          <w:color w:val="auto"/>
        </w:rPr>
      </w:pPr>
    </w:p>
    <w:p w14:paraId="3B8EF3F6" w14:textId="77777777" w:rsidR="00BD467E" w:rsidRPr="00D3184F" w:rsidRDefault="00BD467E" w:rsidP="004077D2">
      <w:pPr>
        <w:pStyle w:val="OdstavecII"/>
        <w:keepNext w:val="0"/>
        <w:widowControl w:val="0"/>
        <w:numPr>
          <w:ilvl w:val="0"/>
          <w:numId w:val="4"/>
        </w:numPr>
        <w:spacing w:after="0" w:line="240" w:lineRule="auto"/>
        <w:rPr>
          <w:rFonts w:ascii="Arial" w:hAnsi="Arial" w:cs="Arial"/>
          <w:color w:val="auto"/>
        </w:rPr>
      </w:pPr>
      <w:r w:rsidRPr="00D3184F">
        <w:rPr>
          <w:rFonts w:ascii="Arial" w:hAnsi="Arial" w:cs="Arial"/>
          <w:color w:val="auto"/>
        </w:rPr>
        <w:t xml:space="preserve">Smlouvu lze změnit nebo doplnit pouze písemnými průběžně číslovanými dodatky. Pouze </w:t>
      </w:r>
      <w:r w:rsidRPr="00D3184F">
        <w:rPr>
          <w:rFonts w:ascii="Arial" w:hAnsi="Arial" w:cs="Arial"/>
          <w:bCs/>
          <w:color w:val="auto"/>
        </w:rPr>
        <w:t>ustanovení, která jsou uvozena nebo ke kterým se dodává „</w:t>
      </w:r>
      <w:r w:rsidRPr="00D3184F">
        <w:rPr>
          <w:rFonts w:ascii="Arial" w:hAnsi="Arial" w:cs="Arial"/>
          <w:color w:val="auto"/>
        </w:rPr>
        <w:t>nebude-li mezi Objednatelem a Zhotovitelem dohodnuto jinak“, Smluvní strany považují za ustanovení pořádkového charakteru, kdy je v zájmu obou Smluvních stran mít možnost pružně reagovat na průběh a podmínky plnění závazků ze Smlouvy. Takové dohody jinak Smluvní strany nepovažují za změny Smlouvy a mohou být provedeny i ústně, přičemž se má za to, že osobami k nim oprávněnými za Smluvní strany jsou i jejich kontaktní osoby.</w:t>
      </w:r>
    </w:p>
    <w:p w14:paraId="7631EB8C" w14:textId="77777777" w:rsidR="00BD467E" w:rsidRPr="00D3184F" w:rsidRDefault="00BD467E" w:rsidP="004077D2">
      <w:pPr>
        <w:pStyle w:val="OdstavecII"/>
        <w:keepNext w:val="0"/>
        <w:widowControl w:val="0"/>
        <w:spacing w:after="0" w:line="240" w:lineRule="auto"/>
        <w:ind w:left="360"/>
        <w:rPr>
          <w:rFonts w:ascii="Arial" w:hAnsi="Arial" w:cs="Arial"/>
          <w:color w:val="auto"/>
        </w:rPr>
      </w:pPr>
    </w:p>
    <w:p w14:paraId="74264920" w14:textId="77777777" w:rsidR="00BD467E" w:rsidRPr="00D3184F" w:rsidRDefault="00BD467E" w:rsidP="004077D2">
      <w:pPr>
        <w:pStyle w:val="OdstavecII"/>
        <w:widowControl w:val="0"/>
        <w:numPr>
          <w:ilvl w:val="0"/>
          <w:numId w:val="4"/>
        </w:numPr>
        <w:spacing w:after="0" w:line="240" w:lineRule="auto"/>
        <w:rPr>
          <w:rFonts w:ascii="Arial" w:hAnsi="Arial" w:cs="Arial"/>
          <w:color w:val="auto"/>
        </w:rPr>
      </w:pPr>
      <w:r w:rsidRPr="00D3184F">
        <w:rPr>
          <w:rFonts w:ascii="Arial" w:hAnsi="Arial" w:cs="Arial"/>
          <w:color w:val="auto"/>
        </w:rPr>
        <w:t>Není-li ve Smlouvě dohodnuto jinak, řídí se práva a povinnosti Smlouvou neupravené či výslovně nevyloučené příslušnými ustanoveními OZ a dalšími právními předpisy účinnými ke dni uzavření Smlouvy.</w:t>
      </w:r>
      <w:r w:rsidRPr="00D3184F">
        <w:rPr>
          <w:rFonts w:eastAsia="MS Mincho"/>
          <w:color w:val="auto"/>
          <w:sz w:val="20"/>
        </w:rPr>
        <w:t xml:space="preserve"> </w:t>
      </w:r>
      <w:r w:rsidRPr="00D3184F">
        <w:rPr>
          <w:rFonts w:ascii="Arial" w:hAnsi="Arial" w:cs="Arial"/>
          <w:color w:val="auto"/>
        </w:rPr>
        <w:t>Vzájemné komunikace Smluvních stran bude probíhat v českém jazyce.</w:t>
      </w:r>
    </w:p>
    <w:p w14:paraId="7BD046C9" w14:textId="77777777" w:rsidR="00BD467E" w:rsidRPr="00D3184F" w:rsidRDefault="00BD467E" w:rsidP="004077D2">
      <w:pPr>
        <w:pStyle w:val="OdstavecII"/>
        <w:keepNext w:val="0"/>
        <w:widowControl w:val="0"/>
        <w:spacing w:after="0" w:line="240" w:lineRule="auto"/>
        <w:ind w:left="360"/>
        <w:rPr>
          <w:rFonts w:ascii="Arial" w:hAnsi="Arial" w:cs="Arial"/>
          <w:color w:val="auto"/>
        </w:rPr>
      </w:pPr>
    </w:p>
    <w:p w14:paraId="00387819" w14:textId="77777777" w:rsidR="00BD467E" w:rsidRPr="00D3184F" w:rsidRDefault="00BD467E" w:rsidP="004077D2">
      <w:pPr>
        <w:pStyle w:val="OdstavecII"/>
        <w:keepNext w:val="0"/>
        <w:widowControl w:val="0"/>
        <w:numPr>
          <w:ilvl w:val="0"/>
          <w:numId w:val="4"/>
        </w:numPr>
        <w:spacing w:after="0" w:line="240" w:lineRule="auto"/>
        <w:rPr>
          <w:rFonts w:ascii="Arial" w:hAnsi="Arial" w:cs="Arial"/>
          <w:color w:val="auto"/>
        </w:rPr>
      </w:pPr>
      <w:r w:rsidRPr="00D3184F">
        <w:rPr>
          <w:rFonts w:ascii="Arial" w:hAnsi="Arial" w:cs="Arial"/>
          <w:color w:val="auto"/>
        </w:rPr>
        <w:t>Smluvní strany se dohodly, že na jejich vztah upravený touto smlouvou se neužijí § 1921, § 1976, § 2050, § 2112, § 2364 odst. 2, § 2605 odst. 2, § 2611 OZ.</w:t>
      </w:r>
    </w:p>
    <w:p w14:paraId="1163F9ED" w14:textId="77777777" w:rsidR="00BD467E" w:rsidRPr="00D3184F" w:rsidRDefault="00BD467E" w:rsidP="004077D2">
      <w:pPr>
        <w:pStyle w:val="OdstavecII"/>
        <w:keepNext w:val="0"/>
        <w:widowControl w:val="0"/>
        <w:spacing w:after="0" w:line="240" w:lineRule="auto"/>
        <w:ind w:left="360"/>
        <w:rPr>
          <w:rFonts w:ascii="Arial" w:hAnsi="Arial" w:cs="Arial"/>
          <w:color w:val="auto"/>
        </w:rPr>
      </w:pPr>
    </w:p>
    <w:p w14:paraId="4377BE55" w14:textId="77777777" w:rsidR="00BD467E" w:rsidRPr="00D3184F" w:rsidRDefault="00BD467E" w:rsidP="004077D2">
      <w:pPr>
        <w:pStyle w:val="OdstavecII"/>
        <w:keepNext w:val="0"/>
        <w:widowControl w:val="0"/>
        <w:numPr>
          <w:ilvl w:val="0"/>
          <w:numId w:val="4"/>
        </w:numPr>
        <w:spacing w:after="0" w:line="240" w:lineRule="auto"/>
        <w:rPr>
          <w:rFonts w:ascii="Arial" w:hAnsi="Arial" w:cs="Arial"/>
          <w:bCs/>
          <w:color w:val="auto"/>
        </w:rPr>
      </w:pPr>
      <w:r w:rsidRPr="00D3184F">
        <w:rPr>
          <w:rFonts w:ascii="Arial" w:hAnsi="Arial" w:cs="Arial"/>
          <w:color w:val="auto"/>
        </w:rPr>
        <w:t>Pokud se stane některé ustanovení Smlouvy neplatné nebo neúčinné, nedotýká se to ostatních ustanovení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14:paraId="63CDA4CA" w14:textId="77777777" w:rsidR="00BD467E" w:rsidRPr="00D3184F" w:rsidRDefault="00BD467E" w:rsidP="004077D2">
      <w:pPr>
        <w:pStyle w:val="OdstavecII"/>
        <w:keepNext w:val="0"/>
        <w:widowControl w:val="0"/>
        <w:spacing w:after="0" w:line="240" w:lineRule="auto"/>
        <w:ind w:left="360"/>
        <w:rPr>
          <w:rFonts w:ascii="Arial" w:hAnsi="Arial" w:cs="Arial"/>
          <w:bCs/>
          <w:color w:val="auto"/>
        </w:rPr>
      </w:pPr>
    </w:p>
    <w:p w14:paraId="6337CA99" w14:textId="77777777" w:rsidR="00BD467E" w:rsidRPr="00D3184F" w:rsidRDefault="00BD467E" w:rsidP="004077D2">
      <w:pPr>
        <w:pStyle w:val="OdstavecII"/>
        <w:keepNext w:val="0"/>
        <w:widowControl w:val="0"/>
        <w:numPr>
          <w:ilvl w:val="0"/>
          <w:numId w:val="4"/>
        </w:numPr>
        <w:spacing w:after="0" w:line="240" w:lineRule="auto"/>
        <w:rPr>
          <w:color w:val="auto"/>
        </w:rPr>
      </w:pPr>
      <w:r w:rsidRPr="00D3184F">
        <w:rPr>
          <w:rFonts w:ascii="Arial" w:hAnsi="Arial" w:cs="Arial"/>
          <w:color w:val="auto"/>
        </w:rPr>
        <w:t xml:space="preserve">Zhotovitel je oprávněn převést svoje práva a povinnosti ze Smlouvy na třetí osobu pouze s předchozím písemným souhlasem Objednatele. </w:t>
      </w:r>
      <w:r w:rsidRPr="00D3184F">
        <w:rPr>
          <w:rFonts w:ascii="Arial" w:hAnsi="Arial" w:cs="Arial"/>
          <w:bCs/>
          <w:color w:val="auto"/>
        </w:rPr>
        <w:t xml:space="preserve">Objednatel je oprávněn </w:t>
      </w:r>
      <w:r w:rsidRPr="00D3184F">
        <w:rPr>
          <w:rFonts w:ascii="Arial" w:hAnsi="Arial" w:cs="Arial"/>
          <w:color w:val="auto"/>
        </w:rPr>
        <w:t xml:space="preserve">převést svoje práva a povinnosti ze Smlouvy na </w:t>
      </w:r>
      <w:r w:rsidRPr="00D3184F">
        <w:rPr>
          <w:rFonts w:ascii="Arial" w:hAnsi="Arial" w:cs="Arial"/>
          <w:bCs/>
          <w:color w:val="auto"/>
        </w:rPr>
        <w:t>třetí osobu pouze v případě, že nabyvatelem práv bude jiná veřejnoprávní korporace.</w:t>
      </w:r>
    </w:p>
    <w:p w14:paraId="6E643B07" w14:textId="77777777" w:rsidR="00BD467E" w:rsidRPr="00D3184F" w:rsidRDefault="00BD467E" w:rsidP="004077D2">
      <w:pPr>
        <w:spacing w:after="0" w:line="240" w:lineRule="auto"/>
      </w:pPr>
    </w:p>
    <w:p w14:paraId="16396784" w14:textId="77777777" w:rsidR="00BD467E" w:rsidRPr="00D3184F" w:rsidRDefault="00BD467E" w:rsidP="004077D2">
      <w:pPr>
        <w:pStyle w:val="OdstavecII"/>
        <w:keepNext w:val="0"/>
        <w:widowControl w:val="0"/>
        <w:numPr>
          <w:ilvl w:val="0"/>
          <w:numId w:val="4"/>
        </w:numPr>
        <w:spacing w:after="0" w:line="240" w:lineRule="auto"/>
        <w:rPr>
          <w:rFonts w:ascii="Arial" w:hAnsi="Arial" w:cs="Arial"/>
          <w:color w:val="auto"/>
        </w:rPr>
      </w:pPr>
      <w:r w:rsidRPr="00D3184F">
        <w:rPr>
          <w:rFonts w:ascii="Arial" w:hAnsi="Arial" w:cs="Arial"/>
          <w:color w:val="auto"/>
        </w:rPr>
        <w:t>Zhotovitel se za podmínek stanovených Smlouvou v souladu s pokyny Objednatele a při vynaložení veškeré potřebné péče zavazuje:</w:t>
      </w:r>
    </w:p>
    <w:p w14:paraId="3345030D" w14:textId="77777777" w:rsidR="00BD467E" w:rsidRPr="00D3184F" w:rsidRDefault="00BD467E" w:rsidP="004077D2">
      <w:pPr>
        <w:pStyle w:val="Bod"/>
        <w:spacing w:after="0" w:line="240" w:lineRule="auto"/>
        <w:ind w:left="851"/>
        <w:rPr>
          <w:rFonts w:ascii="Arial" w:hAnsi="Arial" w:cs="Arial"/>
          <w:color w:val="auto"/>
        </w:rPr>
      </w:pPr>
    </w:p>
    <w:p w14:paraId="7992EA3A" w14:textId="4BC5A9B7" w:rsidR="00BD467E" w:rsidRPr="00D3184F" w:rsidRDefault="00BD467E" w:rsidP="004077D2">
      <w:pPr>
        <w:pStyle w:val="Bod"/>
        <w:numPr>
          <w:ilvl w:val="1"/>
          <w:numId w:val="4"/>
        </w:numPr>
        <w:spacing w:after="0" w:line="240" w:lineRule="auto"/>
        <w:ind w:left="851" w:hanging="567"/>
        <w:rPr>
          <w:rFonts w:ascii="Arial" w:hAnsi="Arial" w:cs="Arial"/>
          <w:color w:val="auto"/>
        </w:rPr>
      </w:pPr>
      <w:r w:rsidRPr="00D3184F">
        <w:rPr>
          <w:rFonts w:ascii="Arial" w:hAnsi="Arial" w:cs="Arial"/>
          <w:color w:val="auto"/>
        </w:rPr>
        <w:t xml:space="preserve">archivovat nejméně </w:t>
      </w:r>
      <w:r w:rsidR="002D0647">
        <w:rPr>
          <w:rFonts w:ascii="Arial" w:hAnsi="Arial" w:cs="Arial"/>
          <w:color w:val="auto"/>
        </w:rPr>
        <w:t xml:space="preserve">deset (10) </w:t>
      </w:r>
      <w:r w:rsidRPr="00D3184F">
        <w:rPr>
          <w:rFonts w:ascii="Arial" w:hAnsi="Arial" w:cs="Arial"/>
          <w:color w:val="auto"/>
        </w:rPr>
        <w:t xml:space="preserve">let ode dne uzavření Smlouvy veškeré písemnosti vyhotovené v souvislosti s plněním Smlouvy a kdykoli po tuto dobu k nim Objednateli umožnit přístup za podmínky, že nedošlo k protokolárnímu předání těchto písemností Objednateli; po uplynutí této doby je Objednatel oprávněn tyto písemnosti od Zhotovitele bezplatně převzít;  </w:t>
      </w:r>
    </w:p>
    <w:p w14:paraId="1430B17A" w14:textId="77777777" w:rsidR="00BD467E" w:rsidRPr="00D3184F" w:rsidRDefault="00BD467E" w:rsidP="004077D2">
      <w:pPr>
        <w:pStyle w:val="Bod"/>
        <w:spacing w:after="0" w:line="240" w:lineRule="auto"/>
        <w:ind w:left="851"/>
        <w:rPr>
          <w:rFonts w:ascii="Arial" w:hAnsi="Arial" w:cs="Arial"/>
          <w:color w:val="auto"/>
        </w:rPr>
      </w:pPr>
    </w:p>
    <w:p w14:paraId="2B155948" w14:textId="77777777" w:rsidR="00BD467E" w:rsidRPr="00D3184F" w:rsidRDefault="00BD467E" w:rsidP="004077D2">
      <w:pPr>
        <w:pStyle w:val="Bod"/>
        <w:numPr>
          <w:ilvl w:val="1"/>
          <w:numId w:val="4"/>
        </w:numPr>
        <w:spacing w:after="0" w:line="240" w:lineRule="auto"/>
        <w:ind w:left="851" w:hanging="567"/>
        <w:rPr>
          <w:rFonts w:ascii="Arial" w:hAnsi="Arial" w:cs="Arial"/>
          <w:color w:val="auto"/>
        </w:rPr>
      </w:pPr>
      <w:r w:rsidRPr="00D3184F">
        <w:rPr>
          <w:rFonts w:ascii="Arial" w:hAnsi="Arial" w:cs="Arial"/>
          <w:color w:val="auto"/>
        </w:rPr>
        <w:lastRenderedPageBreak/>
        <w:t>jako osoba povinná dle § 2 písm. e) zákona č. 320/2001 Sb., o finanční kontrole ve veřejné správě, ve znění pozdějších předpisů, spolupůsobit při výkonu finanční kontroly; obdobně je Zhotovitel povinen zavázat i svoje Subdodavatele.</w:t>
      </w:r>
    </w:p>
    <w:p w14:paraId="6D0EEF54" w14:textId="77777777" w:rsidR="00BD467E" w:rsidRPr="00D3184F" w:rsidRDefault="00BD467E" w:rsidP="004077D2">
      <w:pPr>
        <w:pStyle w:val="OdstavecII"/>
        <w:keepNext w:val="0"/>
        <w:widowControl w:val="0"/>
        <w:spacing w:after="0" w:line="240" w:lineRule="auto"/>
        <w:ind w:left="360"/>
        <w:rPr>
          <w:rFonts w:ascii="Arial" w:hAnsi="Arial" w:cs="Arial"/>
          <w:color w:val="auto"/>
        </w:rPr>
      </w:pPr>
    </w:p>
    <w:p w14:paraId="710050FD" w14:textId="77777777" w:rsidR="00BD467E" w:rsidRPr="00D3184F" w:rsidRDefault="00BD467E" w:rsidP="004077D2">
      <w:pPr>
        <w:pStyle w:val="OdstavecII"/>
        <w:keepNext w:val="0"/>
        <w:widowControl w:val="0"/>
        <w:numPr>
          <w:ilvl w:val="0"/>
          <w:numId w:val="4"/>
        </w:numPr>
        <w:spacing w:after="0" w:line="240" w:lineRule="auto"/>
        <w:rPr>
          <w:rFonts w:ascii="Arial" w:hAnsi="Arial" w:cs="Arial"/>
          <w:color w:val="auto"/>
        </w:rPr>
      </w:pPr>
      <w:r w:rsidRPr="00D3184F">
        <w:rPr>
          <w:rFonts w:ascii="Arial" w:hAnsi="Arial" w:cs="Arial"/>
          <w:color w:val="auto"/>
        </w:rPr>
        <w:t>Objednatel je oprávněn započíst vůči jakékoli pohledávce Zhotovitele za Objednatelem, i nesplatné, jakoukoli svou pohledávku, i nesplatnou, za Zhotovitelem. Pohledávky Objednatele a Zhotovitele započtením zanikají ve výši, ve které se kryjí.</w:t>
      </w:r>
    </w:p>
    <w:p w14:paraId="4E58F30B" w14:textId="77777777" w:rsidR="00BD467E" w:rsidRPr="00D3184F" w:rsidRDefault="00BD467E" w:rsidP="004077D2">
      <w:pPr>
        <w:pStyle w:val="OdstavecII"/>
        <w:keepNext w:val="0"/>
        <w:widowControl w:val="0"/>
        <w:spacing w:after="0" w:line="240" w:lineRule="auto"/>
        <w:ind w:left="360"/>
        <w:rPr>
          <w:rFonts w:ascii="Arial" w:hAnsi="Arial" w:cs="Arial"/>
          <w:color w:val="auto"/>
        </w:rPr>
      </w:pPr>
    </w:p>
    <w:p w14:paraId="4570C03E" w14:textId="77777777" w:rsidR="00BD467E" w:rsidRPr="00D3184F" w:rsidRDefault="00BD467E" w:rsidP="004077D2">
      <w:pPr>
        <w:pStyle w:val="OdstavecII"/>
        <w:keepNext w:val="0"/>
        <w:widowControl w:val="0"/>
        <w:numPr>
          <w:ilvl w:val="0"/>
          <w:numId w:val="4"/>
        </w:numPr>
        <w:spacing w:after="0" w:line="240" w:lineRule="auto"/>
        <w:rPr>
          <w:rFonts w:ascii="Arial" w:hAnsi="Arial" w:cs="Arial"/>
          <w:color w:val="auto"/>
        </w:rPr>
      </w:pPr>
      <w:r w:rsidRPr="00D3184F">
        <w:rPr>
          <w:rFonts w:ascii="Arial" w:hAnsi="Arial" w:cs="Arial"/>
          <w:color w:val="auto"/>
        </w:rPr>
        <w:t>Smluvní strany berou na vědomí, že pokud tato Smlouva obsahuje jejich osobní údaje, ujednávají si, že s jejich uvedením souhlasí. Smluvní strany berou taktéž na vědomí, že ochranu osobních údajů upravuje Nařízení Evropského parlamentu a Rady (EU) 2016/679, o ochraně fyzických osob v souvislosti se zpracováním osobních údajů a o volném pohybu těchto údajů a o zrušení směrnice 95/46/ES (obecné nařízení o ochraně osobních údajů), ve znění pozdějších předpisů, a právní předpisy České republiky. Ochrana osobních údajů v této Smlouvě obsažených se řídí tímto nařízením a právními předpisy České republiky.</w:t>
      </w:r>
    </w:p>
    <w:p w14:paraId="118BDCCC" w14:textId="77777777" w:rsidR="00BD467E" w:rsidRPr="00D3184F" w:rsidRDefault="00BD467E" w:rsidP="004077D2">
      <w:pPr>
        <w:pStyle w:val="OdstavecII"/>
        <w:keepNext w:val="0"/>
        <w:widowControl w:val="0"/>
        <w:spacing w:after="0" w:line="240" w:lineRule="auto"/>
        <w:ind w:left="360"/>
        <w:rPr>
          <w:rFonts w:ascii="Arial" w:hAnsi="Arial" w:cs="Arial"/>
          <w:color w:val="auto"/>
        </w:rPr>
      </w:pPr>
    </w:p>
    <w:p w14:paraId="3DA24285" w14:textId="77777777" w:rsidR="00BD467E" w:rsidRPr="00D3184F" w:rsidRDefault="00BD467E" w:rsidP="004077D2">
      <w:pPr>
        <w:pStyle w:val="OdstavecII"/>
        <w:keepNext w:val="0"/>
        <w:widowControl w:val="0"/>
        <w:numPr>
          <w:ilvl w:val="0"/>
          <w:numId w:val="4"/>
        </w:numPr>
        <w:spacing w:after="0" w:line="240" w:lineRule="auto"/>
        <w:rPr>
          <w:rFonts w:ascii="Arial" w:hAnsi="Arial" w:cs="Arial"/>
          <w:color w:val="auto"/>
        </w:rPr>
      </w:pPr>
      <w:r w:rsidRPr="00D3184F">
        <w:rPr>
          <w:rFonts w:ascii="Arial" w:hAnsi="Arial" w:cs="Arial"/>
          <w:color w:val="auto"/>
        </w:rPr>
        <w:t>Případné rozpory se Smluvní strany zavazují řešit dohodou. Teprve nebude-li dosažení dohody mezi nimi možné, bude věc řešena u věcně příslušného soudu; místně příslušným je soud, v jehož obvodu má sídlo Objednatel.</w:t>
      </w:r>
    </w:p>
    <w:p w14:paraId="14DEBBF0" w14:textId="77777777" w:rsidR="00BD467E" w:rsidRPr="00D3184F" w:rsidRDefault="00BD467E" w:rsidP="004077D2">
      <w:pPr>
        <w:pStyle w:val="OdstavecII"/>
        <w:keepNext w:val="0"/>
        <w:widowControl w:val="0"/>
        <w:spacing w:after="0" w:line="240" w:lineRule="auto"/>
        <w:ind w:left="360"/>
        <w:rPr>
          <w:rFonts w:ascii="Arial" w:hAnsi="Arial" w:cs="Arial"/>
          <w:color w:val="auto"/>
        </w:rPr>
      </w:pPr>
    </w:p>
    <w:p w14:paraId="3FDCB4F0" w14:textId="77777777" w:rsidR="00BD467E" w:rsidRPr="00D3184F" w:rsidRDefault="00BD467E" w:rsidP="004077D2">
      <w:pPr>
        <w:pStyle w:val="OdstavecII"/>
        <w:keepNext w:val="0"/>
        <w:widowControl w:val="0"/>
        <w:numPr>
          <w:ilvl w:val="0"/>
          <w:numId w:val="4"/>
        </w:numPr>
        <w:spacing w:after="0" w:line="240" w:lineRule="auto"/>
        <w:rPr>
          <w:rFonts w:ascii="Arial" w:hAnsi="Arial" w:cs="Arial"/>
          <w:color w:val="auto"/>
        </w:rPr>
      </w:pPr>
      <w:r w:rsidRPr="00D3184F">
        <w:rPr>
          <w:rFonts w:ascii="Arial" w:hAnsi="Arial" w:cs="Arial"/>
          <w:color w:val="auto"/>
        </w:rPr>
        <w:t>Smlouva je vyhotovena ve 4 originálech. Každá Smluvní strana obdrží po 2 z nich.</w:t>
      </w:r>
    </w:p>
    <w:p w14:paraId="1116315C" w14:textId="77777777" w:rsidR="00BD467E" w:rsidRPr="00D3184F" w:rsidRDefault="00BD467E" w:rsidP="004077D2">
      <w:pPr>
        <w:pStyle w:val="OdstavecII"/>
        <w:keepNext w:val="0"/>
        <w:widowControl w:val="0"/>
        <w:spacing w:after="0" w:line="240" w:lineRule="auto"/>
        <w:ind w:left="360"/>
        <w:rPr>
          <w:rFonts w:ascii="Arial" w:hAnsi="Arial" w:cs="Arial"/>
          <w:color w:val="auto"/>
        </w:rPr>
      </w:pPr>
    </w:p>
    <w:p w14:paraId="1B70458E" w14:textId="3B6316E0" w:rsidR="00BD467E" w:rsidRPr="00BB4D4F" w:rsidRDefault="00BD467E" w:rsidP="004077D2">
      <w:pPr>
        <w:pStyle w:val="OdstavecII"/>
        <w:keepNext w:val="0"/>
        <w:widowControl w:val="0"/>
        <w:numPr>
          <w:ilvl w:val="0"/>
          <w:numId w:val="4"/>
        </w:numPr>
        <w:spacing w:after="0" w:line="240" w:lineRule="auto"/>
        <w:rPr>
          <w:rFonts w:ascii="Arial" w:eastAsia="Times New Roman" w:hAnsi="Arial" w:cs="Arial"/>
          <w:color w:val="auto"/>
        </w:rPr>
      </w:pPr>
      <w:r w:rsidRPr="00D3184F">
        <w:rPr>
          <w:rFonts w:ascii="Arial" w:hAnsi="Arial" w:cs="Arial"/>
          <w:color w:val="auto"/>
        </w:rPr>
        <w:t>Smluvní strany potvrzují, že si Smlouvu před jejím podpisem přečetly a s jejím obsahem souhlasí. Na důkaz toho připojují své podpisy.</w:t>
      </w:r>
    </w:p>
    <w:p w14:paraId="0F688578" w14:textId="77777777" w:rsidR="00BB4D4F" w:rsidRDefault="00BB4D4F" w:rsidP="00BB4D4F">
      <w:pPr>
        <w:pStyle w:val="Odstavecseseznamem"/>
        <w:rPr>
          <w:rFonts w:ascii="Arial" w:eastAsia="Times New Roman" w:hAnsi="Arial" w:cs="Arial"/>
        </w:rPr>
      </w:pPr>
    </w:p>
    <w:p w14:paraId="3D2915BA" w14:textId="0272B338" w:rsidR="00BD467E" w:rsidRPr="00BB4D4F" w:rsidRDefault="00BB4D4F" w:rsidP="00BB4D4F">
      <w:pPr>
        <w:pStyle w:val="Odstavecseseznamem"/>
        <w:numPr>
          <w:ilvl w:val="0"/>
          <w:numId w:val="4"/>
        </w:numPr>
        <w:jc w:val="both"/>
        <w:rPr>
          <w:rFonts w:ascii="Arial" w:eastAsia="Times New Roman" w:hAnsi="Arial" w:cs="Arial"/>
          <w:kern w:val="1"/>
        </w:rPr>
      </w:pPr>
      <w:r w:rsidRPr="00BB4D4F">
        <w:rPr>
          <w:rFonts w:ascii="Arial" w:eastAsia="Times New Roman" w:hAnsi="Arial" w:cs="Arial"/>
          <w:kern w:val="1"/>
        </w:rPr>
        <w:t xml:space="preserve">Uzavření této smlouvy bylo schválen usnesením </w:t>
      </w:r>
      <w:r w:rsidRPr="00BB4D4F">
        <w:rPr>
          <w:rFonts w:ascii="Arial" w:eastAsia="Times New Roman" w:hAnsi="Arial" w:cs="Arial"/>
          <w:kern w:val="1"/>
          <w:highlight w:val="yellow"/>
        </w:rPr>
        <w:t>Rady/Zastupitelstva</w:t>
      </w:r>
      <w:r w:rsidRPr="00BB4D4F">
        <w:rPr>
          <w:rFonts w:ascii="Arial" w:eastAsia="Times New Roman" w:hAnsi="Arial" w:cs="Arial"/>
          <w:kern w:val="1"/>
        </w:rPr>
        <w:t xml:space="preserve"> městské části Praha 12 č.j</w:t>
      </w:r>
      <w:r w:rsidRPr="00BB4D4F">
        <w:rPr>
          <w:rFonts w:ascii="Arial" w:eastAsia="Times New Roman" w:hAnsi="Arial" w:cs="Arial"/>
          <w:kern w:val="1"/>
          <w:highlight w:val="yellow"/>
        </w:rPr>
        <w:t>.</w:t>
      </w:r>
      <w:proofErr w:type="gramStart"/>
      <w:r w:rsidRPr="00BB4D4F">
        <w:rPr>
          <w:rFonts w:ascii="Arial" w:eastAsia="Times New Roman" w:hAnsi="Arial" w:cs="Arial"/>
          <w:kern w:val="1"/>
          <w:highlight w:val="yellow"/>
        </w:rPr>
        <w:t xml:space="preserve"> ….</w:t>
      </w:r>
      <w:proofErr w:type="gramEnd"/>
      <w:r w:rsidRPr="00BB4D4F">
        <w:rPr>
          <w:rFonts w:ascii="Arial" w:eastAsia="Times New Roman" w:hAnsi="Arial" w:cs="Arial"/>
          <w:kern w:val="1"/>
          <w:highlight w:val="yellow"/>
        </w:rPr>
        <w:t>….ze dne ….</w:t>
      </w:r>
      <w:r w:rsidRPr="00BB4D4F">
        <w:rPr>
          <w:rFonts w:ascii="Arial" w:eastAsia="Times New Roman" w:hAnsi="Arial" w:cs="Arial"/>
          <w:kern w:val="1"/>
        </w:rPr>
        <w:t xml:space="preserve"> . Toto prohlášení se činí podle ustanovení § 43 </w:t>
      </w:r>
      <w:r>
        <w:rPr>
          <w:rFonts w:ascii="Arial" w:eastAsia="Times New Roman" w:hAnsi="Arial" w:cs="Arial"/>
          <w:kern w:val="1"/>
        </w:rPr>
        <w:t xml:space="preserve">ZHMP </w:t>
      </w:r>
      <w:r w:rsidRPr="00BB4D4F">
        <w:rPr>
          <w:rFonts w:ascii="Arial" w:eastAsia="Times New Roman" w:hAnsi="Arial" w:cs="Arial"/>
          <w:kern w:val="1"/>
        </w:rPr>
        <w:t>a považuje se za doložku potvrzující splnění podmínek tohoto zákona.</w:t>
      </w:r>
    </w:p>
    <w:p w14:paraId="6C3362CD" w14:textId="77777777" w:rsidR="00BD467E" w:rsidRPr="00D3184F" w:rsidRDefault="00BD467E" w:rsidP="004077D2">
      <w:pPr>
        <w:widowControl w:val="0"/>
        <w:spacing w:after="0" w:line="240" w:lineRule="auto"/>
        <w:rPr>
          <w:rFonts w:ascii="Arial" w:hAnsi="Arial" w:cs="Arial"/>
          <w:i/>
          <w:iCs/>
        </w:rPr>
      </w:pPr>
      <w:r w:rsidRPr="00D3184F">
        <w:rPr>
          <w:rFonts w:ascii="Arial" w:hAnsi="Arial" w:cs="Arial"/>
          <w:i/>
          <w:iCs/>
        </w:rPr>
        <w:t>Přílohy:</w:t>
      </w:r>
    </w:p>
    <w:p w14:paraId="0A623156" w14:textId="77777777" w:rsidR="00BD467E" w:rsidRPr="00D3184F" w:rsidRDefault="00170AC1" w:rsidP="00170AC1">
      <w:pPr>
        <w:pStyle w:val="Odstavecseseznamem1"/>
        <w:widowControl w:val="0"/>
        <w:numPr>
          <w:ilvl w:val="0"/>
          <w:numId w:val="9"/>
        </w:numPr>
        <w:spacing w:after="0" w:line="240" w:lineRule="auto"/>
        <w:jc w:val="both"/>
        <w:rPr>
          <w:rFonts w:ascii="Arial" w:hAnsi="Arial" w:cs="Arial"/>
          <w:i/>
          <w:iCs/>
        </w:rPr>
      </w:pPr>
      <w:r>
        <w:rPr>
          <w:rFonts w:ascii="Arial" w:hAnsi="Arial" w:cs="Arial"/>
          <w:i/>
          <w:iCs/>
        </w:rPr>
        <w:t>S</w:t>
      </w:r>
      <w:r w:rsidR="00BD467E" w:rsidRPr="00D3184F">
        <w:rPr>
          <w:rFonts w:ascii="Arial" w:hAnsi="Arial" w:cs="Arial"/>
          <w:i/>
          <w:iCs/>
        </w:rPr>
        <w:t>tavební program</w:t>
      </w:r>
      <w:r w:rsidR="00D3184F" w:rsidRPr="00D3184F">
        <w:rPr>
          <w:rFonts w:ascii="Arial" w:hAnsi="Arial" w:cs="Arial"/>
          <w:i/>
          <w:iCs/>
        </w:rPr>
        <w:t>;</w:t>
      </w:r>
    </w:p>
    <w:p w14:paraId="740B6237" w14:textId="77777777" w:rsidR="00170AC1" w:rsidRPr="00170AC1" w:rsidRDefault="00170AC1" w:rsidP="00170AC1">
      <w:pPr>
        <w:pStyle w:val="Odstavecseseznamem1"/>
        <w:widowControl w:val="0"/>
        <w:numPr>
          <w:ilvl w:val="0"/>
          <w:numId w:val="9"/>
        </w:numPr>
        <w:spacing w:after="0" w:line="240" w:lineRule="auto"/>
        <w:jc w:val="both"/>
        <w:rPr>
          <w:rFonts w:ascii="Arial" w:hAnsi="Arial" w:cs="Arial"/>
          <w:i/>
          <w:iCs/>
        </w:rPr>
      </w:pPr>
      <w:r w:rsidRPr="00170AC1">
        <w:rPr>
          <w:rFonts w:ascii="Arial" w:hAnsi="Arial" w:cs="Arial"/>
          <w:i/>
          <w:iCs/>
        </w:rPr>
        <w:t>Výkonová fáze</w:t>
      </w:r>
      <w:r>
        <w:rPr>
          <w:rFonts w:ascii="Arial" w:hAnsi="Arial" w:cs="Arial"/>
          <w:i/>
          <w:iCs/>
        </w:rPr>
        <w:t xml:space="preserve"> 1</w:t>
      </w:r>
      <w:r w:rsidRPr="00170AC1">
        <w:rPr>
          <w:rFonts w:ascii="Arial" w:hAnsi="Arial" w:cs="Arial"/>
          <w:i/>
          <w:iCs/>
        </w:rPr>
        <w:t xml:space="preserve"> – Dopracování soutěžního </w:t>
      </w:r>
      <w:proofErr w:type="gramStart"/>
      <w:r w:rsidRPr="00170AC1">
        <w:rPr>
          <w:rFonts w:ascii="Arial" w:hAnsi="Arial" w:cs="Arial"/>
          <w:i/>
          <w:iCs/>
        </w:rPr>
        <w:t>návrhu - přípravné</w:t>
      </w:r>
      <w:proofErr w:type="gramEnd"/>
      <w:r w:rsidRPr="00170AC1">
        <w:rPr>
          <w:rFonts w:ascii="Arial" w:hAnsi="Arial" w:cs="Arial"/>
          <w:i/>
          <w:iCs/>
        </w:rPr>
        <w:t xml:space="preserve"> předprojektové práce v plném rozsahu - podklady nutné ke zpracování projektové dokumentace</w:t>
      </w:r>
      <w:r>
        <w:rPr>
          <w:rFonts w:ascii="Arial" w:hAnsi="Arial" w:cs="Arial"/>
          <w:i/>
          <w:iCs/>
        </w:rPr>
        <w:t>;</w:t>
      </w:r>
    </w:p>
    <w:p w14:paraId="73C3DE19" w14:textId="77777777" w:rsidR="00170AC1" w:rsidRPr="00170AC1" w:rsidRDefault="00170AC1" w:rsidP="00170AC1">
      <w:pPr>
        <w:pStyle w:val="Odstavecseseznamem1"/>
        <w:widowControl w:val="0"/>
        <w:numPr>
          <w:ilvl w:val="0"/>
          <w:numId w:val="9"/>
        </w:numPr>
        <w:spacing w:after="0" w:line="240" w:lineRule="auto"/>
        <w:jc w:val="both"/>
        <w:rPr>
          <w:rFonts w:ascii="Arial" w:hAnsi="Arial" w:cs="Arial"/>
          <w:i/>
          <w:iCs/>
        </w:rPr>
      </w:pPr>
      <w:r w:rsidRPr="00170AC1">
        <w:rPr>
          <w:rFonts w:ascii="Arial" w:hAnsi="Arial" w:cs="Arial"/>
          <w:i/>
          <w:iCs/>
        </w:rPr>
        <w:t>Výkonová fáze 2 – Zpracování projektové dokumentace pro územní rozhodnutí</w:t>
      </w:r>
      <w:r>
        <w:rPr>
          <w:rFonts w:ascii="Arial" w:hAnsi="Arial" w:cs="Arial"/>
          <w:i/>
          <w:iCs/>
        </w:rPr>
        <w:t>;</w:t>
      </w:r>
    </w:p>
    <w:p w14:paraId="3C2C6AAE" w14:textId="77777777" w:rsidR="00170AC1" w:rsidRPr="00170AC1" w:rsidRDefault="00170AC1" w:rsidP="00170AC1">
      <w:pPr>
        <w:pStyle w:val="Odstavecseseznamem1"/>
        <w:widowControl w:val="0"/>
        <w:numPr>
          <w:ilvl w:val="0"/>
          <w:numId w:val="9"/>
        </w:numPr>
        <w:spacing w:after="0" w:line="240" w:lineRule="auto"/>
        <w:jc w:val="both"/>
        <w:rPr>
          <w:rFonts w:ascii="Arial" w:hAnsi="Arial" w:cs="Arial"/>
          <w:i/>
          <w:iCs/>
        </w:rPr>
      </w:pPr>
      <w:r w:rsidRPr="00170AC1">
        <w:rPr>
          <w:rFonts w:ascii="Arial" w:hAnsi="Arial" w:cs="Arial"/>
          <w:i/>
          <w:iCs/>
        </w:rPr>
        <w:t>Výkonová fáze 3 – Zpracování projektové dokumentace pro stavební povolení;</w:t>
      </w:r>
    </w:p>
    <w:p w14:paraId="0F0569F5" w14:textId="77777777" w:rsidR="00170AC1" w:rsidRPr="00170AC1" w:rsidRDefault="00170AC1" w:rsidP="00170AC1">
      <w:pPr>
        <w:pStyle w:val="Odstavecseseznamem1"/>
        <w:widowControl w:val="0"/>
        <w:numPr>
          <w:ilvl w:val="0"/>
          <w:numId w:val="9"/>
        </w:numPr>
        <w:spacing w:after="0" w:line="240" w:lineRule="auto"/>
        <w:jc w:val="both"/>
        <w:rPr>
          <w:rFonts w:ascii="Arial" w:hAnsi="Arial" w:cs="Arial"/>
          <w:i/>
          <w:iCs/>
        </w:rPr>
      </w:pPr>
      <w:r w:rsidRPr="00170AC1">
        <w:rPr>
          <w:rFonts w:ascii="Arial" w:hAnsi="Arial" w:cs="Arial"/>
          <w:i/>
          <w:iCs/>
        </w:rPr>
        <w:t>Výkonová fáze 4 – Zpracování projektové dokumentace pro provádění stavby s oceněným a neoceněným soupisem prací dodávek a služeb;</w:t>
      </w:r>
    </w:p>
    <w:p w14:paraId="5DBEA030" w14:textId="77777777" w:rsidR="00170AC1" w:rsidRPr="00170AC1" w:rsidRDefault="00170AC1" w:rsidP="00170AC1">
      <w:pPr>
        <w:pStyle w:val="Odstavecseseznamem1"/>
        <w:widowControl w:val="0"/>
        <w:numPr>
          <w:ilvl w:val="0"/>
          <w:numId w:val="9"/>
        </w:numPr>
        <w:spacing w:after="0" w:line="240" w:lineRule="auto"/>
        <w:jc w:val="both"/>
        <w:rPr>
          <w:rFonts w:ascii="Arial" w:hAnsi="Arial" w:cs="Arial"/>
          <w:i/>
          <w:iCs/>
        </w:rPr>
      </w:pPr>
      <w:r w:rsidRPr="00170AC1">
        <w:rPr>
          <w:rFonts w:ascii="Arial" w:hAnsi="Arial" w:cs="Arial"/>
          <w:i/>
          <w:iCs/>
        </w:rPr>
        <w:t>Výkonová fáze 5 – Soupis prací a dodávek;</w:t>
      </w:r>
    </w:p>
    <w:p w14:paraId="75143683" w14:textId="77777777" w:rsidR="00170AC1" w:rsidRPr="00170AC1" w:rsidRDefault="00170AC1" w:rsidP="00170AC1">
      <w:pPr>
        <w:pStyle w:val="Odstavecseseznamem1"/>
        <w:widowControl w:val="0"/>
        <w:numPr>
          <w:ilvl w:val="0"/>
          <w:numId w:val="9"/>
        </w:numPr>
        <w:spacing w:after="0" w:line="240" w:lineRule="auto"/>
        <w:jc w:val="both"/>
        <w:rPr>
          <w:rFonts w:ascii="Arial" w:hAnsi="Arial" w:cs="Arial"/>
          <w:i/>
          <w:iCs/>
        </w:rPr>
      </w:pPr>
      <w:r w:rsidRPr="00170AC1">
        <w:rPr>
          <w:rFonts w:ascii="Arial" w:hAnsi="Arial" w:cs="Arial"/>
          <w:i/>
          <w:iCs/>
        </w:rPr>
        <w:t>Výkonová fáze 6 - Autorský dozor;</w:t>
      </w:r>
    </w:p>
    <w:p w14:paraId="237C4111" w14:textId="77777777" w:rsidR="00BD467E" w:rsidRPr="00170AC1" w:rsidRDefault="00BD467E" w:rsidP="00170AC1">
      <w:pPr>
        <w:pStyle w:val="Odstavecseseznamem1"/>
        <w:widowControl w:val="0"/>
        <w:numPr>
          <w:ilvl w:val="0"/>
          <w:numId w:val="9"/>
        </w:numPr>
        <w:spacing w:after="0" w:line="240" w:lineRule="auto"/>
        <w:jc w:val="both"/>
        <w:rPr>
          <w:rFonts w:ascii="Arial" w:hAnsi="Arial" w:cs="Arial"/>
          <w:i/>
          <w:iCs/>
        </w:rPr>
      </w:pPr>
      <w:r w:rsidRPr="00170AC1">
        <w:rPr>
          <w:rFonts w:ascii="Arial" w:hAnsi="Arial" w:cs="Arial"/>
          <w:i/>
          <w:iCs/>
        </w:rPr>
        <w:t>Časový harmonogram a platební kalendář</w:t>
      </w:r>
      <w:r w:rsidR="00170AC1" w:rsidRPr="00170AC1">
        <w:rPr>
          <w:rFonts w:ascii="Arial" w:hAnsi="Arial" w:cs="Arial"/>
          <w:i/>
          <w:iCs/>
        </w:rPr>
        <w:t>;</w:t>
      </w:r>
    </w:p>
    <w:p w14:paraId="70D8FE37" w14:textId="77777777" w:rsidR="00BD467E" w:rsidRPr="00170AC1" w:rsidRDefault="00BD467E" w:rsidP="00170AC1">
      <w:pPr>
        <w:pStyle w:val="Odstavecseseznamem1"/>
        <w:widowControl w:val="0"/>
        <w:numPr>
          <w:ilvl w:val="0"/>
          <w:numId w:val="9"/>
        </w:numPr>
        <w:spacing w:after="0" w:line="240" w:lineRule="auto"/>
        <w:jc w:val="both"/>
        <w:rPr>
          <w:rFonts w:ascii="Arial" w:hAnsi="Arial" w:cs="Arial"/>
        </w:rPr>
      </w:pPr>
      <w:r w:rsidRPr="00170AC1">
        <w:rPr>
          <w:rFonts w:ascii="Arial" w:hAnsi="Arial" w:cs="Arial"/>
          <w:i/>
          <w:iCs/>
        </w:rPr>
        <w:t>Realizační tým</w:t>
      </w:r>
      <w:r w:rsidR="00170AC1" w:rsidRPr="00170AC1">
        <w:rPr>
          <w:rFonts w:ascii="Arial" w:hAnsi="Arial" w:cs="Arial"/>
          <w:i/>
          <w:iCs/>
        </w:rPr>
        <w:t>.</w:t>
      </w:r>
    </w:p>
    <w:p w14:paraId="4F9D8A67" w14:textId="77777777" w:rsidR="00BD467E" w:rsidRPr="00D3184F" w:rsidRDefault="00BD467E" w:rsidP="00170AC1">
      <w:pPr>
        <w:widowControl w:val="0"/>
        <w:spacing w:after="0" w:line="240" w:lineRule="auto"/>
        <w:jc w:val="both"/>
        <w:rPr>
          <w:rFonts w:ascii="Arial" w:hAnsi="Arial" w:cs="Arial"/>
        </w:rPr>
      </w:pPr>
    </w:p>
    <w:p w14:paraId="69D36629" w14:textId="77777777" w:rsidR="00BD467E" w:rsidRPr="00D3184F" w:rsidRDefault="00BD467E" w:rsidP="004077D2">
      <w:pPr>
        <w:widowControl w:val="0"/>
        <w:spacing w:after="0" w:line="240" w:lineRule="auto"/>
        <w:rPr>
          <w:rFonts w:ascii="Arial" w:hAnsi="Arial" w:cs="Arial"/>
        </w:rPr>
      </w:pPr>
    </w:p>
    <w:p w14:paraId="6E031D71" w14:textId="77777777" w:rsidR="00BD467E" w:rsidRPr="00D3184F" w:rsidRDefault="00BD467E" w:rsidP="004077D2">
      <w:pPr>
        <w:widowControl w:val="0"/>
        <w:spacing w:after="0" w:line="240" w:lineRule="auto"/>
        <w:rPr>
          <w:rFonts w:ascii="Arial" w:hAnsi="Arial" w:cs="Arial"/>
        </w:rPr>
      </w:pPr>
    </w:p>
    <w:p w14:paraId="088D5D22" w14:textId="77777777" w:rsidR="00BD467E" w:rsidRPr="00D3184F" w:rsidRDefault="00BD467E" w:rsidP="004077D2">
      <w:pPr>
        <w:widowControl w:val="0"/>
        <w:spacing w:after="0" w:line="240" w:lineRule="auto"/>
        <w:rPr>
          <w:rFonts w:ascii="Arial" w:hAnsi="Arial" w:cs="Arial"/>
        </w:rPr>
      </w:pPr>
      <w:r w:rsidRPr="00D3184F">
        <w:rPr>
          <w:rFonts w:ascii="Arial" w:hAnsi="Arial" w:cs="Arial"/>
        </w:rPr>
        <w:t>V ………………… dne ……………………</w:t>
      </w:r>
    </w:p>
    <w:p w14:paraId="323A962D" w14:textId="77777777" w:rsidR="00BD467E" w:rsidRPr="00D3184F" w:rsidRDefault="00BD467E" w:rsidP="004077D2">
      <w:pPr>
        <w:widowControl w:val="0"/>
        <w:spacing w:after="0" w:line="240" w:lineRule="auto"/>
        <w:rPr>
          <w:rFonts w:ascii="Arial" w:hAnsi="Arial" w:cs="Arial"/>
        </w:rPr>
      </w:pPr>
    </w:p>
    <w:p w14:paraId="0CA0185D" w14:textId="77777777" w:rsidR="00D3184F" w:rsidRPr="00D3184F" w:rsidRDefault="00BD467E" w:rsidP="004077D2">
      <w:pPr>
        <w:widowControl w:val="0"/>
        <w:spacing w:after="0" w:line="240" w:lineRule="auto"/>
        <w:rPr>
          <w:rFonts w:ascii="Arial" w:hAnsi="Arial" w:cs="Arial"/>
          <w:b/>
          <w:bCs/>
        </w:rPr>
      </w:pPr>
      <w:r w:rsidRPr="00D3184F">
        <w:rPr>
          <w:rFonts w:ascii="Arial" w:hAnsi="Arial" w:cs="Arial"/>
        </w:rPr>
        <w:t>Objednatel:</w:t>
      </w:r>
      <w:r w:rsidRPr="00D3184F">
        <w:rPr>
          <w:rFonts w:ascii="Arial" w:hAnsi="Arial" w:cs="Arial"/>
        </w:rPr>
        <w:tab/>
      </w:r>
      <w:r w:rsidRPr="00D3184F">
        <w:rPr>
          <w:rFonts w:ascii="Arial" w:hAnsi="Arial" w:cs="Arial"/>
        </w:rPr>
        <w:tab/>
      </w:r>
      <w:r w:rsidR="00D3184F" w:rsidRPr="00D3184F">
        <w:rPr>
          <w:rFonts w:ascii="Arial" w:hAnsi="Arial" w:cs="Arial"/>
          <w:b/>
          <w:bCs/>
        </w:rPr>
        <w:t>Městská část Praha 12</w:t>
      </w:r>
    </w:p>
    <w:p w14:paraId="74D35D5B" w14:textId="77777777" w:rsidR="00D3184F" w:rsidRDefault="00D3184F" w:rsidP="00D3184F">
      <w:pPr>
        <w:widowControl w:val="0"/>
        <w:spacing w:after="0" w:line="240" w:lineRule="auto"/>
        <w:ind w:left="1416" w:firstLine="708"/>
        <w:rPr>
          <w:rFonts w:ascii="Arial" w:hAnsi="Arial" w:cs="Arial"/>
        </w:rPr>
      </w:pPr>
    </w:p>
    <w:p w14:paraId="6BB16763" w14:textId="77777777" w:rsidR="00D3184F" w:rsidRPr="00D3184F" w:rsidRDefault="00D3184F" w:rsidP="00D3184F">
      <w:pPr>
        <w:widowControl w:val="0"/>
        <w:spacing w:after="0" w:line="240" w:lineRule="auto"/>
        <w:ind w:left="1416" w:firstLine="708"/>
        <w:rPr>
          <w:rFonts w:ascii="Arial" w:hAnsi="Arial" w:cs="Arial"/>
          <w:i/>
          <w:iCs/>
        </w:rPr>
      </w:pPr>
      <w:r w:rsidRPr="00D3184F">
        <w:rPr>
          <w:rFonts w:ascii="Arial" w:hAnsi="Arial" w:cs="Arial"/>
          <w:i/>
          <w:iCs/>
        </w:rPr>
        <w:t xml:space="preserve">zastoupená </w:t>
      </w:r>
    </w:p>
    <w:p w14:paraId="0FD84092" w14:textId="77777777" w:rsidR="00D3184F" w:rsidRPr="00D3184F" w:rsidRDefault="00BD467E" w:rsidP="00D3184F">
      <w:pPr>
        <w:widowControl w:val="0"/>
        <w:spacing w:after="0" w:line="240" w:lineRule="auto"/>
        <w:ind w:left="1416" w:firstLine="708"/>
        <w:rPr>
          <w:rFonts w:ascii="Arial" w:hAnsi="Arial" w:cs="Arial"/>
          <w:i/>
          <w:iCs/>
        </w:rPr>
      </w:pPr>
      <w:r w:rsidRPr="00D3184F">
        <w:rPr>
          <w:rFonts w:ascii="Arial" w:hAnsi="Arial" w:cs="Arial"/>
          <w:b/>
          <w:bCs/>
          <w:i/>
          <w:iCs/>
        </w:rPr>
        <w:t xml:space="preserve">Mgr. </w:t>
      </w:r>
      <w:r w:rsidR="00D3184F" w:rsidRPr="00D3184F">
        <w:rPr>
          <w:rFonts w:ascii="Arial" w:hAnsi="Arial" w:cs="Arial"/>
          <w:b/>
          <w:bCs/>
          <w:i/>
          <w:iCs/>
        </w:rPr>
        <w:t>Janem Adamcem</w:t>
      </w:r>
      <w:r w:rsidR="00D3184F" w:rsidRPr="00D3184F">
        <w:rPr>
          <w:rFonts w:ascii="Arial" w:hAnsi="Arial" w:cs="Arial"/>
          <w:i/>
          <w:iCs/>
        </w:rPr>
        <w:t>,</w:t>
      </w:r>
    </w:p>
    <w:p w14:paraId="7631E166" w14:textId="77777777" w:rsidR="00BD467E" w:rsidRPr="00D3184F" w:rsidRDefault="00D3184F" w:rsidP="00D3184F">
      <w:pPr>
        <w:widowControl w:val="0"/>
        <w:spacing w:after="0" w:line="240" w:lineRule="auto"/>
        <w:ind w:left="1416" w:firstLine="708"/>
        <w:rPr>
          <w:rFonts w:ascii="Arial" w:hAnsi="Arial" w:cs="Arial"/>
        </w:rPr>
      </w:pPr>
      <w:r w:rsidRPr="00D3184F">
        <w:rPr>
          <w:rFonts w:ascii="Arial" w:hAnsi="Arial" w:cs="Arial"/>
          <w:i/>
          <w:iCs/>
        </w:rPr>
        <w:t>starostou</w:t>
      </w:r>
      <w:r w:rsidR="00BD467E" w:rsidRPr="00D3184F">
        <w:rPr>
          <w:rFonts w:ascii="Arial" w:hAnsi="Arial" w:cs="Arial"/>
        </w:rPr>
        <w:tab/>
      </w:r>
      <w:r w:rsidR="00BD467E" w:rsidRPr="00D3184F">
        <w:rPr>
          <w:rFonts w:ascii="Arial" w:hAnsi="Arial" w:cs="Arial"/>
        </w:rPr>
        <w:tab/>
      </w:r>
      <w:r w:rsidRPr="00D3184F">
        <w:rPr>
          <w:rFonts w:ascii="Arial" w:hAnsi="Arial" w:cs="Arial"/>
        </w:rPr>
        <w:tab/>
      </w:r>
      <w:r>
        <w:rPr>
          <w:rFonts w:ascii="Arial" w:hAnsi="Arial" w:cs="Arial"/>
        </w:rPr>
        <w:tab/>
      </w:r>
      <w:r w:rsidR="00BD467E" w:rsidRPr="00D3184F">
        <w:rPr>
          <w:rFonts w:ascii="Arial" w:hAnsi="Arial" w:cs="Arial"/>
        </w:rPr>
        <w:t>………………………………………</w:t>
      </w:r>
    </w:p>
    <w:p w14:paraId="72A10761" w14:textId="77777777" w:rsidR="00BD467E" w:rsidRPr="00D3184F" w:rsidRDefault="00BD467E" w:rsidP="004077D2">
      <w:pPr>
        <w:widowControl w:val="0"/>
        <w:spacing w:after="0" w:line="240" w:lineRule="auto"/>
        <w:rPr>
          <w:rFonts w:ascii="Arial" w:hAnsi="Arial" w:cs="Arial"/>
        </w:rPr>
      </w:pPr>
    </w:p>
    <w:p w14:paraId="26A501DC" w14:textId="055213F5" w:rsidR="00BD467E" w:rsidRDefault="00BD467E" w:rsidP="004077D2">
      <w:pPr>
        <w:widowControl w:val="0"/>
        <w:spacing w:after="0" w:line="240" w:lineRule="auto"/>
        <w:rPr>
          <w:rFonts w:ascii="Arial" w:hAnsi="Arial" w:cs="Arial"/>
        </w:rPr>
      </w:pPr>
    </w:p>
    <w:p w14:paraId="38D462B7" w14:textId="46DBE69B" w:rsidR="00BB4D4F" w:rsidRDefault="00BB4D4F" w:rsidP="004077D2">
      <w:pPr>
        <w:widowControl w:val="0"/>
        <w:spacing w:after="0" w:line="240" w:lineRule="auto"/>
        <w:rPr>
          <w:rFonts w:ascii="Arial" w:hAnsi="Arial" w:cs="Arial"/>
        </w:rPr>
      </w:pPr>
    </w:p>
    <w:p w14:paraId="7D2A9495" w14:textId="77777777" w:rsidR="00BB4D4F" w:rsidRPr="00D3184F" w:rsidRDefault="00BB4D4F" w:rsidP="004077D2">
      <w:pPr>
        <w:widowControl w:val="0"/>
        <w:spacing w:after="0" w:line="240" w:lineRule="auto"/>
        <w:rPr>
          <w:rFonts w:ascii="Arial" w:hAnsi="Arial" w:cs="Arial"/>
        </w:rPr>
      </w:pPr>
    </w:p>
    <w:p w14:paraId="234524DF" w14:textId="77777777" w:rsidR="00BD467E" w:rsidRPr="00D3184F" w:rsidRDefault="00BD467E" w:rsidP="004077D2">
      <w:pPr>
        <w:widowControl w:val="0"/>
        <w:spacing w:after="0" w:line="240" w:lineRule="auto"/>
        <w:rPr>
          <w:rFonts w:ascii="Arial" w:hAnsi="Arial" w:cs="Arial"/>
        </w:rPr>
      </w:pPr>
    </w:p>
    <w:p w14:paraId="2EA45196" w14:textId="77777777" w:rsidR="00BD467E" w:rsidRPr="00D3184F" w:rsidRDefault="00BD467E" w:rsidP="004077D2">
      <w:pPr>
        <w:widowControl w:val="0"/>
        <w:spacing w:after="0" w:line="240" w:lineRule="auto"/>
        <w:rPr>
          <w:rFonts w:ascii="Arial" w:hAnsi="Arial" w:cs="Arial"/>
        </w:rPr>
      </w:pPr>
      <w:r w:rsidRPr="00D3184F">
        <w:rPr>
          <w:rFonts w:ascii="Arial" w:hAnsi="Arial" w:cs="Arial"/>
        </w:rPr>
        <w:t>V ………………… dne ……………………</w:t>
      </w:r>
    </w:p>
    <w:p w14:paraId="70DAA169" w14:textId="77777777" w:rsidR="00BD467E" w:rsidRPr="00D3184F" w:rsidRDefault="00BD467E" w:rsidP="004077D2">
      <w:pPr>
        <w:widowControl w:val="0"/>
        <w:spacing w:after="0" w:line="240" w:lineRule="auto"/>
        <w:rPr>
          <w:rFonts w:ascii="Arial" w:hAnsi="Arial" w:cs="Arial"/>
        </w:rPr>
      </w:pPr>
    </w:p>
    <w:p w14:paraId="0E6F22A6" w14:textId="77777777" w:rsidR="00BD467E" w:rsidRPr="00D3184F" w:rsidRDefault="00BD467E" w:rsidP="004077D2">
      <w:pPr>
        <w:spacing w:line="240" w:lineRule="auto"/>
      </w:pPr>
      <w:r w:rsidRPr="00D3184F">
        <w:rPr>
          <w:rFonts w:ascii="Arial" w:hAnsi="Arial" w:cs="Arial"/>
        </w:rPr>
        <w:t>Zhotovitel:</w:t>
      </w:r>
      <w:r w:rsidRPr="00D3184F">
        <w:rPr>
          <w:rFonts w:ascii="Arial" w:hAnsi="Arial" w:cs="Arial"/>
        </w:rPr>
        <w:tab/>
      </w:r>
      <w:r w:rsidRPr="00D3184F">
        <w:rPr>
          <w:rFonts w:ascii="Arial" w:hAnsi="Arial" w:cs="Arial"/>
        </w:rPr>
        <w:tab/>
      </w:r>
      <w:r w:rsidRPr="00676E5D">
        <w:rPr>
          <w:rFonts w:ascii="Arial" w:hAnsi="Arial" w:cs="Arial"/>
          <w:b/>
          <w:bCs/>
        </w:rPr>
        <w:t>……………………</w:t>
      </w:r>
      <w:proofErr w:type="gramStart"/>
      <w:r w:rsidRPr="00676E5D">
        <w:rPr>
          <w:rFonts w:ascii="Arial" w:hAnsi="Arial" w:cs="Arial"/>
          <w:b/>
          <w:bCs/>
        </w:rPr>
        <w:t>…….</w:t>
      </w:r>
      <w:proofErr w:type="gramEnd"/>
      <w:r w:rsidRPr="00676E5D">
        <w:rPr>
          <w:rFonts w:ascii="Arial" w:hAnsi="Arial" w:cs="Arial"/>
          <w:b/>
          <w:bCs/>
        </w:rPr>
        <w:t>.</w:t>
      </w:r>
      <w:r w:rsidRPr="00D3184F">
        <w:rPr>
          <w:rFonts w:ascii="Arial" w:hAnsi="Arial" w:cs="Arial"/>
        </w:rPr>
        <w:tab/>
      </w:r>
      <w:r w:rsidRPr="00D3184F">
        <w:rPr>
          <w:rFonts w:ascii="Arial" w:hAnsi="Arial" w:cs="Arial"/>
        </w:rPr>
        <w:tab/>
        <w:t>………………………………………</w:t>
      </w:r>
    </w:p>
    <w:sectPr w:rsidR="00BD467E" w:rsidRPr="00D3184F">
      <w:headerReference w:type="default" r:id="rId7"/>
      <w:footerReference w:type="default" r:id="rId8"/>
      <w:pgSz w:w="11906" w:h="16838"/>
      <w:pgMar w:top="1417" w:right="1417" w:bottom="1417" w:left="1417" w:header="709" w:footer="709" w:gutter="0"/>
      <w:cols w:space="720"/>
      <w:docGrid w:linePitch="60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AE81C" w14:textId="77777777" w:rsidR="00545C56" w:rsidRDefault="00545C56">
      <w:pPr>
        <w:spacing w:after="0" w:line="240" w:lineRule="auto"/>
      </w:pPr>
      <w:r>
        <w:separator/>
      </w:r>
    </w:p>
  </w:endnote>
  <w:endnote w:type="continuationSeparator" w:id="0">
    <w:p w14:paraId="4A32A5A4" w14:textId="77777777" w:rsidR="00545C56" w:rsidRDefault="00545C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CEAD6" w14:textId="2F2AA805" w:rsidR="0069289D" w:rsidRPr="00E433D1" w:rsidRDefault="0069289D">
    <w:pPr>
      <w:pStyle w:val="Zpat"/>
      <w:jc w:val="center"/>
      <w:rPr>
        <w:rFonts w:ascii="Arial" w:hAnsi="Arial" w:cs="Arial"/>
        <w:sz w:val="16"/>
        <w:szCs w:val="12"/>
      </w:rPr>
    </w:pPr>
    <w:r w:rsidRPr="00E433D1">
      <w:rPr>
        <w:rFonts w:ascii="Arial" w:hAnsi="Arial" w:cs="Arial"/>
        <w:sz w:val="16"/>
        <w:szCs w:val="12"/>
      </w:rPr>
      <w:fldChar w:fldCharType="begin"/>
    </w:r>
    <w:r w:rsidRPr="00E433D1">
      <w:rPr>
        <w:rFonts w:ascii="Arial" w:hAnsi="Arial" w:cs="Arial"/>
        <w:sz w:val="16"/>
        <w:szCs w:val="12"/>
      </w:rPr>
      <w:instrText>PAGE   \* MERGEFORMAT</w:instrText>
    </w:r>
    <w:r w:rsidRPr="00E433D1">
      <w:rPr>
        <w:rFonts w:ascii="Arial" w:hAnsi="Arial" w:cs="Arial"/>
        <w:sz w:val="16"/>
        <w:szCs w:val="12"/>
      </w:rPr>
      <w:fldChar w:fldCharType="separate"/>
    </w:r>
    <w:r w:rsidR="00F45075">
      <w:rPr>
        <w:rFonts w:ascii="Arial" w:hAnsi="Arial" w:cs="Arial"/>
        <w:noProof/>
        <w:sz w:val="16"/>
        <w:szCs w:val="12"/>
      </w:rPr>
      <w:t>24</w:t>
    </w:r>
    <w:r w:rsidRPr="00E433D1">
      <w:rPr>
        <w:rFonts w:ascii="Arial" w:hAnsi="Arial" w:cs="Arial"/>
        <w:sz w:val="16"/>
        <w:szCs w:val="12"/>
      </w:rPr>
      <w:fldChar w:fldCharType="end"/>
    </w:r>
    <w:r w:rsidRPr="00E433D1">
      <w:rPr>
        <w:rFonts w:ascii="Arial" w:hAnsi="Arial" w:cs="Arial"/>
        <w:sz w:val="16"/>
        <w:szCs w:val="12"/>
      </w:rPr>
      <w:t xml:space="preserve"> z 2</w:t>
    </w:r>
    <w:r w:rsidR="00F45075">
      <w:rPr>
        <w:rFonts w:ascii="Arial" w:hAnsi="Arial" w:cs="Arial"/>
        <w:sz w:val="16"/>
        <w:szCs w:val="12"/>
      </w:rPr>
      <w:t>5</w:t>
    </w:r>
  </w:p>
  <w:p w14:paraId="6B29DC58" w14:textId="77777777" w:rsidR="0069289D" w:rsidRDefault="0069289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D25BD" w14:textId="77777777" w:rsidR="00545C56" w:rsidRDefault="00545C56">
      <w:pPr>
        <w:spacing w:after="0" w:line="240" w:lineRule="auto"/>
      </w:pPr>
      <w:r>
        <w:separator/>
      </w:r>
    </w:p>
  </w:footnote>
  <w:footnote w:type="continuationSeparator" w:id="0">
    <w:p w14:paraId="047EE0A8" w14:textId="77777777" w:rsidR="00545C56" w:rsidRDefault="00545C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F7C4D" w14:textId="5F87D883" w:rsidR="00421DCD" w:rsidRPr="00421DCD" w:rsidRDefault="00421DCD" w:rsidP="00421DCD">
    <w:pPr>
      <w:pStyle w:val="Zhlav"/>
      <w:jc w:val="center"/>
      <w:rPr>
        <w:rFonts w:ascii="Arial" w:hAnsi="Arial" w:cs="Arial"/>
        <w:i/>
        <w:iCs/>
        <w:sz w:val="20"/>
      </w:rPr>
    </w:pPr>
    <w:r w:rsidRPr="00421DCD">
      <w:rPr>
        <w:rFonts w:ascii="Arial" w:hAnsi="Arial" w:cs="Arial"/>
        <w:i/>
        <w:iCs/>
        <w:sz w:val="20"/>
      </w:rPr>
      <w:t>Pracovní podklad k jednacímu řízení bez uveřejnění (JŘBÚ)</w:t>
    </w:r>
  </w:p>
  <w:p w14:paraId="0601322D" w14:textId="77777777" w:rsidR="0069289D" w:rsidRDefault="0069289D">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pStyle w:val="Nadpis4"/>
      <w:suff w:val="nothing"/>
      <w:lvlText w:val=""/>
      <w:lvlJc w:val="left"/>
      <w:pPr>
        <w:tabs>
          <w:tab w:val="num" w:pos="864"/>
        </w:tabs>
        <w:ind w:left="864" w:hanging="864"/>
      </w:pPr>
    </w:lvl>
    <w:lvl w:ilvl="4">
      <w:start w:val="1"/>
      <w:numFmt w:val="none"/>
      <w:pStyle w:val="Nadpis5"/>
      <w:suff w:val="nothing"/>
      <w:lvlText w:val=""/>
      <w:lvlJc w:val="left"/>
      <w:pPr>
        <w:tabs>
          <w:tab w:val="num" w:pos="1008"/>
        </w:tabs>
        <w:ind w:left="1008" w:hanging="1008"/>
      </w:pPr>
    </w:lvl>
    <w:lvl w:ilvl="5">
      <w:start w:val="1"/>
      <w:numFmt w:val="none"/>
      <w:pStyle w:val="Nadpis6"/>
      <w:suff w:val="nothing"/>
      <w:lvlText w:val=""/>
      <w:lvlJc w:val="left"/>
      <w:pPr>
        <w:tabs>
          <w:tab w:val="num" w:pos="1152"/>
        </w:tabs>
        <w:ind w:left="1152" w:hanging="1152"/>
      </w:pPr>
    </w:lvl>
    <w:lvl w:ilvl="6">
      <w:start w:val="1"/>
      <w:numFmt w:val="none"/>
      <w:pStyle w:val="Nadpis7"/>
      <w:suff w:val="nothing"/>
      <w:lvlText w:val=""/>
      <w:lvlJc w:val="left"/>
      <w:pPr>
        <w:tabs>
          <w:tab w:val="num" w:pos="1296"/>
        </w:tabs>
        <w:ind w:left="1296" w:hanging="1296"/>
      </w:pPr>
    </w:lvl>
    <w:lvl w:ilvl="7">
      <w:start w:val="1"/>
      <w:numFmt w:val="none"/>
      <w:pStyle w:val="Nadpis8"/>
      <w:suff w:val="nothing"/>
      <w:lvlText w:val=""/>
      <w:lvlJc w:val="left"/>
      <w:pPr>
        <w:tabs>
          <w:tab w:val="num" w:pos="1440"/>
        </w:tabs>
        <w:ind w:left="1440" w:hanging="1440"/>
      </w:pPr>
    </w:lvl>
    <w:lvl w:ilvl="8">
      <w:start w:val="1"/>
      <w:numFmt w:val="none"/>
      <w:pStyle w:val="Nadpis9"/>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2"/>
    <w:lvl w:ilvl="0">
      <w:start w:val="1"/>
      <w:numFmt w:val="decimal"/>
      <w:lvlText w:val="%1."/>
      <w:lvlJc w:val="left"/>
      <w:pPr>
        <w:tabs>
          <w:tab w:val="num" w:pos="0"/>
        </w:tabs>
        <w:ind w:left="360" w:hanging="360"/>
      </w:pPr>
      <w:rPr>
        <w:rFonts w:cs="Arial"/>
        <w:color w:val="00000A"/>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03"/>
    <w:multiLevelType w:val="multilevel"/>
    <w:tmpl w:val="209C62BA"/>
    <w:name w:val="WWNum3"/>
    <w:lvl w:ilvl="0">
      <w:start w:val="1"/>
      <w:numFmt w:val="decimal"/>
      <w:lvlText w:val="%1."/>
      <w:lvlJc w:val="left"/>
      <w:pPr>
        <w:tabs>
          <w:tab w:val="num" w:pos="0"/>
        </w:tabs>
        <w:ind w:left="720" w:hanging="360"/>
      </w:pPr>
      <w:rPr>
        <w:rFonts w:eastAsia="Calibri" w:cs="Arial"/>
        <w:b/>
        <w:bCs/>
        <w:i/>
        <w:iCs/>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Num4"/>
    <w:lvl w:ilvl="0">
      <w:start w:val="1"/>
      <w:numFmt w:val="decimal"/>
      <w:lvlText w:val="%1."/>
      <w:lvlJc w:val="left"/>
      <w:pPr>
        <w:tabs>
          <w:tab w:val="num" w:pos="0"/>
        </w:tabs>
        <w:ind w:left="360" w:hanging="360"/>
      </w:pPr>
      <w:rPr>
        <w:rFonts w:eastAsia="Times New Roman" w:cs="Arial"/>
        <w:b w:val="0"/>
        <w:bCs w:val="0"/>
        <w:color w:val="000000"/>
      </w:rPr>
    </w:lvl>
    <w:lvl w:ilvl="1">
      <w:start w:val="1"/>
      <w:numFmt w:val="decimal"/>
      <w:lvlText w:val="%1.%2."/>
      <w:lvlJc w:val="left"/>
      <w:pPr>
        <w:tabs>
          <w:tab w:val="num" w:pos="0"/>
        </w:tabs>
        <w:ind w:left="1425" w:hanging="432"/>
      </w:pPr>
      <w:rPr>
        <w:rFonts w:cs="Arial"/>
        <w:color w:val="00000A"/>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5"/>
    <w:multiLevelType w:val="multilevel"/>
    <w:tmpl w:val="E2069144"/>
    <w:name w:val="WWNum5"/>
    <w:lvl w:ilvl="0">
      <w:start w:val="2"/>
      <w:numFmt w:val="decimal"/>
      <w:lvlText w:val="%1."/>
      <w:lvlJc w:val="left"/>
      <w:pPr>
        <w:tabs>
          <w:tab w:val="num" w:pos="0"/>
        </w:tabs>
        <w:ind w:left="360" w:hanging="360"/>
      </w:pPr>
      <w:rPr>
        <w:rFonts w:eastAsia="Times New Roman" w:cs="Arial"/>
        <w:b/>
        <w:bCs/>
        <w:color w:val="00000A"/>
      </w:rPr>
    </w:lvl>
    <w:lvl w:ilvl="1">
      <w:start w:val="1"/>
      <w:numFmt w:val="decimal"/>
      <w:lvlText w:val="%1.%2."/>
      <w:lvlJc w:val="left"/>
      <w:pPr>
        <w:tabs>
          <w:tab w:val="num" w:pos="0"/>
        </w:tabs>
        <w:ind w:left="1425" w:hanging="432"/>
      </w:pPr>
      <w:rPr>
        <w:rFonts w:eastAsia="Times New Roman" w:cs="Arial"/>
        <w:b w:val="0"/>
        <w:bCs w:val="0"/>
        <w:color w:val="00000A"/>
      </w:rPr>
    </w:lvl>
    <w:lvl w:ilvl="2">
      <w:start w:val="1"/>
      <w:numFmt w:val="decimal"/>
      <w:lvlText w:val="%1.%2.%3."/>
      <w:lvlJc w:val="left"/>
      <w:pPr>
        <w:tabs>
          <w:tab w:val="num" w:pos="0"/>
        </w:tabs>
        <w:ind w:left="1224" w:hanging="504"/>
      </w:pPr>
      <w:rPr>
        <w:rFonts w:eastAsia="Times New Roman" w:cs="Arial"/>
        <w:b/>
        <w:color w:val="00000A"/>
      </w:rPr>
    </w:lvl>
    <w:lvl w:ilvl="3">
      <w:start w:val="1"/>
      <w:numFmt w:val="decimal"/>
      <w:lvlText w:val="%1.%2.%3.%4."/>
      <w:lvlJc w:val="left"/>
      <w:pPr>
        <w:tabs>
          <w:tab w:val="num" w:pos="0"/>
        </w:tabs>
        <w:ind w:left="1728" w:hanging="648"/>
      </w:pPr>
      <w:rPr>
        <w:rFonts w:eastAsia="Times New Roman" w:cs="Arial"/>
        <w:b/>
        <w:color w:val="00000A"/>
      </w:rPr>
    </w:lvl>
    <w:lvl w:ilvl="4">
      <w:start w:val="1"/>
      <w:numFmt w:val="decimal"/>
      <w:lvlText w:val="%1.%2.%3.%4.%5."/>
      <w:lvlJc w:val="left"/>
      <w:pPr>
        <w:tabs>
          <w:tab w:val="num" w:pos="0"/>
        </w:tabs>
        <w:ind w:left="2232" w:hanging="792"/>
      </w:pPr>
      <w:rPr>
        <w:rFonts w:eastAsia="Times New Roman" w:cs="Arial"/>
        <w:b/>
        <w:color w:val="00000A"/>
      </w:rPr>
    </w:lvl>
    <w:lvl w:ilvl="5">
      <w:start w:val="1"/>
      <w:numFmt w:val="decimal"/>
      <w:lvlText w:val="%1.%2.%3.%4.%5.%6."/>
      <w:lvlJc w:val="left"/>
      <w:pPr>
        <w:tabs>
          <w:tab w:val="num" w:pos="0"/>
        </w:tabs>
        <w:ind w:left="2736" w:hanging="936"/>
      </w:pPr>
      <w:rPr>
        <w:rFonts w:eastAsia="Times New Roman" w:cs="Arial"/>
        <w:b/>
        <w:color w:val="00000A"/>
      </w:rPr>
    </w:lvl>
    <w:lvl w:ilvl="6">
      <w:start w:val="1"/>
      <w:numFmt w:val="decimal"/>
      <w:lvlText w:val="%1.%2.%3.%4.%5.%6.%7."/>
      <w:lvlJc w:val="left"/>
      <w:pPr>
        <w:tabs>
          <w:tab w:val="num" w:pos="0"/>
        </w:tabs>
        <w:ind w:left="3240" w:hanging="1080"/>
      </w:pPr>
      <w:rPr>
        <w:rFonts w:eastAsia="Times New Roman" w:cs="Arial"/>
        <w:b/>
        <w:color w:val="00000A"/>
      </w:rPr>
    </w:lvl>
    <w:lvl w:ilvl="7">
      <w:start w:val="1"/>
      <w:numFmt w:val="decimal"/>
      <w:lvlText w:val="%1.%2.%3.%4.%5.%6.%7.%8."/>
      <w:lvlJc w:val="left"/>
      <w:pPr>
        <w:tabs>
          <w:tab w:val="num" w:pos="0"/>
        </w:tabs>
        <w:ind w:left="3744" w:hanging="1224"/>
      </w:pPr>
      <w:rPr>
        <w:rFonts w:eastAsia="Times New Roman" w:cs="Arial"/>
        <w:b/>
        <w:color w:val="00000A"/>
      </w:rPr>
    </w:lvl>
    <w:lvl w:ilvl="8">
      <w:start w:val="1"/>
      <w:numFmt w:val="decimal"/>
      <w:lvlText w:val="%1.%2.%3.%4.%5.%6.%7.%8.%9."/>
      <w:lvlJc w:val="left"/>
      <w:pPr>
        <w:tabs>
          <w:tab w:val="num" w:pos="0"/>
        </w:tabs>
        <w:ind w:left="4320" w:hanging="1440"/>
      </w:pPr>
      <w:rPr>
        <w:rFonts w:eastAsia="Times New Roman" w:cs="Arial"/>
        <w:b/>
        <w:color w:val="00000A"/>
      </w:rPr>
    </w:lvl>
  </w:abstractNum>
  <w:abstractNum w:abstractNumId="5" w15:restartNumberingAfterBreak="0">
    <w:nsid w:val="00000006"/>
    <w:multiLevelType w:val="multilevel"/>
    <w:tmpl w:val="461AA24C"/>
    <w:name w:val="WWNum6"/>
    <w:lvl w:ilvl="0">
      <w:start w:val="1"/>
      <w:numFmt w:val="decimal"/>
      <w:lvlText w:val="%1."/>
      <w:lvlJc w:val="left"/>
      <w:pPr>
        <w:tabs>
          <w:tab w:val="num" w:pos="0"/>
        </w:tabs>
        <w:ind w:left="360" w:hanging="360"/>
      </w:pPr>
      <w:rPr>
        <w:rFonts w:ascii="Arial" w:hAnsi="Arial" w:cs="Arial" w:hint="default"/>
        <w:b w:val="0"/>
        <w:bCs/>
        <w:color w:val="00000A"/>
      </w:rPr>
    </w:lvl>
    <w:lvl w:ilvl="1">
      <w:start w:val="1"/>
      <w:numFmt w:val="decimal"/>
      <w:lvlText w:val="%1.%2."/>
      <w:lvlJc w:val="left"/>
      <w:pPr>
        <w:tabs>
          <w:tab w:val="num" w:pos="208"/>
        </w:tabs>
        <w:ind w:left="1000" w:hanging="432"/>
      </w:pPr>
      <w:rPr>
        <w:rFonts w:ascii="Arial" w:eastAsia="Times New Roman" w:hAnsi="Arial" w:cs="Arial" w:hint="default"/>
        <w:b w:val="0"/>
        <w:bCs w:val="0"/>
        <w:color w:val="00000A"/>
        <w:kern w:val="1"/>
      </w:rPr>
    </w:lvl>
    <w:lvl w:ilvl="2">
      <w:start w:val="1"/>
      <w:numFmt w:val="decimal"/>
      <w:lvlText w:val="%1.%2.%3."/>
      <w:lvlJc w:val="left"/>
      <w:pPr>
        <w:tabs>
          <w:tab w:val="num" w:pos="0"/>
        </w:tabs>
        <w:ind w:left="1497" w:hanging="504"/>
      </w:pPr>
      <w:rPr>
        <w:rFonts w:cs="Arial"/>
        <w:color w:val="00000A"/>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360" w:hanging="360"/>
      </w:pPr>
      <w:rPr>
        <w:rFonts w:cs="Arial"/>
        <w:b w:val="0"/>
        <w:bCs/>
        <w:color w:val="00000A"/>
      </w:rPr>
    </w:lvl>
    <w:lvl w:ilvl="1">
      <w:start w:val="1"/>
      <w:numFmt w:val="decimal"/>
      <w:lvlText w:val="%1.%2."/>
      <w:lvlJc w:val="left"/>
      <w:pPr>
        <w:tabs>
          <w:tab w:val="num" w:pos="0"/>
        </w:tabs>
        <w:ind w:left="792" w:hanging="432"/>
      </w:pPr>
      <w:rPr>
        <w:rFonts w:cs="Arial"/>
        <w:b w:val="0"/>
        <w:bCs w:val="0"/>
      </w:rPr>
    </w:lvl>
    <w:lvl w:ilvl="2">
      <w:start w:val="1"/>
      <w:numFmt w:val="decimal"/>
      <w:lvlText w:val="%1.%2.%3."/>
      <w:lvlJc w:val="left"/>
      <w:pPr>
        <w:tabs>
          <w:tab w:val="num" w:pos="0"/>
        </w:tabs>
        <w:ind w:left="1224" w:hanging="504"/>
      </w:pPr>
      <w:rPr>
        <w:rFonts w:cs="Arial"/>
        <w:color w:val="00000A"/>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08"/>
    <w:multiLevelType w:val="multilevel"/>
    <w:tmpl w:val="C332E6D0"/>
    <w:name w:val="WWNum8"/>
    <w:lvl w:ilvl="0">
      <w:start w:val="1"/>
      <w:numFmt w:val="decimal"/>
      <w:lvlText w:val="%1."/>
      <w:lvlJc w:val="left"/>
      <w:pPr>
        <w:tabs>
          <w:tab w:val="num" w:pos="0"/>
        </w:tabs>
        <w:ind w:left="360" w:hanging="360"/>
      </w:pPr>
      <w:rPr>
        <w:rFonts w:ascii="Arial" w:hAnsi="Arial" w:cs="Arial" w:hint="default"/>
        <w:b w:val="0"/>
        <w:bCs/>
        <w:i w:val="0"/>
        <w:iCs w:val="0"/>
        <w:caps w:val="0"/>
        <w:smallCaps w:val="0"/>
        <w:strike w:val="0"/>
        <w:dstrike w:val="0"/>
        <w:vanish w:val="0"/>
        <w:color w:val="000000"/>
        <w:spacing w:val="0"/>
        <w:kern w:val="1"/>
        <w:position w:val="0"/>
        <w:sz w:val="22"/>
        <w:u w:val="none"/>
        <w:vertAlign w:val="baseline"/>
        <w:em w:val="none"/>
      </w:rPr>
    </w:lvl>
    <w:lvl w:ilvl="1">
      <w:start w:val="1"/>
      <w:numFmt w:val="decimal"/>
      <w:lvlText w:val="%1.%2."/>
      <w:lvlJc w:val="left"/>
      <w:pPr>
        <w:tabs>
          <w:tab w:val="num" w:pos="0"/>
        </w:tabs>
        <w:ind w:left="792" w:hanging="432"/>
      </w:pPr>
      <w:rPr>
        <w:rFonts w:ascii="Arial" w:hAnsi="Arial" w:cs="Arial" w:hint="default"/>
        <w:b w:val="0"/>
        <w:bCs/>
        <w:strike w:val="0"/>
        <w:dstrike w:val="0"/>
        <w:kern w:val="1"/>
        <w:sz w:val="22"/>
      </w:rPr>
    </w:lvl>
    <w:lvl w:ilvl="2">
      <w:start w:val="1"/>
      <w:numFmt w:val="decimal"/>
      <w:lvlText w:val="%1.%2.%3."/>
      <w:lvlJc w:val="left"/>
      <w:pPr>
        <w:tabs>
          <w:tab w:val="num" w:pos="0"/>
        </w:tabs>
        <w:ind w:left="1224" w:hanging="504"/>
      </w:pPr>
      <w:rPr>
        <w:b w:val="0"/>
        <w:i w:val="0"/>
        <w:caps w:val="0"/>
        <w:smallCaps w:val="0"/>
        <w:strike w:val="0"/>
        <w:dstrike w:val="0"/>
        <w:vanish w:val="0"/>
        <w:position w:val="0"/>
        <w:sz w:val="22"/>
        <w:vertAlign w:val="baseline"/>
      </w:rPr>
    </w:lvl>
    <w:lvl w:ilvl="3">
      <w:start w:val="1"/>
      <w:numFmt w:val="decimal"/>
      <w:lvlText w:val="%1.%2.%3.%4."/>
      <w:lvlJc w:val="left"/>
      <w:pPr>
        <w:tabs>
          <w:tab w:val="num" w:pos="0"/>
        </w:tabs>
        <w:ind w:left="1728" w:hanging="648"/>
      </w:pPr>
      <w:rPr>
        <w:b w:val="0"/>
        <w:i w:val="0"/>
        <w:caps w:val="0"/>
        <w:smallCaps w:val="0"/>
        <w:strike w:val="0"/>
        <w:dstrike w:val="0"/>
        <w:vanish w:val="0"/>
        <w:color w:val="00000A"/>
        <w:position w:val="0"/>
        <w:sz w:val="22"/>
        <w:vertAlign w:val="baseline"/>
      </w:rPr>
    </w:lvl>
    <w:lvl w:ilvl="4">
      <w:start w:val="1"/>
      <w:numFmt w:val="decimal"/>
      <w:lvlText w:val="%1.%2.%3.%4.%5."/>
      <w:lvlJc w:val="left"/>
      <w:pPr>
        <w:tabs>
          <w:tab w:val="num" w:pos="0"/>
        </w:tabs>
        <w:ind w:left="2232" w:hanging="792"/>
      </w:pPr>
      <w:rPr>
        <w:b w:val="0"/>
        <w:i w:val="0"/>
        <w:caps w:val="0"/>
        <w:smallCaps w:val="0"/>
        <w:strike w:val="0"/>
        <w:dstrike w:val="0"/>
        <w:vanish w:val="0"/>
        <w:color w:val="00000A"/>
        <w:position w:val="0"/>
        <w:sz w:val="22"/>
        <w:vertAlign w:val="baseline"/>
      </w:r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9"/>
    <w:multiLevelType w:val="multilevel"/>
    <w:tmpl w:val="00000009"/>
    <w:name w:val="WWNum9"/>
    <w:lvl w:ilvl="0">
      <w:start w:val="1"/>
      <w:numFmt w:val="decimal"/>
      <w:lvlText w:val="%1."/>
      <w:lvlJc w:val="left"/>
      <w:pPr>
        <w:tabs>
          <w:tab w:val="num" w:pos="0"/>
        </w:tabs>
        <w:ind w:left="720" w:hanging="360"/>
      </w:pPr>
      <w:rPr>
        <w:rFonts w:cs="Arial"/>
        <w:i/>
        <w:i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Num10"/>
    <w:lvl w:ilvl="0">
      <w:start w:val="1"/>
      <w:numFmt w:val="decimal"/>
      <w:lvlText w:val="%1."/>
      <w:lvlJc w:val="left"/>
      <w:pPr>
        <w:tabs>
          <w:tab w:val="num" w:pos="0"/>
        </w:tabs>
        <w:ind w:left="360" w:hanging="360"/>
      </w:pPr>
      <w:rPr>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bullet"/>
      <w:lvlText w:val=""/>
      <w:lvlJc w:val="left"/>
      <w:pPr>
        <w:tabs>
          <w:tab w:val="num" w:pos="0"/>
        </w:tabs>
        <w:ind w:left="1728" w:hanging="648"/>
      </w:pPr>
      <w:rPr>
        <w:rFonts w:ascii="Symbol" w:hAnsi="Symbol" w:cs="Symbol"/>
        <w:color w:val="00000A"/>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0000000B"/>
    <w:multiLevelType w:val="multilevel"/>
    <w:tmpl w:val="5EFEAE90"/>
    <w:name w:val="WWNum11"/>
    <w:lvl w:ilvl="0">
      <w:start w:val="1"/>
      <w:numFmt w:val="decimal"/>
      <w:lvlText w:val="%1."/>
      <w:lvlJc w:val="left"/>
      <w:pPr>
        <w:tabs>
          <w:tab w:val="num" w:pos="0"/>
        </w:tabs>
        <w:ind w:left="360" w:hanging="360"/>
      </w:pPr>
      <w:rPr>
        <w:rFonts w:ascii="Arial" w:hAnsi="Arial" w:cs="Arial" w:hint="default"/>
        <w:color w:val="00000A"/>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rPr>
        <w:rFonts w:cs="Symbol"/>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0000000C"/>
    <w:multiLevelType w:val="multilevel"/>
    <w:tmpl w:val="0000000C"/>
    <w:name w:val="WWNum12"/>
    <w:lvl w:ilvl="0">
      <w:start w:val="1"/>
      <w:numFmt w:val="decimal"/>
      <w:lvlText w:val="%1."/>
      <w:lvlJc w:val="left"/>
      <w:pPr>
        <w:tabs>
          <w:tab w:val="num" w:pos="0"/>
        </w:tabs>
        <w:ind w:left="360" w:hanging="360"/>
      </w:pPr>
      <w:rPr>
        <w:rFonts w:cs="Arial"/>
        <w:b/>
        <w:bCs/>
        <w:color w:val="00000A"/>
      </w:rPr>
    </w:lvl>
    <w:lvl w:ilvl="1">
      <w:start w:val="1"/>
      <w:numFmt w:val="decimal"/>
      <w:lvlText w:val="%1.%2."/>
      <w:lvlJc w:val="left"/>
      <w:pPr>
        <w:tabs>
          <w:tab w:val="num" w:pos="0"/>
        </w:tabs>
        <w:ind w:left="792" w:hanging="432"/>
      </w:pPr>
      <w:rPr>
        <w:rFonts w:cs="Arial"/>
        <w:b/>
        <w:bCs/>
        <w:color w:val="00000A"/>
      </w:rPr>
    </w:lvl>
    <w:lvl w:ilvl="2">
      <w:start w:val="1"/>
      <w:numFmt w:val="decimal"/>
      <w:lvlText w:val="%1.%2.%3."/>
      <w:lvlJc w:val="left"/>
      <w:pPr>
        <w:tabs>
          <w:tab w:val="num" w:pos="0"/>
        </w:tabs>
        <w:ind w:left="1224" w:hanging="504"/>
      </w:pPr>
      <w:rPr>
        <w:rFonts w:cs="Arial"/>
        <w:b/>
        <w:bCs/>
        <w:color w:val="00000A"/>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D"/>
    <w:multiLevelType w:val="multilevel"/>
    <w:tmpl w:val="13749958"/>
    <w:name w:val="WWNum13"/>
    <w:lvl w:ilvl="0">
      <w:start w:val="1"/>
      <w:numFmt w:val="decimal"/>
      <w:lvlText w:val="%1."/>
      <w:lvlJc w:val="left"/>
      <w:pPr>
        <w:tabs>
          <w:tab w:val="num" w:pos="0"/>
        </w:tabs>
        <w:ind w:left="360" w:hanging="360"/>
      </w:pPr>
      <w:rPr>
        <w:rFonts w:ascii="Arial" w:hAnsi="Arial" w:cs="Arial" w:hint="default"/>
        <w:b w:val="0"/>
        <w:bCs w:val="0"/>
        <w:color w:val="00000A"/>
      </w:rPr>
    </w:lvl>
    <w:lvl w:ilvl="1">
      <w:start w:val="1"/>
      <w:numFmt w:val="decimal"/>
      <w:lvlText w:val="%1.%2."/>
      <w:lvlJc w:val="left"/>
      <w:pPr>
        <w:tabs>
          <w:tab w:val="num" w:pos="0"/>
        </w:tabs>
        <w:ind w:left="1000" w:hanging="432"/>
      </w:pPr>
      <w:rPr>
        <w:rFonts w:cs="Arial"/>
        <w:b/>
        <w:bCs/>
        <w:color w:val="00000A"/>
        <w:kern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0000000E"/>
    <w:multiLevelType w:val="multilevel"/>
    <w:tmpl w:val="59FEBF74"/>
    <w:name w:val="WWNum14"/>
    <w:lvl w:ilvl="0">
      <w:start w:val="1"/>
      <w:numFmt w:val="decimal"/>
      <w:lvlText w:val="%1."/>
      <w:lvlJc w:val="left"/>
      <w:pPr>
        <w:tabs>
          <w:tab w:val="num" w:pos="0"/>
        </w:tabs>
        <w:ind w:left="360" w:hanging="360"/>
      </w:pPr>
      <w:rPr>
        <w:rFonts w:eastAsia="MS Mincho" w:cs="Arial"/>
        <w:b w:val="0"/>
        <w:bCs/>
        <w:color w:val="00000A"/>
        <w:sz w:val="22"/>
        <w:szCs w:val="22"/>
      </w:rPr>
    </w:lvl>
    <w:lvl w:ilvl="1">
      <w:start w:val="1"/>
      <w:numFmt w:val="decimal"/>
      <w:lvlText w:val="%1.%2."/>
      <w:lvlJc w:val="left"/>
      <w:pPr>
        <w:tabs>
          <w:tab w:val="num" w:pos="492"/>
        </w:tabs>
        <w:ind w:left="1284" w:hanging="432"/>
      </w:pPr>
      <w:rPr>
        <w:rFonts w:cs="Arial"/>
        <w:b/>
        <w:bCs w:val="0"/>
        <w:color w:val="00000A"/>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0000000F"/>
    <w:multiLevelType w:val="multilevel"/>
    <w:tmpl w:val="270EA61E"/>
    <w:name w:val="WWNum15"/>
    <w:lvl w:ilvl="0">
      <w:start w:val="1"/>
      <w:numFmt w:val="decimal"/>
      <w:lvlText w:val="%1."/>
      <w:lvlJc w:val="left"/>
      <w:pPr>
        <w:tabs>
          <w:tab w:val="num" w:pos="0"/>
        </w:tabs>
        <w:ind w:left="360" w:hanging="360"/>
      </w:pPr>
      <w:rPr>
        <w:rFonts w:ascii="Arial" w:hAnsi="Arial" w:cs="Arial" w:hint="default"/>
        <w:b w:val="0"/>
        <w:bCs w:val="0"/>
        <w:color w:val="00000A"/>
      </w:rPr>
    </w:lvl>
    <w:lvl w:ilvl="1">
      <w:start w:val="1"/>
      <w:numFmt w:val="decimal"/>
      <w:lvlText w:val="%1.%2."/>
      <w:lvlJc w:val="left"/>
      <w:pPr>
        <w:tabs>
          <w:tab w:val="num" w:pos="0"/>
        </w:tabs>
        <w:ind w:left="792" w:hanging="432"/>
      </w:pPr>
      <w:rPr>
        <w:rFonts w:cs="Arial"/>
        <w:b w:val="0"/>
        <w:bCs/>
        <w:color w:val="00000A"/>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0000010"/>
    <w:multiLevelType w:val="multilevel"/>
    <w:tmpl w:val="CFB29A6E"/>
    <w:name w:val="WWNum16"/>
    <w:lvl w:ilvl="0">
      <w:start w:val="1"/>
      <w:numFmt w:val="decimal"/>
      <w:lvlText w:val="%1."/>
      <w:lvlJc w:val="left"/>
      <w:pPr>
        <w:tabs>
          <w:tab w:val="num" w:pos="0"/>
        </w:tabs>
        <w:ind w:left="360" w:hanging="360"/>
      </w:pPr>
      <w:rPr>
        <w:rFonts w:cs="Arial"/>
        <w:b/>
        <w:color w:val="00000A"/>
      </w:rPr>
    </w:lvl>
    <w:lvl w:ilvl="1">
      <w:start w:val="1"/>
      <w:numFmt w:val="decimal"/>
      <w:lvlText w:val="%1.%2."/>
      <w:lvlJc w:val="left"/>
      <w:pPr>
        <w:tabs>
          <w:tab w:val="num" w:pos="0"/>
        </w:tabs>
        <w:ind w:left="792" w:hanging="432"/>
      </w:pPr>
      <w:rPr>
        <w:rFonts w:cs="Arial"/>
        <w:b/>
        <w:bCs/>
        <w:color w:val="00000A"/>
      </w:rPr>
    </w:lvl>
    <w:lvl w:ilvl="2">
      <w:start w:val="1"/>
      <w:numFmt w:val="decimal"/>
      <w:lvlText w:val="%1.%2.%3."/>
      <w:lvlJc w:val="left"/>
      <w:pPr>
        <w:tabs>
          <w:tab w:val="num" w:pos="0"/>
        </w:tabs>
        <w:ind w:left="1923" w:hanging="504"/>
      </w:pPr>
      <w:rPr>
        <w:rFonts w:cs="Arial"/>
        <w:color w:val="00000A"/>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55F46D0"/>
    <w:multiLevelType w:val="multilevel"/>
    <w:tmpl w:val="B2923244"/>
    <w:name w:val="WWNum13222"/>
    <w:lvl w:ilvl="0">
      <w:start w:val="1"/>
      <w:numFmt w:val="decimal"/>
      <w:lvlText w:val="%1."/>
      <w:lvlJc w:val="left"/>
      <w:pPr>
        <w:ind w:left="360" w:hanging="360"/>
      </w:pPr>
      <w:rPr>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89B1522"/>
    <w:multiLevelType w:val="multilevel"/>
    <w:tmpl w:val="FFEA3920"/>
    <w:name w:val="WWNum132222222"/>
    <w:lvl w:ilvl="0">
      <w:start w:val="1"/>
      <w:numFmt w:val="decimal"/>
      <w:lvlText w:val="%1."/>
      <w:lvlJc w:val="left"/>
      <w:pPr>
        <w:tabs>
          <w:tab w:val="num" w:pos="0"/>
        </w:tabs>
        <w:ind w:left="360" w:hanging="360"/>
      </w:pPr>
      <w:rPr>
        <w:rFonts w:ascii="Arial" w:hAnsi="Arial" w:cs="Arial" w:hint="default"/>
        <w:b w:val="0"/>
        <w:bCs/>
        <w:color w:val="00000A"/>
      </w:rPr>
    </w:lvl>
    <w:lvl w:ilvl="1">
      <w:start w:val="1"/>
      <w:numFmt w:val="decimal"/>
      <w:lvlText w:val="%1.%2."/>
      <w:lvlJc w:val="left"/>
      <w:pPr>
        <w:tabs>
          <w:tab w:val="num" w:pos="0"/>
        </w:tabs>
        <w:ind w:left="792" w:hanging="432"/>
      </w:pPr>
      <w:rPr>
        <w:b w:val="0"/>
        <w:bCs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rPr>
        <w:rFonts w:cs="Symbol"/>
      </w:rPr>
    </w:lvl>
    <w:lvl w:ilvl="4">
      <w:start w:val="1"/>
      <w:numFmt w:val="decimal"/>
      <w:lvlText w:val="%1.%2.%3.%4.%5."/>
      <w:lvlJc w:val="left"/>
      <w:pPr>
        <w:tabs>
          <w:tab w:val="num" w:pos="0"/>
        </w:tabs>
        <w:ind w:left="2232" w:hanging="792"/>
      </w:pPr>
      <w:rPr>
        <w:b w:val="0"/>
        <w:bCs w:val="0"/>
      </w:r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8" w15:restartNumberingAfterBreak="0">
    <w:nsid w:val="215B5F2F"/>
    <w:multiLevelType w:val="multilevel"/>
    <w:tmpl w:val="CF58D968"/>
    <w:name w:val="WWNum13222222"/>
    <w:lvl w:ilvl="0">
      <w:start w:val="1"/>
      <w:numFmt w:val="decimal"/>
      <w:lvlText w:val="%1."/>
      <w:lvlJc w:val="left"/>
      <w:pPr>
        <w:ind w:left="360" w:hanging="360"/>
      </w:pPr>
      <w:rPr>
        <w:i w:val="0"/>
        <w:iCs w:val="0"/>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6890EA0"/>
    <w:multiLevelType w:val="multilevel"/>
    <w:tmpl w:val="C5D29098"/>
    <w:name w:val="WWNum1322"/>
    <w:lvl w:ilvl="0">
      <w:start w:val="1"/>
      <w:numFmt w:val="decimal"/>
      <w:lvlText w:val="%1."/>
      <w:lvlJc w:val="left"/>
      <w:pPr>
        <w:tabs>
          <w:tab w:val="num" w:pos="0"/>
        </w:tabs>
        <w:ind w:left="360" w:hanging="360"/>
      </w:pPr>
      <w:rPr>
        <w:rFonts w:ascii="Arial" w:hAnsi="Arial" w:cs="Arial" w:hint="default"/>
        <w:b w:val="0"/>
        <w:bCs/>
        <w:color w:val="00000A"/>
      </w:rPr>
    </w:lvl>
    <w:lvl w:ilvl="1">
      <w:start w:val="1"/>
      <w:numFmt w:val="decimal"/>
      <w:lvlText w:val="%1.%2."/>
      <w:lvlJc w:val="left"/>
      <w:pPr>
        <w:tabs>
          <w:tab w:val="num" w:pos="633"/>
        </w:tabs>
        <w:ind w:left="1425" w:hanging="432"/>
      </w:pPr>
      <w:rPr>
        <w:b w:val="0"/>
        <w:bCs/>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rPr>
        <w:rFonts w:cs="Symbol"/>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0" w15:restartNumberingAfterBreak="0">
    <w:nsid w:val="2BD127C8"/>
    <w:multiLevelType w:val="multilevel"/>
    <w:tmpl w:val="0405001F"/>
    <w:name w:val="WWNum13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CB257E"/>
    <w:multiLevelType w:val="multilevel"/>
    <w:tmpl w:val="32C4E88A"/>
    <w:name w:val="WWNum13222222222"/>
    <w:lvl w:ilvl="0">
      <w:start w:val="1"/>
      <w:numFmt w:val="decimal"/>
      <w:lvlText w:val="%1."/>
      <w:lvlJc w:val="left"/>
      <w:pPr>
        <w:tabs>
          <w:tab w:val="num" w:pos="0"/>
        </w:tabs>
        <w:ind w:left="360" w:hanging="360"/>
      </w:pPr>
      <w:rPr>
        <w:rFonts w:ascii="Arial" w:hAnsi="Arial" w:cs="Arial" w:hint="default"/>
        <w:color w:val="00000A"/>
      </w:rPr>
    </w:lvl>
    <w:lvl w:ilvl="1">
      <w:start w:val="1"/>
      <w:numFmt w:val="decimal"/>
      <w:lvlText w:val="%1.%2."/>
      <w:lvlJc w:val="left"/>
      <w:pPr>
        <w:tabs>
          <w:tab w:val="num" w:pos="492"/>
        </w:tabs>
        <w:ind w:left="1284" w:hanging="432"/>
      </w:pPr>
      <w:rPr>
        <w:rFonts w:ascii="Arial" w:hAnsi="Arial" w:cs="Arial" w:hint="default"/>
        <w:sz w:val="22"/>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rPr>
        <w:rFonts w:cs="Symbol"/>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2" w15:restartNumberingAfterBreak="0">
    <w:nsid w:val="474E4695"/>
    <w:multiLevelType w:val="multilevel"/>
    <w:tmpl w:val="7E6C54DE"/>
    <w:name w:val="WWNum1322222222"/>
    <w:lvl w:ilvl="0">
      <w:start w:val="1"/>
      <w:numFmt w:val="decimal"/>
      <w:lvlText w:val="%1."/>
      <w:lvlJc w:val="left"/>
      <w:pPr>
        <w:tabs>
          <w:tab w:val="num" w:pos="0"/>
        </w:tabs>
        <w:ind w:left="360" w:hanging="360"/>
      </w:pPr>
      <w:rPr>
        <w:rFonts w:ascii="Arial" w:hAnsi="Arial" w:cs="Arial" w:hint="default"/>
        <w:b w:val="0"/>
        <w:bCs w:val="0"/>
        <w:color w:val="00000A"/>
      </w:rPr>
    </w:lvl>
    <w:lvl w:ilvl="1">
      <w:start w:val="1"/>
      <w:numFmt w:val="decimal"/>
      <w:lvlText w:val="%1.%2."/>
      <w:lvlJc w:val="left"/>
      <w:pPr>
        <w:tabs>
          <w:tab w:val="num" w:pos="350"/>
        </w:tabs>
        <w:ind w:left="1142" w:hanging="432"/>
      </w:pPr>
      <w:rPr>
        <w:b w:val="0"/>
        <w:bCs/>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rPr>
        <w:rFonts w:cs="Symbol"/>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3" w15:restartNumberingAfterBreak="0">
    <w:nsid w:val="66935A58"/>
    <w:multiLevelType w:val="hybridMultilevel"/>
    <w:tmpl w:val="C816A4BA"/>
    <w:lvl w:ilvl="0" w:tplc="1F74060E">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0122370"/>
    <w:multiLevelType w:val="multilevel"/>
    <w:tmpl w:val="00000008"/>
    <w:name w:val="WWNum1322222"/>
    <w:lvl w:ilvl="0">
      <w:start w:val="1"/>
      <w:numFmt w:val="decimal"/>
      <w:lvlText w:val="%1."/>
      <w:lvlJc w:val="left"/>
      <w:pPr>
        <w:tabs>
          <w:tab w:val="num" w:pos="0"/>
        </w:tabs>
        <w:ind w:left="360" w:hanging="360"/>
      </w:pPr>
      <w:rPr>
        <w:rFonts w:cs="Arial"/>
        <w:b w:val="0"/>
        <w:bCs/>
        <w:i w:val="0"/>
        <w:iCs w:val="0"/>
        <w:caps w:val="0"/>
        <w:smallCaps w:val="0"/>
        <w:strike w:val="0"/>
        <w:dstrike w:val="0"/>
        <w:vanish w:val="0"/>
        <w:color w:val="000000"/>
        <w:spacing w:val="0"/>
        <w:kern w:val="1"/>
        <w:position w:val="0"/>
        <w:sz w:val="22"/>
        <w:u w:val="none"/>
        <w:vertAlign w:val="baseline"/>
        <w:em w:val="none"/>
      </w:rPr>
    </w:lvl>
    <w:lvl w:ilvl="1">
      <w:start w:val="1"/>
      <w:numFmt w:val="decimal"/>
      <w:lvlText w:val="%1.%2."/>
      <w:lvlJc w:val="left"/>
      <w:pPr>
        <w:tabs>
          <w:tab w:val="num" w:pos="0"/>
        </w:tabs>
        <w:ind w:left="792" w:hanging="432"/>
      </w:pPr>
      <w:rPr>
        <w:rFonts w:cs="Arial"/>
        <w:b w:val="0"/>
        <w:bCs/>
        <w:strike w:val="0"/>
        <w:dstrike w:val="0"/>
        <w:kern w:val="1"/>
        <w:sz w:val="22"/>
      </w:rPr>
    </w:lvl>
    <w:lvl w:ilvl="2">
      <w:start w:val="1"/>
      <w:numFmt w:val="decimal"/>
      <w:lvlText w:val="%1.%2.%3."/>
      <w:lvlJc w:val="left"/>
      <w:pPr>
        <w:tabs>
          <w:tab w:val="num" w:pos="0"/>
        </w:tabs>
        <w:ind w:left="1224" w:hanging="504"/>
      </w:pPr>
      <w:rPr>
        <w:b w:val="0"/>
        <w:i w:val="0"/>
        <w:caps w:val="0"/>
        <w:smallCaps w:val="0"/>
        <w:strike w:val="0"/>
        <w:dstrike w:val="0"/>
        <w:vanish w:val="0"/>
        <w:position w:val="0"/>
        <w:sz w:val="22"/>
        <w:vertAlign w:val="baseline"/>
      </w:rPr>
    </w:lvl>
    <w:lvl w:ilvl="3">
      <w:start w:val="1"/>
      <w:numFmt w:val="decimal"/>
      <w:lvlText w:val="%1.%2.%3.%4."/>
      <w:lvlJc w:val="left"/>
      <w:pPr>
        <w:tabs>
          <w:tab w:val="num" w:pos="0"/>
        </w:tabs>
        <w:ind w:left="1728" w:hanging="648"/>
      </w:pPr>
      <w:rPr>
        <w:b w:val="0"/>
        <w:i w:val="0"/>
        <w:caps w:val="0"/>
        <w:smallCaps w:val="0"/>
        <w:strike w:val="0"/>
        <w:dstrike w:val="0"/>
        <w:vanish w:val="0"/>
        <w:color w:val="00000A"/>
        <w:position w:val="0"/>
        <w:sz w:val="22"/>
        <w:vertAlign w:val="baseline"/>
      </w:rPr>
    </w:lvl>
    <w:lvl w:ilvl="4">
      <w:start w:val="1"/>
      <w:numFmt w:val="decimal"/>
      <w:lvlText w:val="%1.%2.%3.%4.%5."/>
      <w:lvlJc w:val="left"/>
      <w:pPr>
        <w:tabs>
          <w:tab w:val="num" w:pos="0"/>
        </w:tabs>
        <w:ind w:left="2232" w:hanging="792"/>
      </w:pPr>
      <w:rPr>
        <w:b w:val="0"/>
        <w:i w:val="0"/>
        <w:caps w:val="0"/>
        <w:smallCaps w:val="0"/>
        <w:strike w:val="0"/>
        <w:dstrike w:val="0"/>
        <w:vanish w:val="0"/>
        <w:color w:val="00000A"/>
        <w:position w:val="0"/>
        <w:sz w:val="22"/>
        <w:vertAlign w:val="baseline"/>
      </w:r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5" w15:restartNumberingAfterBreak="0">
    <w:nsid w:val="70610ADB"/>
    <w:multiLevelType w:val="multilevel"/>
    <w:tmpl w:val="00000004"/>
    <w:name w:val="WWNum132"/>
    <w:lvl w:ilvl="0">
      <w:start w:val="1"/>
      <w:numFmt w:val="decimal"/>
      <w:lvlText w:val="%1."/>
      <w:lvlJc w:val="left"/>
      <w:pPr>
        <w:tabs>
          <w:tab w:val="num" w:pos="0"/>
        </w:tabs>
        <w:ind w:left="360" w:hanging="360"/>
      </w:pPr>
      <w:rPr>
        <w:rFonts w:eastAsia="Times New Roman" w:cs="Arial"/>
        <w:b w:val="0"/>
        <w:bCs w:val="0"/>
        <w:color w:val="000000"/>
      </w:rPr>
    </w:lvl>
    <w:lvl w:ilvl="1">
      <w:start w:val="1"/>
      <w:numFmt w:val="decimal"/>
      <w:lvlText w:val="%1.%2."/>
      <w:lvlJc w:val="left"/>
      <w:pPr>
        <w:tabs>
          <w:tab w:val="num" w:pos="0"/>
        </w:tabs>
        <w:ind w:left="1425" w:hanging="432"/>
      </w:pPr>
      <w:rPr>
        <w:rFonts w:cs="Arial"/>
        <w:color w:val="00000A"/>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25"/>
  </w:num>
  <w:num w:numId="18">
    <w:abstractNumId w:val="19"/>
  </w:num>
  <w:num w:numId="19">
    <w:abstractNumId w:val="16"/>
  </w:num>
  <w:num w:numId="20">
    <w:abstractNumId w:val="20"/>
  </w:num>
  <w:num w:numId="21">
    <w:abstractNumId w:val="24"/>
  </w:num>
  <w:num w:numId="22">
    <w:abstractNumId w:val="18"/>
  </w:num>
  <w:num w:numId="23">
    <w:abstractNumId w:val="17"/>
  </w:num>
  <w:num w:numId="24">
    <w:abstractNumId w:val="22"/>
  </w:num>
  <w:num w:numId="25">
    <w:abstractNumId w:val="21"/>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4EC"/>
    <w:rsid w:val="00004AD3"/>
    <w:rsid w:val="00005D21"/>
    <w:rsid w:val="00031050"/>
    <w:rsid w:val="000379C9"/>
    <w:rsid w:val="00075107"/>
    <w:rsid w:val="000C2126"/>
    <w:rsid w:val="000C2D3C"/>
    <w:rsid w:val="00112945"/>
    <w:rsid w:val="00126BD4"/>
    <w:rsid w:val="00170AC1"/>
    <w:rsid w:val="001857F9"/>
    <w:rsid w:val="001A0599"/>
    <w:rsid w:val="001C15B9"/>
    <w:rsid w:val="001C1DFD"/>
    <w:rsid w:val="001C65FC"/>
    <w:rsid w:val="001F29EA"/>
    <w:rsid w:val="00213515"/>
    <w:rsid w:val="00246D8B"/>
    <w:rsid w:val="002532B8"/>
    <w:rsid w:val="00284C61"/>
    <w:rsid w:val="00291B06"/>
    <w:rsid w:val="002A2D07"/>
    <w:rsid w:val="002D0647"/>
    <w:rsid w:val="003A1C96"/>
    <w:rsid w:val="003A6AFA"/>
    <w:rsid w:val="003D6803"/>
    <w:rsid w:val="003F4EBE"/>
    <w:rsid w:val="004077D2"/>
    <w:rsid w:val="00421DCD"/>
    <w:rsid w:val="0042304E"/>
    <w:rsid w:val="00464163"/>
    <w:rsid w:val="00471B13"/>
    <w:rsid w:val="0048310C"/>
    <w:rsid w:val="00495BCC"/>
    <w:rsid w:val="00497AFB"/>
    <w:rsid w:val="004A356D"/>
    <w:rsid w:val="004B1B9C"/>
    <w:rsid w:val="004C4993"/>
    <w:rsid w:val="004D0020"/>
    <w:rsid w:val="004E0660"/>
    <w:rsid w:val="004E142F"/>
    <w:rsid w:val="004E6524"/>
    <w:rsid w:val="00545C56"/>
    <w:rsid w:val="00614D49"/>
    <w:rsid w:val="00633AD2"/>
    <w:rsid w:val="00676E5D"/>
    <w:rsid w:val="0069289D"/>
    <w:rsid w:val="0069548A"/>
    <w:rsid w:val="006A1F2E"/>
    <w:rsid w:val="006B6C21"/>
    <w:rsid w:val="006C26B7"/>
    <w:rsid w:val="006D1472"/>
    <w:rsid w:val="006E2E17"/>
    <w:rsid w:val="00701748"/>
    <w:rsid w:val="00705595"/>
    <w:rsid w:val="00705A79"/>
    <w:rsid w:val="00733BB1"/>
    <w:rsid w:val="0073787C"/>
    <w:rsid w:val="00741C2A"/>
    <w:rsid w:val="0079438C"/>
    <w:rsid w:val="00796040"/>
    <w:rsid w:val="007D7380"/>
    <w:rsid w:val="00801B99"/>
    <w:rsid w:val="00841033"/>
    <w:rsid w:val="00864421"/>
    <w:rsid w:val="008725AC"/>
    <w:rsid w:val="008B3EAD"/>
    <w:rsid w:val="008C64C8"/>
    <w:rsid w:val="008F33B7"/>
    <w:rsid w:val="008F3E6C"/>
    <w:rsid w:val="00904457"/>
    <w:rsid w:val="00914B00"/>
    <w:rsid w:val="009454F3"/>
    <w:rsid w:val="00961004"/>
    <w:rsid w:val="0096109F"/>
    <w:rsid w:val="00975C5F"/>
    <w:rsid w:val="00984C23"/>
    <w:rsid w:val="00A301C4"/>
    <w:rsid w:val="00A94A3B"/>
    <w:rsid w:val="00AF354B"/>
    <w:rsid w:val="00B5383F"/>
    <w:rsid w:val="00BA6E9C"/>
    <w:rsid w:val="00BB23F2"/>
    <w:rsid w:val="00BB4D4F"/>
    <w:rsid w:val="00BD467E"/>
    <w:rsid w:val="00C00571"/>
    <w:rsid w:val="00C250A8"/>
    <w:rsid w:val="00C46288"/>
    <w:rsid w:val="00C541E9"/>
    <w:rsid w:val="00C714C9"/>
    <w:rsid w:val="00C7526F"/>
    <w:rsid w:val="00C87B15"/>
    <w:rsid w:val="00CA486B"/>
    <w:rsid w:val="00CB15A3"/>
    <w:rsid w:val="00CE23D5"/>
    <w:rsid w:val="00CE61C3"/>
    <w:rsid w:val="00D3184F"/>
    <w:rsid w:val="00D565F1"/>
    <w:rsid w:val="00D577B0"/>
    <w:rsid w:val="00D57E1F"/>
    <w:rsid w:val="00D77A3B"/>
    <w:rsid w:val="00D81037"/>
    <w:rsid w:val="00DD23B3"/>
    <w:rsid w:val="00DE04EC"/>
    <w:rsid w:val="00DF4A5B"/>
    <w:rsid w:val="00E433D1"/>
    <w:rsid w:val="00E573B9"/>
    <w:rsid w:val="00E67E57"/>
    <w:rsid w:val="00EA35CF"/>
    <w:rsid w:val="00EE7249"/>
    <w:rsid w:val="00F047E9"/>
    <w:rsid w:val="00F14689"/>
    <w:rsid w:val="00F1716A"/>
    <w:rsid w:val="00F4445E"/>
    <w:rsid w:val="00F45075"/>
    <w:rsid w:val="00F7595F"/>
    <w:rsid w:val="00F84DF8"/>
    <w:rsid w:val="00FB4C18"/>
    <w:rsid w:val="00FE3B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CC4B978"/>
  <w15:chartTrackingRefBased/>
  <w15:docId w15:val="{CA44D8BE-985E-4F3D-A655-AE2F68214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spacing w:after="160" w:line="252" w:lineRule="auto"/>
    </w:pPr>
    <w:rPr>
      <w:rFonts w:ascii="Calibri" w:eastAsia="Calibri" w:hAnsi="Calibri" w:cs="Calibri"/>
      <w:sz w:val="22"/>
      <w:szCs w:val="22"/>
      <w:lang w:eastAsia="ar-SA"/>
    </w:rPr>
  </w:style>
  <w:style w:type="paragraph" w:styleId="Nadpis1">
    <w:name w:val="heading 1"/>
    <w:basedOn w:val="Normln"/>
    <w:next w:val="Zkladntext"/>
    <w:qFormat/>
    <w:pPr>
      <w:keepNext/>
      <w:widowControl w:val="0"/>
      <w:numPr>
        <w:numId w:val="1"/>
      </w:numPr>
      <w:spacing w:before="360" w:after="120" w:line="100" w:lineRule="atLeast"/>
      <w:jc w:val="center"/>
      <w:outlineLvl w:val="0"/>
    </w:pPr>
    <w:rPr>
      <w:rFonts w:ascii="Times New Roman" w:eastAsia="Times New Roman" w:hAnsi="Times New Roman" w:cs="Times New Roman"/>
      <w:b/>
      <w:kern w:val="1"/>
      <w:sz w:val="24"/>
      <w:szCs w:val="20"/>
    </w:rPr>
  </w:style>
  <w:style w:type="paragraph" w:styleId="Nadpis2">
    <w:name w:val="heading 2"/>
    <w:basedOn w:val="Normln"/>
    <w:next w:val="Zkladntext"/>
    <w:qFormat/>
    <w:pPr>
      <w:keepNext/>
      <w:widowControl w:val="0"/>
      <w:numPr>
        <w:ilvl w:val="1"/>
        <w:numId w:val="1"/>
      </w:numPr>
      <w:spacing w:before="120" w:after="120" w:line="100" w:lineRule="atLeast"/>
      <w:jc w:val="both"/>
      <w:outlineLvl w:val="1"/>
    </w:pPr>
    <w:rPr>
      <w:rFonts w:ascii="Times New Roman" w:eastAsia="Times New Roman" w:hAnsi="Times New Roman" w:cs="Times New Roman"/>
      <w:sz w:val="24"/>
      <w:szCs w:val="20"/>
    </w:rPr>
  </w:style>
  <w:style w:type="paragraph" w:styleId="Nadpis3">
    <w:name w:val="heading 3"/>
    <w:basedOn w:val="Normln"/>
    <w:next w:val="Zkladntext"/>
    <w:qFormat/>
    <w:pPr>
      <w:keepNext/>
      <w:widowControl w:val="0"/>
      <w:numPr>
        <w:ilvl w:val="2"/>
        <w:numId w:val="1"/>
      </w:numPr>
      <w:spacing w:before="120" w:after="120" w:line="100" w:lineRule="atLeast"/>
      <w:jc w:val="both"/>
      <w:outlineLvl w:val="2"/>
    </w:pPr>
    <w:rPr>
      <w:rFonts w:ascii="Times New Roman" w:eastAsia="Times New Roman" w:hAnsi="Times New Roman" w:cs="Times New Roman"/>
      <w:sz w:val="24"/>
      <w:szCs w:val="20"/>
    </w:rPr>
  </w:style>
  <w:style w:type="paragraph" w:styleId="Nadpis4">
    <w:name w:val="heading 4"/>
    <w:basedOn w:val="Normln"/>
    <w:next w:val="Zkladntext"/>
    <w:qFormat/>
    <w:pPr>
      <w:keepNext/>
      <w:widowControl w:val="0"/>
      <w:numPr>
        <w:ilvl w:val="3"/>
        <w:numId w:val="1"/>
      </w:numPr>
      <w:spacing w:before="120" w:after="120" w:line="100" w:lineRule="atLeast"/>
      <w:jc w:val="both"/>
      <w:outlineLvl w:val="3"/>
    </w:pPr>
    <w:rPr>
      <w:rFonts w:ascii="Times New Roman" w:eastAsia="Times New Roman" w:hAnsi="Times New Roman" w:cs="Times New Roman"/>
      <w:sz w:val="24"/>
      <w:szCs w:val="20"/>
    </w:rPr>
  </w:style>
  <w:style w:type="paragraph" w:styleId="Nadpis5">
    <w:name w:val="heading 5"/>
    <w:basedOn w:val="Normln"/>
    <w:next w:val="Zkladntext"/>
    <w:qFormat/>
    <w:pPr>
      <w:keepNext/>
      <w:widowControl w:val="0"/>
      <w:numPr>
        <w:ilvl w:val="4"/>
        <w:numId w:val="1"/>
      </w:numPr>
      <w:spacing w:before="240" w:after="60" w:line="100" w:lineRule="atLeast"/>
      <w:jc w:val="both"/>
      <w:outlineLvl w:val="4"/>
    </w:pPr>
    <w:rPr>
      <w:rFonts w:ascii="Times New Roman" w:eastAsia="Times New Roman" w:hAnsi="Times New Roman" w:cs="Times New Roman"/>
      <w:szCs w:val="20"/>
    </w:rPr>
  </w:style>
  <w:style w:type="paragraph" w:styleId="Nadpis6">
    <w:name w:val="heading 6"/>
    <w:basedOn w:val="Normln"/>
    <w:next w:val="Zkladntext"/>
    <w:qFormat/>
    <w:pPr>
      <w:keepNext/>
      <w:widowControl w:val="0"/>
      <w:numPr>
        <w:ilvl w:val="5"/>
        <w:numId w:val="1"/>
      </w:numPr>
      <w:spacing w:before="240" w:after="60" w:line="100" w:lineRule="atLeast"/>
      <w:jc w:val="both"/>
      <w:outlineLvl w:val="5"/>
    </w:pPr>
    <w:rPr>
      <w:rFonts w:ascii="Times New Roman" w:eastAsia="Times New Roman" w:hAnsi="Times New Roman" w:cs="Times New Roman"/>
      <w:i/>
      <w:szCs w:val="20"/>
    </w:rPr>
  </w:style>
  <w:style w:type="paragraph" w:styleId="Nadpis7">
    <w:name w:val="heading 7"/>
    <w:basedOn w:val="Normln"/>
    <w:next w:val="Zkladntext"/>
    <w:qFormat/>
    <w:pPr>
      <w:keepNext/>
      <w:widowControl w:val="0"/>
      <w:numPr>
        <w:ilvl w:val="6"/>
        <w:numId w:val="1"/>
      </w:numPr>
      <w:spacing w:before="240" w:after="60" w:line="100" w:lineRule="atLeast"/>
      <w:jc w:val="both"/>
      <w:outlineLvl w:val="6"/>
    </w:pPr>
    <w:rPr>
      <w:rFonts w:ascii="Arial" w:eastAsia="Times New Roman" w:hAnsi="Arial" w:cs="Times New Roman"/>
      <w:sz w:val="24"/>
      <w:szCs w:val="20"/>
    </w:rPr>
  </w:style>
  <w:style w:type="paragraph" w:styleId="Nadpis8">
    <w:name w:val="heading 8"/>
    <w:basedOn w:val="Normln"/>
    <w:next w:val="Zkladntext"/>
    <w:qFormat/>
    <w:pPr>
      <w:keepNext/>
      <w:widowControl w:val="0"/>
      <w:numPr>
        <w:ilvl w:val="7"/>
        <w:numId w:val="1"/>
      </w:numPr>
      <w:spacing w:before="240" w:after="60" w:line="100" w:lineRule="atLeast"/>
      <w:jc w:val="both"/>
      <w:outlineLvl w:val="7"/>
    </w:pPr>
    <w:rPr>
      <w:rFonts w:ascii="Arial" w:eastAsia="Times New Roman" w:hAnsi="Arial" w:cs="Times New Roman"/>
      <w:i/>
      <w:sz w:val="24"/>
      <w:szCs w:val="20"/>
    </w:rPr>
  </w:style>
  <w:style w:type="paragraph" w:styleId="Nadpis9">
    <w:name w:val="heading 9"/>
    <w:basedOn w:val="Normln"/>
    <w:next w:val="Zkladntext"/>
    <w:qFormat/>
    <w:pPr>
      <w:keepNext/>
      <w:widowControl w:val="0"/>
      <w:numPr>
        <w:ilvl w:val="8"/>
        <w:numId w:val="1"/>
      </w:numPr>
      <w:spacing w:before="240" w:after="60" w:line="100" w:lineRule="atLeast"/>
      <w:jc w:val="both"/>
      <w:outlineLvl w:val="8"/>
    </w:pPr>
    <w:rPr>
      <w:rFonts w:ascii="Arial" w:eastAsia="Times New Roman" w:hAnsi="Arial" w:cs="Times New Roman"/>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1">
    <w:name w:val="Standardní písmo odstavce1"/>
  </w:style>
  <w:style w:type="character" w:customStyle="1" w:styleId="WW8Num1z0">
    <w:name w:val="WW8Num1z0"/>
    <w:rPr>
      <w:rFonts w:ascii="Arial" w:hAnsi="Arial" w:cs="Arial"/>
      <w:color w:val="00000A"/>
    </w:rPr>
  </w:style>
  <w:style w:type="character" w:customStyle="1" w:styleId="WW8Num1z1">
    <w:name w:val="WW8Num1z1"/>
  </w:style>
  <w:style w:type="character" w:customStyle="1" w:styleId="WW8Num1z2">
    <w:name w:val="WW8Num1z2"/>
  </w:style>
  <w:style w:type="character" w:customStyle="1" w:styleId="WW8Num2z0">
    <w:name w:val="WW8Num2z0"/>
    <w:rPr>
      <w:rFonts w:ascii="Arial" w:hAnsi="Arial" w:cs="Arial"/>
      <w:color w:val="00000A"/>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eastAsia="Calibri" w:hAnsi="Arial" w:cs="Arial"/>
      <w:i/>
      <w:iCs/>
      <w:sz w:val="22"/>
    </w:rPr>
  </w:style>
  <w:style w:type="character" w:customStyle="1" w:styleId="WW8Num4z0">
    <w:name w:val="WW8Num4z0"/>
    <w:rPr>
      <w:rFonts w:ascii="Arial" w:eastAsia="Times New Roman" w:hAnsi="Arial" w:cs="Arial"/>
      <w:b w:val="0"/>
      <w:bCs w:val="0"/>
      <w:color w:val="000000"/>
    </w:rPr>
  </w:style>
  <w:style w:type="character" w:customStyle="1" w:styleId="WW8Num4z1">
    <w:name w:val="WW8Num4z1"/>
    <w:rPr>
      <w:rFonts w:ascii="Arial" w:hAnsi="Arial" w:cs="Arial"/>
      <w:color w:val="00000A"/>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Arial" w:eastAsia="Times New Roman" w:hAnsi="Arial" w:cs="Arial"/>
      <w:b/>
      <w:color w:val="00000A"/>
    </w:rPr>
  </w:style>
  <w:style w:type="character" w:customStyle="1" w:styleId="WW8Num5z1">
    <w:name w:val="WW8Num5z1"/>
    <w:rPr>
      <w:rFonts w:ascii="Arial" w:eastAsia="Times New Roman" w:hAnsi="Arial" w:cs="Arial"/>
      <w:b w:val="0"/>
      <w:bCs w:val="0"/>
      <w:color w:val="00000A"/>
    </w:rPr>
  </w:style>
  <w:style w:type="character" w:customStyle="1" w:styleId="WW8Num6z0">
    <w:name w:val="WW8Num6z0"/>
    <w:rPr>
      <w:rFonts w:ascii="Arial" w:hAnsi="Arial" w:cs="Arial"/>
      <w:b w:val="0"/>
      <w:bCs/>
      <w:color w:val="00000A"/>
    </w:rPr>
  </w:style>
  <w:style w:type="character" w:customStyle="1" w:styleId="WW8Num6z1">
    <w:name w:val="WW8Num6z1"/>
    <w:rPr>
      <w:rFonts w:ascii="Arial" w:eastAsia="Times New Roman" w:hAnsi="Arial" w:cs="Arial"/>
      <w:b w:val="0"/>
      <w:bCs w:val="0"/>
      <w:color w:val="FF0000"/>
      <w:kern w:val="1"/>
    </w:rPr>
  </w:style>
  <w:style w:type="character" w:customStyle="1" w:styleId="WW8Num6z2">
    <w:name w:val="WW8Num6z2"/>
    <w:rPr>
      <w:rFonts w:ascii="Arial" w:hAnsi="Arial" w:cs="Arial"/>
      <w:color w:val="00000A"/>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Arial" w:hAnsi="Arial" w:cs="Arial"/>
      <w:b w:val="0"/>
      <w:bCs/>
      <w:color w:val="00000A"/>
    </w:rPr>
  </w:style>
  <w:style w:type="character" w:customStyle="1" w:styleId="WW8Num7z1">
    <w:name w:val="WW8Num7z1"/>
    <w:rPr>
      <w:rFonts w:ascii="Arial" w:hAnsi="Arial" w:cs="Arial"/>
      <w:b w:val="0"/>
      <w:bCs w:val="0"/>
    </w:rPr>
  </w:style>
  <w:style w:type="character" w:customStyle="1" w:styleId="WW8Num7z2">
    <w:name w:val="WW8Num7z2"/>
    <w:rPr>
      <w:rFonts w:ascii="Arial" w:hAnsi="Arial" w:cs="Arial"/>
      <w:color w:val="00000A"/>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Arial" w:hAnsi="Arial" w:cs="Arial"/>
      <w:b w:val="0"/>
      <w:bCs/>
      <w:i w:val="0"/>
      <w:iCs w:val="0"/>
      <w:caps w:val="0"/>
      <w:smallCaps w:val="0"/>
      <w:strike w:val="0"/>
      <w:dstrike w:val="0"/>
      <w:vanish w:val="0"/>
      <w:color w:val="000000"/>
      <w:spacing w:val="0"/>
      <w:kern w:val="1"/>
      <w:position w:val="0"/>
      <w:sz w:val="22"/>
      <w:u w:val="none"/>
      <w:vertAlign w:val="baseline"/>
      <w:em w:val="none"/>
    </w:rPr>
  </w:style>
  <w:style w:type="character" w:customStyle="1" w:styleId="WW8Num8z1">
    <w:name w:val="WW8Num8z1"/>
    <w:rPr>
      <w:rFonts w:ascii="Arial" w:hAnsi="Arial" w:cs="Arial"/>
      <w:b w:val="0"/>
      <w:bCs/>
      <w:strike w:val="0"/>
      <w:dstrike w:val="0"/>
      <w:kern w:val="1"/>
      <w:sz w:val="22"/>
    </w:rPr>
  </w:style>
  <w:style w:type="character" w:customStyle="1" w:styleId="WW8Num8z2">
    <w:name w:val="WW8Num8z2"/>
    <w:rPr>
      <w:b w:val="0"/>
      <w:i w:val="0"/>
      <w:caps w:val="0"/>
      <w:smallCaps w:val="0"/>
      <w:strike w:val="0"/>
      <w:dstrike w:val="0"/>
      <w:vanish w:val="0"/>
      <w:position w:val="0"/>
      <w:sz w:val="22"/>
      <w:vertAlign w:val="baseline"/>
    </w:rPr>
  </w:style>
  <w:style w:type="character" w:customStyle="1" w:styleId="WW8Num8z3">
    <w:name w:val="WW8Num8z3"/>
    <w:rPr>
      <w:b w:val="0"/>
      <w:i w:val="0"/>
      <w:caps w:val="0"/>
      <w:smallCaps w:val="0"/>
      <w:strike w:val="0"/>
      <w:dstrike w:val="0"/>
      <w:vanish w:val="0"/>
      <w:color w:val="00000A"/>
      <w:position w:val="0"/>
      <w:sz w:val="22"/>
      <w:vertAlign w:val="baseline"/>
    </w:rPr>
  </w:style>
  <w:style w:type="character" w:customStyle="1" w:styleId="WW8Num8z5">
    <w:name w:val="WW8Num8z5"/>
  </w:style>
  <w:style w:type="character" w:customStyle="1" w:styleId="WW8Num9z0">
    <w:name w:val="WW8Num9z0"/>
    <w:rPr>
      <w:rFonts w:ascii="Arial" w:hAnsi="Arial" w:cs="Arial"/>
      <w:i/>
      <w:iCs/>
    </w:rPr>
  </w:style>
  <w:style w:type="character" w:customStyle="1" w:styleId="WW8Num10z0">
    <w:name w:val="WW8Num10z0"/>
    <w:rPr>
      <w:sz w:val="22"/>
      <w:szCs w:val="22"/>
    </w:rPr>
  </w:style>
  <w:style w:type="character" w:customStyle="1" w:styleId="WW8Num10z1">
    <w:name w:val="WW8Num10z1"/>
  </w:style>
  <w:style w:type="character" w:customStyle="1" w:styleId="WW8Num10z2">
    <w:name w:val="WW8Num10z2"/>
  </w:style>
  <w:style w:type="character" w:customStyle="1" w:styleId="WW8Num10z3">
    <w:name w:val="WW8Num10z3"/>
    <w:rPr>
      <w:rFonts w:ascii="Symbol" w:hAnsi="Symbol" w:cs="Symbol"/>
      <w:color w:val="00000A"/>
    </w:rPr>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Arial" w:hAnsi="Arial" w:cs="Arial"/>
      <w:color w:val="00000A"/>
    </w:rPr>
  </w:style>
  <w:style w:type="character" w:customStyle="1" w:styleId="WW8Num11z1">
    <w:name w:val="WW8Num11z1"/>
  </w:style>
  <w:style w:type="character" w:customStyle="1" w:styleId="WW8Num11z2">
    <w:name w:val="WW8Num11z2"/>
  </w:style>
  <w:style w:type="character" w:customStyle="1" w:styleId="WW8Num11z3">
    <w:name w:val="WW8Num11z3"/>
    <w:rPr>
      <w:rFonts w:ascii="Symbol" w:hAnsi="Symbol" w:cs="Symbol"/>
    </w:rPr>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Arial" w:hAnsi="Arial" w:cs="Arial"/>
      <w:b/>
      <w:bCs/>
      <w:color w:val="00000A"/>
    </w:rPr>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Arial" w:hAnsi="Arial" w:cs="Arial"/>
      <w:b w:val="0"/>
      <w:bCs w:val="0"/>
      <w:color w:val="00000A"/>
    </w:rPr>
  </w:style>
  <w:style w:type="character" w:customStyle="1" w:styleId="WW8Num13z1">
    <w:name w:val="WW8Num13z1"/>
    <w:rPr>
      <w:rFonts w:ascii="Arial" w:hAnsi="Arial" w:cs="Arial"/>
      <w:b/>
      <w:bCs/>
      <w:color w:val="00000A"/>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Arial" w:eastAsia="MS Mincho" w:hAnsi="Arial" w:cs="Arial"/>
      <w:b w:val="0"/>
      <w:bCs/>
      <w:color w:val="00000A"/>
      <w:sz w:val="22"/>
      <w:szCs w:val="22"/>
    </w:rPr>
  </w:style>
  <w:style w:type="character" w:customStyle="1" w:styleId="WW8Num14z1">
    <w:name w:val="WW8Num14z1"/>
    <w:rPr>
      <w:rFonts w:ascii="Arial" w:hAnsi="Arial" w:cs="Arial"/>
      <w:b/>
      <w:color w:val="00000A"/>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Arial" w:hAnsi="Arial" w:cs="Arial"/>
      <w:b w:val="0"/>
      <w:bCs w:val="0"/>
      <w:color w:val="00000A"/>
    </w:rPr>
  </w:style>
  <w:style w:type="character" w:customStyle="1" w:styleId="WW8Num15z1">
    <w:name w:val="WW8Num15z1"/>
    <w:rPr>
      <w:rFonts w:ascii="Arial" w:hAnsi="Arial" w:cs="Arial"/>
      <w:b w:val="0"/>
      <w:bCs/>
      <w:color w:val="00000A"/>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b/>
      <w:color w:val="00000A"/>
    </w:rPr>
  </w:style>
  <w:style w:type="character" w:customStyle="1" w:styleId="WW8Num16z2">
    <w:name w:val="WW8Num16z2"/>
    <w:rPr>
      <w:rFonts w:ascii="Arial" w:hAnsi="Arial" w:cs="Arial"/>
      <w:color w:val="00000A"/>
    </w:rPr>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2z1">
    <w:name w:val="WW8Num12z1"/>
  </w:style>
  <w:style w:type="character" w:customStyle="1" w:styleId="WW8Num12z2">
    <w:name w:val="WW8Num12z2"/>
  </w:style>
  <w:style w:type="character" w:customStyle="1" w:styleId="WW8Num16z1">
    <w:name w:val="WW8Num16z1"/>
    <w:rPr>
      <w:rFonts w:ascii="Arial" w:hAnsi="Arial" w:cs="Arial"/>
      <w:b w:val="0"/>
      <w:bCs w:val="0"/>
    </w:rPr>
  </w:style>
  <w:style w:type="character" w:customStyle="1" w:styleId="WW8Num17z0">
    <w:name w:val="WW8Num17z0"/>
    <w:rPr>
      <w:rFonts w:ascii="Arial" w:eastAsia="Times New Roman" w:hAnsi="Arial" w:cs="Arial"/>
      <w:b w:val="0"/>
      <w:bCs w:val="0"/>
      <w:color w:val="00000A"/>
    </w:rPr>
  </w:style>
  <w:style w:type="character" w:customStyle="1" w:styleId="WW8Num17z2">
    <w:name w:val="WW8Num17z2"/>
    <w:rPr>
      <w:rFonts w:ascii="Arial" w:hAnsi="Arial" w:cs="Arial"/>
      <w:color w:val="00000A"/>
    </w:rPr>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Standardnpsmoodstavce10">
    <w:name w:val="Standardní písmo odstavce1"/>
  </w:style>
  <w:style w:type="character" w:customStyle="1" w:styleId="Nadpis1Char">
    <w:name w:val="Nadpis 1 Char"/>
    <w:rPr>
      <w:rFonts w:ascii="Times New Roman" w:eastAsia="Times New Roman" w:hAnsi="Times New Roman" w:cs="Times New Roman"/>
      <w:b/>
      <w:kern w:val="1"/>
      <w:sz w:val="24"/>
      <w:szCs w:val="20"/>
    </w:rPr>
  </w:style>
  <w:style w:type="character" w:customStyle="1" w:styleId="Nadpis2Char">
    <w:name w:val="Nadpis 2 Char"/>
    <w:rPr>
      <w:rFonts w:ascii="Times New Roman" w:eastAsia="Times New Roman" w:hAnsi="Times New Roman" w:cs="Times New Roman"/>
      <w:sz w:val="24"/>
      <w:szCs w:val="20"/>
    </w:rPr>
  </w:style>
  <w:style w:type="character" w:customStyle="1" w:styleId="Nadpis3Char">
    <w:name w:val="Nadpis 3 Char"/>
    <w:rPr>
      <w:rFonts w:ascii="Times New Roman" w:eastAsia="Times New Roman" w:hAnsi="Times New Roman" w:cs="Times New Roman"/>
      <w:sz w:val="24"/>
      <w:szCs w:val="20"/>
    </w:rPr>
  </w:style>
  <w:style w:type="character" w:customStyle="1" w:styleId="Nadpis4Char">
    <w:name w:val="Nadpis 4 Char"/>
    <w:rPr>
      <w:rFonts w:ascii="Times New Roman" w:eastAsia="Times New Roman" w:hAnsi="Times New Roman" w:cs="Times New Roman"/>
      <w:sz w:val="24"/>
      <w:szCs w:val="20"/>
    </w:rPr>
  </w:style>
  <w:style w:type="character" w:customStyle="1" w:styleId="Nadpis5Char">
    <w:name w:val="Nadpis 5 Char"/>
    <w:rPr>
      <w:rFonts w:ascii="Times New Roman" w:eastAsia="Times New Roman" w:hAnsi="Times New Roman" w:cs="Times New Roman"/>
      <w:szCs w:val="20"/>
    </w:rPr>
  </w:style>
  <w:style w:type="character" w:customStyle="1" w:styleId="Nadpis6Char">
    <w:name w:val="Nadpis 6 Char"/>
    <w:rPr>
      <w:rFonts w:ascii="Times New Roman" w:eastAsia="Times New Roman" w:hAnsi="Times New Roman" w:cs="Times New Roman"/>
      <w:i/>
      <w:szCs w:val="20"/>
    </w:rPr>
  </w:style>
  <w:style w:type="character" w:customStyle="1" w:styleId="Nadpis7Char">
    <w:name w:val="Nadpis 7 Char"/>
    <w:rPr>
      <w:rFonts w:ascii="Arial" w:eastAsia="Times New Roman" w:hAnsi="Arial" w:cs="Times New Roman"/>
      <w:sz w:val="24"/>
      <w:szCs w:val="20"/>
    </w:rPr>
  </w:style>
  <w:style w:type="character" w:customStyle="1" w:styleId="Nadpis8Char">
    <w:name w:val="Nadpis 8 Char"/>
    <w:rPr>
      <w:rFonts w:ascii="Arial" w:eastAsia="Times New Roman" w:hAnsi="Arial" w:cs="Times New Roman"/>
      <w:i/>
      <w:sz w:val="24"/>
      <w:szCs w:val="20"/>
    </w:rPr>
  </w:style>
  <w:style w:type="character" w:customStyle="1" w:styleId="Nadpis9Char">
    <w:name w:val="Nadpis 9 Char"/>
    <w:rPr>
      <w:rFonts w:ascii="Arial" w:eastAsia="Times New Roman" w:hAnsi="Arial" w:cs="Times New Roman"/>
      <w:b/>
      <w:i/>
      <w:sz w:val="18"/>
      <w:szCs w:val="20"/>
    </w:rPr>
  </w:style>
  <w:style w:type="character" w:customStyle="1" w:styleId="ZkladntextodsazenChar">
    <w:name w:val="Základní text odsazený Char"/>
    <w:rPr>
      <w:rFonts w:ascii="Times New Roman" w:eastAsia="Times New Roman" w:hAnsi="Times New Roman" w:cs="Times New Roman"/>
      <w:sz w:val="24"/>
      <w:szCs w:val="20"/>
    </w:rPr>
  </w:style>
  <w:style w:type="character" w:customStyle="1" w:styleId="ZpatChar">
    <w:name w:val="Zápatí Char"/>
    <w:uiPriority w:val="99"/>
    <w:rPr>
      <w:rFonts w:ascii="Times New Roman" w:eastAsia="Times New Roman" w:hAnsi="Times New Roman" w:cs="Times New Roman"/>
      <w:sz w:val="24"/>
      <w:szCs w:val="20"/>
    </w:rPr>
  </w:style>
  <w:style w:type="character" w:customStyle="1" w:styleId="slostrnky1">
    <w:name w:val="Číslo stránky1"/>
    <w:basedOn w:val="Standardnpsmoodstavce10"/>
  </w:style>
  <w:style w:type="character" w:customStyle="1" w:styleId="ZhlavChar">
    <w:name w:val="Záhlaví Char"/>
    <w:uiPriority w:val="99"/>
    <w:rPr>
      <w:rFonts w:ascii="Times New Roman" w:eastAsia="Times New Roman" w:hAnsi="Times New Roman" w:cs="Times New Roman"/>
      <w:sz w:val="24"/>
      <w:szCs w:val="20"/>
    </w:rPr>
  </w:style>
  <w:style w:type="character" w:customStyle="1" w:styleId="ZkladntextChar">
    <w:name w:val="Základní text Char"/>
    <w:rPr>
      <w:rFonts w:ascii="Times New Roman" w:eastAsia="Times New Roman" w:hAnsi="Times New Roman" w:cs="Times New Roman"/>
      <w:sz w:val="24"/>
      <w:szCs w:val="24"/>
      <w:lang w:val="en-US"/>
    </w:rPr>
  </w:style>
  <w:style w:type="character" w:styleId="Hypertextovodkaz">
    <w:name w:val="Hyperlink"/>
    <w:rPr>
      <w:color w:val="0000FF"/>
      <w:u w:val="single"/>
    </w:rPr>
  </w:style>
  <w:style w:type="character" w:customStyle="1" w:styleId="TextbublinyChar">
    <w:name w:val="Text bubliny Char"/>
    <w:rPr>
      <w:rFonts w:ascii="Tahoma" w:eastAsia="Times New Roman" w:hAnsi="Tahoma" w:cs="Tahoma"/>
      <w:sz w:val="16"/>
      <w:szCs w:val="16"/>
    </w:rPr>
  </w:style>
  <w:style w:type="character" w:customStyle="1" w:styleId="Odkaznakoment1">
    <w:name w:val="Odkaz na komentář1"/>
    <w:rPr>
      <w:sz w:val="16"/>
      <w:szCs w:val="16"/>
    </w:rPr>
  </w:style>
  <w:style w:type="character" w:customStyle="1" w:styleId="TextkomenteChar">
    <w:name w:val="Text komentáře Char"/>
    <w:rPr>
      <w:rFonts w:ascii="Times New Roman" w:eastAsia="Times New Roman" w:hAnsi="Times New Roman" w:cs="Times New Roman"/>
      <w:sz w:val="20"/>
      <w:szCs w:val="20"/>
    </w:rPr>
  </w:style>
  <w:style w:type="character" w:customStyle="1" w:styleId="PedmtkomenteChar">
    <w:name w:val="Předmět komentáře Char"/>
    <w:rPr>
      <w:rFonts w:ascii="Times New Roman" w:eastAsia="Times New Roman" w:hAnsi="Times New Roman" w:cs="Times New Roman"/>
      <w:b/>
      <w:bCs/>
      <w:sz w:val="20"/>
      <w:szCs w:val="20"/>
    </w:rPr>
  </w:style>
  <w:style w:type="character" w:customStyle="1" w:styleId="TextpoznpodarouChar">
    <w:name w:val="Text pozn. pod čarou Char"/>
    <w:rPr>
      <w:rFonts w:ascii="Arial Narrow" w:eastAsia="Calibri" w:hAnsi="Arial Narrow" w:cs="Times New Roman"/>
      <w:sz w:val="20"/>
      <w:szCs w:val="20"/>
    </w:rPr>
  </w:style>
  <w:style w:type="character" w:customStyle="1" w:styleId="Znakypropoznmkupodarou">
    <w:name w:val="Znaky pro poznámku pod čarou"/>
    <w:rPr>
      <w:vertAlign w:val="superscript"/>
    </w:rPr>
  </w:style>
  <w:style w:type="character" w:customStyle="1" w:styleId="Sledovanodkaz1">
    <w:name w:val="Sledovaný odkaz1"/>
    <w:rPr>
      <w:color w:val="800080"/>
      <w:u w:val="single"/>
    </w:rPr>
  </w:style>
  <w:style w:type="character" w:customStyle="1" w:styleId="FormtovanvHTMLChar">
    <w:name w:val="Formátovaný v HTML Char"/>
    <w:rPr>
      <w:rFonts w:ascii="Courier New" w:eastAsia="Times New Roman" w:hAnsi="Courier New" w:cs="Courier New"/>
      <w:sz w:val="20"/>
      <w:szCs w:val="20"/>
    </w:rPr>
  </w:style>
  <w:style w:type="character" w:customStyle="1" w:styleId="Zstupntext1">
    <w:name w:val="Zástupný text1"/>
    <w:rPr>
      <w:color w:val="808080"/>
    </w:rPr>
  </w:style>
  <w:style w:type="character" w:customStyle="1" w:styleId="Nadpis2CharChar">
    <w:name w:val="Nadpis 2 Char Char"/>
    <w:rPr>
      <w:sz w:val="24"/>
      <w:lang w:val="cs-CZ" w:eastAsia="ar-SA" w:bidi="ar-SA"/>
    </w:rPr>
  </w:style>
  <w:style w:type="character" w:customStyle="1" w:styleId="lnekChar">
    <w:name w:val="Článek Char"/>
    <w:rPr>
      <w:rFonts w:ascii="Arial Narrow" w:eastAsia="Calibri" w:hAnsi="Arial Narrow" w:cs="Times New Roman"/>
      <w:b/>
      <w:color w:val="000000"/>
    </w:rPr>
  </w:style>
  <w:style w:type="character" w:customStyle="1" w:styleId="Nevyeenzmnka1">
    <w:name w:val="Nevyřešená zmínka1"/>
    <w:rPr>
      <w:color w:val="605E5C"/>
    </w:rPr>
  </w:style>
  <w:style w:type="character" w:customStyle="1" w:styleId="BalloonTextChar">
    <w:name w:val="Balloon Text Char"/>
    <w:rPr>
      <w:rFonts w:ascii="Segoe UI" w:eastAsia="Calibri" w:hAnsi="Segoe UI" w:cs="Segoe UI"/>
      <w:sz w:val="18"/>
      <w:szCs w:val="18"/>
    </w:rPr>
  </w:style>
  <w:style w:type="character" w:customStyle="1" w:styleId="CommentReference">
    <w:name w:val="Comment Reference"/>
    <w:rPr>
      <w:sz w:val="16"/>
      <w:szCs w:val="16"/>
    </w:rPr>
  </w:style>
  <w:style w:type="character" w:customStyle="1" w:styleId="CommentTextChar">
    <w:name w:val="Comment Text Char"/>
    <w:rPr>
      <w:rFonts w:ascii="Calibri" w:eastAsia="Calibri" w:hAnsi="Calibri" w:cs="Calibri"/>
    </w:rPr>
  </w:style>
  <w:style w:type="character" w:customStyle="1" w:styleId="CommentSubjectChar">
    <w:name w:val="Comment Subject Char"/>
    <w:rPr>
      <w:rFonts w:ascii="Calibri" w:eastAsia="Calibri" w:hAnsi="Calibri" w:cs="Calibri"/>
      <w:b/>
      <w:bCs/>
    </w:rPr>
  </w:style>
  <w:style w:type="character" w:customStyle="1" w:styleId="ListLabel1">
    <w:name w:val="ListLabel 1"/>
    <w:rPr>
      <w:rFonts w:cs="Arial"/>
      <w:color w:val="00000A"/>
    </w:rPr>
  </w:style>
  <w:style w:type="character" w:customStyle="1" w:styleId="ListLabel2">
    <w:name w:val="ListLabel 2"/>
    <w:rPr>
      <w:rFonts w:eastAsia="Calibri" w:cs="Arial"/>
      <w:b/>
      <w:bCs/>
      <w:i/>
      <w:iCs/>
      <w:sz w:val="22"/>
    </w:rPr>
  </w:style>
  <w:style w:type="character" w:customStyle="1" w:styleId="ListLabel3">
    <w:name w:val="ListLabel 3"/>
    <w:rPr>
      <w:rFonts w:eastAsia="Times New Roman" w:cs="Arial"/>
      <w:b w:val="0"/>
      <w:bCs w:val="0"/>
      <w:color w:val="000000"/>
    </w:rPr>
  </w:style>
  <w:style w:type="character" w:customStyle="1" w:styleId="ListLabel4">
    <w:name w:val="ListLabel 4"/>
    <w:rPr>
      <w:rFonts w:eastAsia="Times New Roman" w:cs="Arial"/>
      <w:b/>
      <w:color w:val="00000A"/>
    </w:rPr>
  </w:style>
  <w:style w:type="character" w:customStyle="1" w:styleId="ListLabel5">
    <w:name w:val="ListLabel 5"/>
    <w:rPr>
      <w:rFonts w:eastAsia="Times New Roman" w:cs="Arial"/>
      <w:b w:val="0"/>
      <w:bCs w:val="0"/>
      <w:color w:val="00000A"/>
    </w:rPr>
  </w:style>
  <w:style w:type="character" w:customStyle="1" w:styleId="ListLabel6">
    <w:name w:val="ListLabel 6"/>
    <w:rPr>
      <w:rFonts w:cs="Arial"/>
      <w:b w:val="0"/>
      <w:bCs/>
      <w:color w:val="00000A"/>
    </w:rPr>
  </w:style>
  <w:style w:type="character" w:customStyle="1" w:styleId="ListLabel7">
    <w:name w:val="ListLabel 7"/>
    <w:rPr>
      <w:rFonts w:eastAsia="Times New Roman" w:cs="Arial"/>
      <w:b w:val="0"/>
      <w:bCs w:val="0"/>
      <w:color w:val="00000A"/>
      <w:kern w:val="1"/>
    </w:rPr>
  </w:style>
  <w:style w:type="character" w:customStyle="1" w:styleId="ListLabel8">
    <w:name w:val="ListLabel 8"/>
    <w:rPr>
      <w:rFonts w:cs="Arial"/>
      <w:b w:val="0"/>
      <w:bCs w:val="0"/>
    </w:rPr>
  </w:style>
  <w:style w:type="character" w:customStyle="1" w:styleId="ListLabel9">
    <w:name w:val="ListLabel 9"/>
    <w:rPr>
      <w:rFonts w:cs="Arial"/>
      <w:b w:val="0"/>
      <w:bCs/>
      <w:i w:val="0"/>
      <w:iCs w:val="0"/>
      <w:caps w:val="0"/>
      <w:smallCaps w:val="0"/>
      <w:strike w:val="0"/>
      <w:dstrike w:val="0"/>
      <w:vanish w:val="0"/>
      <w:color w:val="000000"/>
      <w:spacing w:val="0"/>
      <w:kern w:val="1"/>
      <w:position w:val="0"/>
      <w:sz w:val="22"/>
      <w:u w:val="none"/>
      <w:vertAlign w:val="baseline"/>
      <w:em w:val="none"/>
    </w:rPr>
  </w:style>
  <w:style w:type="character" w:customStyle="1" w:styleId="ListLabel10">
    <w:name w:val="ListLabel 10"/>
    <w:rPr>
      <w:rFonts w:cs="Arial"/>
      <w:b w:val="0"/>
      <w:bCs/>
      <w:strike w:val="0"/>
      <w:dstrike w:val="0"/>
      <w:kern w:val="1"/>
      <w:sz w:val="22"/>
    </w:rPr>
  </w:style>
  <w:style w:type="character" w:customStyle="1" w:styleId="ListLabel11">
    <w:name w:val="ListLabel 11"/>
    <w:rPr>
      <w:b w:val="0"/>
      <w:i w:val="0"/>
      <w:caps w:val="0"/>
      <w:smallCaps w:val="0"/>
      <w:strike w:val="0"/>
      <w:dstrike w:val="0"/>
      <w:vanish w:val="0"/>
      <w:position w:val="0"/>
      <w:sz w:val="22"/>
      <w:vertAlign w:val="baseline"/>
    </w:rPr>
  </w:style>
  <w:style w:type="character" w:customStyle="1" w:styleId="ListLabel12">
    <w:name w:val="ListLabel 12"/>
    <w:rPr>
      <w:b w:val="0"/>
      <w:i w:val="0"/>
      <w:caps w:val="0"/>
      <w:smallCaps w:val="0"/>
      <w:strike w:val="0"/>
      <w:dstrike w:val="0"/>
      <w:vanish w:val="0"/>
      <w:color w:val="00000A"/>
      <w:position w:val="0"/>
      <w:sz w:val="22"/>
      <w:vertAlign w:val="baseline"/>
    </w:rPr>
  </w:style>
  <w:style w:type="character" w:customStyle="1" w:styleId="ListLabel13">
    <w:name w:val="ListLabel 13"/>
    <w:rPr>
      <w:rFonts w:cs="Arial"/>
      <w:i/>
      <w:iCs/>
    </w:rPr>
  </w:style>
  <w:style w:type="character" w:customStyle="1" w:styleId="ListLabel14">
    <w:name w:val="ListLabel 14"/>
    <w:rPr>
      <w:sz w:val="22"/>
      <w:szCs w:val="22"/>
    </w:rPr>
  </w:style>
  <w:style w:type="character" w:customStyle="1" w:styleId="ListLabel15">
    <w:name w:val="ListLabel 15"/>
    <w:rPr>
      <w:rFonts w:cs="Symbol"/>
      <w:color w:val="00000A"/>
    </w:rPr>
  </w:style>
  <w:style w:type="character" w:customStyle="1" w:styleId="ListLabel16">
    <w:name w:val="ListLabel 16"/>
    <w:rPr>
      <w:rFonts w:cs="Symbol"/>
    </w:rPr>
  </w:style>
  <w:style w:type="character" w:customStyle="1" w:styleId="ListLabel17">
    <w:name w:val="ListLabel 17"/>
    <w:rPr>
      <w:rFonts w:cs="Arial"/>
      <w:b/>
      <w:bCs/>
      <w:color w:val="00000A"/>
    </w:rPr>
  </w:style>
  <w:style w:type="character" w:customStyle="1" w:styleId="ListLabel18">
    <w:name w:val="ListLabel 18"/>
    <w:rPr>
      <w:rFonts w:cs="Arial"/>
      <w:b w:val="0"/>
      <w:bCs w:val="0"/>
      <w:color w:val="00000A"/>
    </w:rPr>
  </w:style>
  <w:style w:type="character" w:customStyle="1" w:styleId="ListLabel19">
    <w:name w:val="ListLabel 19"/>
    <w:rPr>
      <w:rFonts w:eastAsia="MS Mincho" w:cs="Arial"/>
      <w:b w:val="0"/>
      <w:bCs/>
      <w:color w:val="00000A"/>
      <w:sz w:val="22"/>
      <w:szCs w:val="22"/>
    </w:rPr>
  </w:style>
  <w:style w:type="character" w:customStyle="1" w:styleId="ListLabel20">
    <w:name w:val="ListLabel 20"/>
    <w:rPr>
      <w:rFonts w:cs="Arial"/>
      <w:b/>
      <w:color w:val="00000A"/>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pPr>
      <w:keepNext/>
      <w:widowControl w:val="0"/>
      <w:spacing w:before="120" w:after="120" w:line="100" w:lineRule="atLeast"/>
      <w:jc w:val="both"/>
    </w:pPr>
    <w:rPr>
      <w:rFonts w:ascii="Times New Roman" w:eastAsia="Times New Roman" w:hAnsi="Times New Roman" w:cs="Times New Roman"/>
      <w:sz w:val="24"/>
      <w:szCs w:val="24"/>
      <w:lang w:val="en-US"/>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Zkladntextodsazen">
    <w:name w:val="Body Text Indent"/>
    <w:basedOn w:val="Normln"/>
    <w:pPr>
      <w:keepNext/>
      <w:widowControl w:val="0"/>
      <w:spacing w:before="120" w:after="120" w:line="100" w:lineRule="atLeast"/>
      <w:ind w:left="708"/>
      <w:jc w:val="both"/>
    </w:pPr>
    <w:rPr>
      <w:rFonts w:ascii="Times New Roman" w:eastAsia="Times New Roman" w:hAnsi="Times New Roman" w:cs="Times New Roman"/>
      <w:sz w:val="24"/>
      <w:szCs w:val="20"/>
    </w:rPr>
  </w:style>
  <w:style w:type="paragraph" w:styleId="Zpat">
    <w:name w:val="footer"/>
    <w:basedOn w:val="Normln"/>
    <w:uiPriority w:val="99"/>
    <w:pPr>
      <w:keepNext/>
      <w:widowControl w:val="0"/>
      <w:suppressLineNumbers/>
      <w:tabs>
        <w:tab w:val="center" w:pos="4819"/>
        <w:tab w:val="right" w:pos="9638"/>
      </w:tabs>
      <w:spacing w:before="120" w:after="120" w:line="100" w:lineRule="atLeast"/>
      <w:jc w:val="both"/>
    </w:pPr>
    <w:rPr>
      <w:rFonts w:ascii="Times New Roman" w:eastAsia="Times New Roman" w:hAnsi="Times New Roman" w:cs="Times New Roman"/>
      <w:sz w:val="24"/>
      <w:szCs w:val="20"/>
    </w:rPr>
  </w:style>
  <w:style w:type="paragraph" w:styleId="Zhlav">
    <w:name w:val="header"/>
    <w:basedOn w:val="Normln"/>
    <w:uiPriority w:val="99"/>
    <w:pPr>
      <w:keepNext/>
      <w:widowControl w:val="0"/>
      <w:suppressLineNumbers/>
      <w:tabs>
        <w:tab w:val="center" w:pos="4819"/>
        <w:tab w:val="right" w:pos="9638"/>
      </w:tabs>
      <w:spacing w:before="120" w:after="120" w:line="100" w:lineRule="atLeast"/>
      <w:jc w:val="both"/>
    </w:pPr>
    <w:rPr>
      <w:rFonts w:ascii="Times New Roman" w:eastAsia="Times New Roman" w:hAnsi="Times New Roman" w:cs="Times New Roman"/>
      <w:sz w:val="24"/>
      <w:szCs w:val="20"/>
    </w:rPr>
  </w:style>
  <w:style w:type="paragraph" w:customStyle="1" w:styleId="bllzaklad">
    <w:name w:val="bll_zaklad"/>
    <w:pPr>
      <w:suppressAutoHyphens/>
      <w:spacing w:after="120"/>
      <w:jc w:val="both"/>
    </w:pPr>
    <w:rPr>
      <w:rFonts w:ascii="Arial Narrow" w:hAnsi="Arial Narrow" w:cs="Arial Narrow"/>
      <w:sz w:val="22"/>
      <w:lang w:eastAsia="ar-SA"/>
    </w:rPr>
  </w:style>
  <w:style w:type="paragraph" w:styleId="Obsah1">
    <w:name w:val="toc 1"/>
    <w:basedOn w:val="Normln"/>
    <w:pPr>
      <w:keepNext/>
      <w:widowControl w:val="0"/>
      <w:tabs>
        <w:tab w:val="right" w:leader="dot" w:pos="9638"/>
      </w:tabs>
      <w:spacing w:before="120" w:after="120" w:line="100" w:lineRule="atLeast"/>
      <w:jc w:val="both"/>
    </w:pPr>
    <w:rPr>
      <w:rFonts w:ascii="Times New Roman" w:eastAsia="Times New Roman" w:hAnsi="Times New Roman" w:cs="Times New Roman"/>
      <w:sz w:val="24"/>
      <w:szCs w:val="20"/>
    </w:rPr>
  </w:style>
  <w:style w:type="paragraph" w:customStyle="1" w:styleId="Textbubliny1">
    <w:name w:val="Text bubliny1"/>
    <w:basedOn w:val="Normln"/>
    <w:pPr>
      <w:keepNext/>
      <w:widowControl w:val="0"/>
      <w:spacing w:before="120" w:after="0" w:line="100" w:lineRule="atLeast"/>
      <w:jc w:val="both"/>
    </w:pPr>
    <w:rPr>
      <w:rFonts w:ascii="Segoe UI" w:eastAsia="Times New Roman" w:hAnsi="Segoe UI" w:cs="Segoe UI"/>
      <w:sz w:val="18"/>
      <w:szCs w:val="18"/>
    </w:rPr>
  </w:style>
  <w:style w:type="paragraph" w:customStyle="1" w:styleId="Textkomente1">
    <w:name w:val="Text komentáře1"/>
    <w:basedOn w:val="Normln"/>
    <w:pPr>
      <w:keepNext/>
      <w:widowControl w:val="0"/>
      <w:spacing w:before="120" w:after="120" w:line="100" w:lineRule="atLeast"/>
      <w:jc w:val="both"/>
    </w:pPr>
    <w:rPr>
      <w:rFonts w:ascii="Times New Roman" w:eastAsia="Times New Roman" w:hAnsi="Times New Roman" w:cs="Times New Roman"/>
      <w:sz w:val="20"/>
      <w:szCs w:val="20"/>
    </w:rPr>
  </w:style>
  <w:style w:type="paragraph" w:customStyle="1" w:styleId="Pedmtkomente1">
    <w:name w:val="Předmět komentáře1"/>
    <w:basedOn w:val="Textkomente1"/>
    <w:rPr>
      <w:b/>
      <w:bCs/>
    </w:rPr>
  </w:style>
  <w:style w:type="paragraph" w:customStyle="1" w:styleId="Odstavecseseznamem1">
    <w:name w:val="Odstavec se seznamem1"/>
    <w:basedOn w:val="Normln"/>
    <w:pPr>
      <w:spacing w:after="200" w:line="276" w:lineRule="auto"/>
      <w:ind w:left="708"/>
    </w:pPr>
    <w:rPr>
      <w:rFonts w:cs="Times New Roman"/>
    </w:rPr>
  </w:style>
  <w:style w:type="paragraph" w:customStyle="1" w:styleId="Textpoznpodarou1">
    <w:name w:val="Text pozn. pod čarou1"/>
    <w:basedOn w:val="Normln"/>
    <w:pPr>
      <w:spacing w:before="120" w:after="120" w:line="100" w:lineRule="atLeast"/>
      <w:jc w:val="both"/>
    </w:pPr>
    <w:rPr>
      <w:rFonts w:ascii="Arial Narrow" w:hAnsi="Arial Narrow" w:cs="Times New Roman"/>
      <w:sz w:val="20"/>
      <w:szCs w:val="20"/>
    </w:rPr>
  </w:style>
  <w:style w:type="paragraph" w:customStyle="1" w:styleId="Revize1">
    <w:name w:val="Revize1"/>
    <w:pPr>
      <w:suppressAutoHyphens/>
    </w:pPr>
    <w:rPr>
      <w:sz w:val="24"/>
      <w:lang w:eastAsia="ar-SA"/>
    </w:rPr>
  </w:style>
  <w:style w:type="paragraph" w:customStyle="1" w:styleId="Bod">
    <w:name w:val="Bod"/>
    <w:basedOn w:val="Normln"/>
    <w:pPr>
      <w:spacing w:after="120" w:line="276" w:lineRule="auto"/>
      <w:jc w:val="both"/>
    </w:pPr>
    <w:rPr>
      <w:rFonts w:ascii="Arial Narrow" w:hAnsi="Arial Narrow" w:cs="Times New Roman"/>
      <w:color w:val="000000"/>
    </w:rPr>
  </w:style>
  <w:style w:type="paragraph" w:customStyle="1" w:styleId="lnek">
    <w:name w:val="Článek"/>
    <w:basedOn w:val="Normln"/>
    <w:pPr>
      <w:keepNext/>
      <w:spacing w:before="600" w:after="360" w:line="276" w:lineRule="auto"/>
      <w:jc w:val="center"/>
    </w:pPr>
    <w:rPr>
      <w:rFonts w:ascii="Arial Narrow" w:hAnsi="Arial Narrow" w:cs="Times New Roman"/>
      <w:b/>
      <w:color w:val="000000"/>
    </w:rPr>
  </w:style>
  <w:style w:type="paragraph" w:customStyle="1" w:styleId="OdstavecII">
    <w:name w:val="Odstavec_II"/>
    <w:basedOn w:val="Nadpis1"/>
    <w:pPr>
      <w:widowControl/>
      <w:numPr>
        <w:numId w:val="0"/>
      </w:numPr>
      <w:spacing w:before="0" w:line="276" w:lineRule="auto"/>
      <w:jc w:val="both"/>
    </w:pPr>
    <w:rPr>
      <w:rFonts w:ascii="Arial Narrow" w:eastAsia="Calibri" w:hAnsi="Arial Narrow" w:cs="Arial Narrow"/>
      <w:b w:val="0"/>
      <w:color w:val="000000"/>
      <w:sz w:val="22"/>
      <w:szCs w:val="22"/>
    </w:rPr>
  </w:style>
  <w:style w:type="paragraph" w:customStyle="1" w:styleId="Psmeno">
    <w:name w:val="Písmeno"/>
    <w:basedOn w:val="Nadpis1"/>
    <w:pPr>
      <w:widowControl/>
      <w:numPr>
        <w:numId w:val="0"/>
      </w:numPr>
      <w:spacing w:before="0" w:line="276" w:lineRule="auto"/>
      <w:jc w:val="both"/>
    </w:pPr>
    <w:rPr>
      <w:rFonts w:ascii="Arial Narrow" w:eastAsia="Calibri" w:hAnsi="Arial Narrow" w:cs="Arial"/>
      <w:b w:val="0"/>
      <w:bCs/>
      <w:sz w:val="22"/>
      <w:szCs w:val="22"/>
    </w:rPr>
  </w:style>
  <w:style w:type="paragraph" w:customStyle="1" w:styleId="FormtovanvHTML1">
    <w:name w:val="Formátovaný v HTML1"/>
    <w:basedOn w:val="Normln"/>
    <w:pPr>
      <w:keepNext/>
      <w:widowControl w:val="0"/>
      <w:spacing w:before="120" w:after="120" w:line="100" w:lineRule="atLeast"/>
      <w:jc w:val="both"/>
    </w:pPr>
    <w:rPr>
      <w:rFonts w:ascii="Courier New" w:eastAsia="Times New Roman" w:hAnsi="Courier New" w:cs="Courier New"/>
      <w:sz w:val="20"/>
      <w:szCs w:val="20"/>
    </w:rPr>
  </w:style>
  <w:style w:type="paragraph" w:customStyle="1" w:styleId="TOdstavecII">
    <w:name w:val="T_Odstavec_II"/>
    <w:basedOn w:val="OdstavecII"/>
    <w:pPr>
      <w:ind w:left="856" w:hanging="856"/>
    </w:pPr>
    <w:rPr>
      <w:b/>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CommentText">
    <w:name w:val="Comment Text"/>
    <w:basedOn w:val="Normln"/>
    <w:rPr>
      <w:sz w:val="20"/>
      <w:szCs w:val="20"/>
    </w:rPr>
  </w:style>
  <w:style w:type="paragraph" w:customStyle="1" w:styleId="CommentSubject">
    <w:name w:val="Comment Subject"/>
    <w:basedOn w:val="CommentText"/>
    <w:rPr>
      <w:b/>
      <w:bCs/>
    </w:rPr>
  </w:style>
  <w:style w:type="paragraph" w:styleId="Textbubliny">
    <w:name w:val="Balloon Text"/>
    <w:basedOn w:val="Normln"/>
    <w:link w:val="TextbublinyChar1"/>
    <w:uiPriority w:val="99"/>
    <w:semiHidden/>
    <w:unhideWhenUsed/>
    <w:rsid w:val="00DE04EC"/>
    <w:pPr>
      <w:spacing w:after="0" w:line="240" w:lineRule="auto"/>
    </w:pPr>
    <w:rPr>
      <w:rFonts w:ascii="Tahoma" w:hAnsi="Tahoma" w:cs="Tahoma"/>
      <w:sz w:val="16"/>
      <w:szCs w:val="16"/>
    </w:rPr>
  </w:style>
  <w:style w:type="character" w:customStyle="1" w:styleId="TextbublinyChar1">
    <w:name w:val="Text bubliny Char1"/>
    <w:link w:val="Textbubliny"/>
    <w:uiPriority w:val="99"/>
    <w:semiHidden/>
    <w:rsid w:val="00DE04EC"/>
    <w:rPr>
      <w:rFonts w:ascii="Tahoma" w:eastAsia="Calibri" w:hAnsi="Tahoma" w:cs="Tahoma"/>
      <w:sz w:val="16"/>
      <w:szCs w:val="16"/>
      <w:lang w:val="cs-CZ" w:eastAsia="ar-SA"/>
    </w:rPr>
  </w:style>
  <w:style w:type="paragraph" w:styleId="Odstavecseseznamem">
    <w:name w:val="List Paragraph"/>
    <w:basedOn w:val="Normln"/>
    <w:uiPriority w:val="34"/>
    <w:qFormat/>
    <w:rsid w:val="000C2126"/>
    <w:pPr>
      <w:ind w:left="708"/>
    </w:pPr>
  </w:style>
  <w:style w:type="character" w:styleId="Odkaznakoment">
    <w:name w:val="annotation reference"/>
    <w:basedOn w:val="Standardnpsmoodstavce"/>
    <w:uiPriority w:val="99"/>
    <w:semiHidden/>
    <w:unhideWhenUsed/>
    <w:rsid w:val="00C250A8"/>
    <w:rPr>
      <w:sz w:val="16"/>
      <w:szCs w:val="16"/>
    </w:rPr>
  </w:style>
  <w:style w:type="paragraph" w:styleId="Textkomente">
    <w:name w:val="annotation text"/>
    <w:basedOn w:val="Normln"/>
    <w:link w:val="TextkomenteChar1"/>
    <w:uiPriority w:val="99"/>
    <w:semiHidden/>
    <w:unhideWhenUsed/>
    <w:rsid w:val="00C250A8"/>
    <w:pPr>
      <w:spacing w:line="240" w:lineRule="auto"/>
    </w:pPr>
    <w:rPr>
      <w:sz w:val="20"/>
      <w:szCs w:val="20"/>
    </w:rPr>
  </w:style>
  <w:style w:type="character" w:customStyle="1" w:styleId="TextkomenteChar1">
    <w:name w:val="Text komentáře Char1"/>
    <w:basedOn w:val="Standardnpsmoodstavce"/>
    <w:link w:val="Textkomente"/>
    <w:uiPriority w:val="99"/>
    <w:semiHidden/>
    <w:rsid w:val="00C250A8"/>
    <w:rPr>
      <w:rFonts w:ascii="Calibri" w:eastAsia="Calibri" w:hAnsi="Calibri" w:cs="Calibri"/>
      <w:lang w:eastAsia="ar-SA"/>
    </w:rPr>
  </w:style>
  <w:style w:type="paragraph" w:styleId="Pedmtkomente">
    <w:name w:val="annotation subject"/>
    <w:basedOn w:val="Textkomente"/>
    <w:next w:val="Textkomente"/>
    <w:link w:val="PedmtkomenteChar1"/>
    <w:uiPriority w:val="99"/>
    <w:semiHidden/>
    <w:unhideWhenUsed/>
    <w:rsid w:val="00C250A8"/>
    <w:rPr>
      <w:b/>
      <w:bCs/>
    </w:rPr>
  </w:style>
  <w:style w:type="character" w:customStyle="1" w:styleId="PedmtkomenteChar1">
    <w:name w:val="Předmět komentáře Char1"/>
    <w:basedOn w:val="TextkomenteChar1"/>
    <w:link w:val="Pedmtkomente"/>
    <w:uiPriority w:val="99"/>
    <w:semiHidden/>
    <w:rsid w:val="00C250A8"/>
    <w:rPr>
      <w:rFonts w:ascii="Calibri" w:eastAsia="Calibri" w:hAnsi="Calibri" w:cs="Calibri"/>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25</Pages>
  <Words>8670</Words>
  <Characters>51156</Characters>
  <Application>Microsoft Office Word</Application>
  <DocSecurity>0</DocSecurity>
  <Lines>426</Lines>
  <Paragraphs>119</Paragraphs>
  <ScaleCrop>false</ScaleCrop>
  <HeadingPairs>
    <vt:vector size="2" baseType="variant">
      <vt:variant>
        <vt:lpstr>Název</vt:lpstr>
      </vt:variant>
      <vt:variant>
        <vt:i4>1</vt:i4>
      </vt:variant>
    </vt:vector>
  </HeadingPairs>
  <TitlesOfParts>
    <vt:vector size="1" baseType="lpstr">
      <vt:lpstr>Návrh SoD_ZŠ Komořany</vt:lpstr>
    </vt:vector>
  </TitlesOfParts>
  <Company/>
  <LinksUpToDate>false</LinksUpToDate>
  <CharactersWithSpaces>59707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Návrh SoD_ZŠ Komořany</dc:title>
  <dc:subject/>
  <dc:creator>Michal Bernard</dc:creator>
  <cp:keywords/>
  <cp:lastModifiedBy>Michal Bernard</cp:lastModifiedBy>
  <cp:revision>3</cp:revision>
  <cp:lastPrinted>2020-09-22T15:28:00Z</cp:lastPrinted>
  <dcterms:created xsi:type="dcterms:W3CDTF">2021-06-02T13:16:00Z</dcterms:created>
  <dcterms:modified xsi:type="dcterms:W3CDTF">2021-06-02T13:19:00Z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